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C6F" w:rsidRPr="00D701C8" w:rsidRDefault="00221C6F">
      <w:pPr>
        <w:jc w:val="center"/>
        <w:rPr>
          <w:rFonts w:ascii="Arial" w:hAnsi="Arial" w:cs="Arial"/>
          <w:sz w:val="32"/>
          <w:szCs w:val="32"/>
        </w:rPr>
      </w:pPr>
    </w:p>
    <w:p w:rsidR="007E0BB3" w:rsidRDefault="007E0BB3" w:rsidP="00031A8F">
      <w:pPr>
        <w:jc w:val="center"/>
        <w:rPr>
          <w:rFonts w:ascii="Arial" w:hAnsi="Arial" w:cs="Arial"/>
          <w:b/>
          <w:bCs/>
        </w:rPr>
      </w:pPr>
      <w:r w:rsidRPr="007E0BB3">
        <w:rPr>
          <w:rFonts w:ascii="Arial" w:hAnsi="Arial" w:cs="Arial"/>
          <w:b/>
          <w:bCs/>
          <w:noProof/>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-66626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031A8F">
      <w:pPr>
        <w:jc w:val="center"/>
        <w:rPr>
          <w:rFonts w:ascii="Arial" w:hAnsi="Arial" w:cs="Arial"/>
          <w:b/>
          <w:bCs/>
        </w:rPr>
      </w:pPr>
    </w:p>
    <w:p w:rsidR="007E0BB3" w:rsidRDefault="007E0BB3" w:rsidP="00DC0536">
      <w:pPr>
        <w:rPr>
          <w:rFonts w:ascii="Arial" w:hAnsi="Arial" w:cs="Arial"/>
          <w:b/>
          <w:bCs/>
        </w:rPr>
      </w:pPr>
    </w:p>
    <w:p w:rsidR="007E0BB3" w:rsidRPr="00DE0254" w:rsidRDefault="007E0BB3" w:rsidP="007E0BB3">
      <w:pPr>
        <w:jc w:val="center"/>
        <w:rPr>
          <w:rFonts w:ascii="Arial" w:hAnsi="Arial" w:cs="Arial"/>
          <w:b/>
          <w:sz w:val="32"/>
          <w:szCs w:val="32"/>
          <w:lang w:val="sr-Cyrl-CS"/>
        </w:rPr>
      </w:pPr>
      <w:r w:rsidRPr="00DE0254">
        <w:rPr>
          <w:rFonts w:ascii="Arial" w:hAnsi="Arial" w:cs="Arial"/>
          <w:b/>
          <w:sz w:val="32"/>
          <w:szCs w:val="32"/>
          <w:lang w:val="sr-Cyrl-CS"/>
        </w:rPr>
        <w:t>РЕПУБЛИКА СРБИЈА</w:t>
      </w:r>
    </w:p>
    <w:p w:rsidR="007E0BB3" w:rsidRPr="00DE0254" w:rsidRDefault="007E0BB3" w:rsidP="007E0BB3">
      <w:pPr>
        <w:jc w:val="center"/>
        <w:rPr>
          <w:rFonts w:ascii="Arial" w:hAnsi="Arial" w:cs="Arial"/>
          <w:b/>
          <w:sz w:val="32"/>
          <w:szCs w:val="32"/>
          <w:lang w:val="sr-Cyrl-CS"/>
        </w:rPr>
      </w:pPr>
      <w:r w:rsidRPr="00DE0254">
        <w:rPr>
          <w:rFonts w:ascii="Arial" w:hAnsi="Arial" w:cs="Arial"/>
          <w:b/>
          <w:sz w:val="32"/>
          <w:szCs w:val="32"/>
          <w:lang w:val="sr-Cyrl-CS"/>
        </w:rPr>
        <w:t>ОПШТИНА БАТОЧИНА</w:t>
      </w:r>
    </w:p>
    <w:p w:rsidR="007E0BB3" w:rsidRPr="00DE0254" w:rsidRDefault="007E0BB3" w:rsidP="007E0BB3">
      <w:pPr>
        <w:jc w:val="center"/>
        <w:rPr>
          <w:rFonts w:ascii="Arial" w:hAnsi="Arial" w:cs="Arial"/>
          <w:b/>
          <w:sz w:val="32"/>
          <w:szCs w:val="32"/>
        </w:rPr>
      </w:pPr>
      <w:r w:rsidRPr="00DE0254">
        <w:rPr>
          <w:rFonts w:ascii="Arial" w:hAnsi="Arial" w:cs="Arial"/>
          <w:b/>
          <w:sz w:val="32"/>
          <w:szCs w:val="32"/>
          <w:lang w:val="sr-Latn-CS"/>
        </w:rPr>
        <w:t>O</w:t>
      </w:r>
      <w:r w:rsidRPr="00DE0254">
        <w:rPr>
          <w:rFonts w:ascii="Arial" w:hAnsi="Arial" w:cs="Arial"/>
          <w:b/>
          <w:sz w:val="32"/>
          <w:szCs w:val="32"/>
        </w:rPr>
        <w:t>ПШТИНСКА УПРАВА</w:t>
      </w:r>
    </w:p>
    <w:p w:rsidR="007E0BB3" w:rsidRPr="00DE0254" w:rsidRDefault="007E0BB3" w:rsidP="007E0BB3">
      <w:pPr>
        <w:pStyle w:val="Default"/>
        <w:jc w:val="center"/>
        <w:rPr>
          <w:b/>
          <w:bCs/>
          <w:sz w:val="32"/>
          <w:szCs w:val="32"/>
          <w:lang w:val="sr-Cyrl-CS"/>
        </w:rPr>
      </w:pPr>
    </w:p>
    <w:p w:rsidR="007E0BB3" w:rsidRPr="007E0BB3" w:rsidRDefault="007E0BB3" w:rsidP="007E0BB3">
      <w:pPr>
        <w:rPr>
          <w:rFonts w:ascii="Arial" w:hAnsi="Arial" w:cs="Arial"/>
        </w:rPr>
      </w:pPr>
    </w:p>
    <w:p w:rsidR="007E0BB3" w:rsidRPr="00DE0254" w:rsidRDefault="007E0BB3" w:rsidP="007E0BB3">
      <w:pPr>
        <w:rPr>
          <w:rFonts w:ascii="Arial" w:hAnsi="Arial" w:cs="Arial"/>
          <w:lang w:val="sr-Cyrl-CS"/>
        </w:rPr>
      </w:pPr>
    </w:p>
    <w:p w:rsidR="007E0BB3" w:rsidRPr="00DE0254" w:rsidRDefault="007E0BB3" w:rsidP="007E0BB3">
      <w:pPr>
        <w:jc w:val="center"/>
        <w:rPr>
          <w:rFonts w:ascii="Arial" w:hAnsi="Arial" w:cs="Arial"/>
          <w:b/>
          <w:sz w:val="32"/>
          <w:szCs w:val="32"/>
          <w:lang w:val="sr-Cyrl-CS"/>
        </w:rPr>
      </w:pPr>
      <w:r w:rsidRPr="00DE0254">
        <w:rPr>
          <w:rFonts w:ascii="Arial" w:hAnsi="Arial" w:cs="Arial"/>
          <w:b/>
          <w:sz w:val="32"/>
          <w:szCs w:val="32"/>
          <w:lang w:val="sr-Cyrl-CS"/>
        </w:rPr>
        <w:t>КОНКУРСНА ДОКУМЕНТАЦИЈА</w:t>
      </w:r>
    </w:p>
    <w:p w:rsidR="007E0BB3" w:rsidRPr="00DC0536" w:rsidRDefault="00C87AFE" w:rsidP="007E0BB3">
      <w:pPr>
        <w:jc w:val="center"/>
        <w:rPr>
          <w:rFonts w:ascii="Arial" w:hAnsi="Arial" w:cs="Arial"/>
          <w:b/>
          <w:color w:val="auto"/>
          <w:sz w:val="32"/>
          <w:szCs w:val="32"/>
          <w:lang w:val="sr-Cyrl-CS"/>
        </w:rPr>
      </w:pPr>
      <w:r>
        <w:rPr>
          <w:rFonts w:ascii="Arial" w:hAnsi="Arial" w:cs="Arial"/>
          <w:b/>
          <w:sz w:val="32"/>
          <w:szCs w:val="32"/>
          <w:lang w:val="sr-Cyrl-CS"/>
        </w:rPr>
        <w:t xml:space="preserve">БРОЈ </w:t>
      </w:r>
      <w:r w:rsidR="00DC0536" w:rsidRPr="00042010">
        <w:rPr>
          <w:rFonts w:ascii="Arial" w:hAnsi="Arial" w:cs="Arial"/>
          <w:b/>
          <w:sz w:val="32"/>
          <w:szCs w:val="32"/>
        </w:rPr>
        <w:t>404</w:t>
      </w:r>
      <w:r w:rsidRPr="00042010">
        <w:rPr>
          <w:rFonts w:ascii="Arial" w:hAnsi="Arial" w:cs="Arial"/>
          <w:b/>
          <w:sz w:val="32"/>
          <w:szCs w:val="32"/>
          <w:lang w:val="sr-Cyrl-CS"/>
        </w:rPr>
        <w:t>-</w:t>
      </w:r>
      <w:r w:rsidR="00042010" w:rsidRPr="00042010">
        <w:rPr>
          <w:rFonts w:ascii="Arial" w:hAnsi="Arial" w:cs="Arial"/>
          <w:b/>
          <w:color w:val="auto"/>
          <w:sz w:val="32"/>
          <w:szCs w:val="32"/>
        </w:rPr>
        <w:t>202</w:t>
      </w:r>
      <w:r w:rsidR="007E0BB3" w:rsidRPr="00042010">
        <w:rPr>
          <w:rFonts w:ascii="Arial" w:hAnsi="Arial" w:cs="Arial"/>
          <w:b/>
          <w:color w:val="auto"/>
          <w:sz w:val="32"/>
          <w:szCs w:val="32"/>
          <w:lang w:val="sr-Cyrl-CS"/>
        </w:rPr>
        <w:t>/</w:t>
      </w:r>
      <w:r w:rsidR="00AF7FF7" w:rsidRPr="00042010">
        <w:rPr>
          <w:rFonts w:ascii="Arial" w:hAnsi="Arial" w:cs="Arial"/>
          <w:b/>
          <w:sz w:val="32"/>
          <w:szCs w:val="32"/>
          <w:lang w:val="sr-Cyrl-CS"/>
        </w:rPr>
        <w:t>1</w:t>
      </w:r>
      <w:r w:rsidR="003C3E65" w:rsidRPr="00042010">
        <w:rPr>
          <w:rFonts w:ascii="Arial" w:hAnsi="Arial" w:cs="Arial"/>
          <w:b/>
          <w:sz w:val="32"/>
          <w:szCs w:val="32"/>
          <w:lang w:val="sr-Cyrl-CS"/>
        </w:rPr>
        <w:t>9</w:t>
      </w:r>
      <w:r w:rsidR="007E0BB3" w:rsidRPr="00605B44">
        <w:rPr>
          <w:rFonts w:ascii="Arial" w:hAnsi="Arial" w:cs="Arial"/>
          <w:b/>
          <w:sz w:val="32"/>
          <w:szCs w:val="32"/>
          <w:lang w:val="sr-Cyrl-CS"/>
        </w:rPr>
        <w:t>-01</w:t>
      </w:r>
      <w:r>
        <w:rPr>
          <w:rFonts w:ascii="Arial" w:hAnsi="Arial" w:cs="Arial"/>
          <w:b/>
          <w:sz w:val="32"/>
          <w:szCs w:val="32"/>
          <w:lang w:val="sr-Cyrl-CS"/>
        </w:rPr>
        <w:t xml:space="preserve"> од </w:t>
      </w:r>
      <w:r w:rsidR="009A38B7" w:rsidRPr="00A441DF">
        <w:rPr>
          <w:rFonts w:ascii="Arial" w:hAnsi="Arial" w:cs="Arial"/>
          <w:b/>
          <w:color w:val="auto"/>
          <w:sz w:val="32"/>
          <w:szCs w:val="32"/>
          <w:lang w:val="sr-Cyrl-CS"/>
        </w:rPr>
        <w:t>30</w:t>
      </w:r>
      <w:r w:rsidR="009A38B7" w:rsidRPr="00A441DF">
        <w:rPr>
          <w:rFonts w:ascii="Arial" w:hAnsi="Arial" w:cs="Arial"/>
          <w:b/>
          <w:color w:val="auto"/>
          <w:sz w:val="32"/>
          <w:szCs w:val="32"/>
        </w:rPr>
        <w:t>.</w:t>
      </w:r>
      <w:r w:rsidR="003C3E65">
        <w:rPr>
          <w:rFonts w:ascii="Arial" w:hAnsi="Arial" w:cs="Arial"/>
          <w:b/>
          <w:color w:val="auto"/>
          <w:sz w:val="32"/>
          <w:szCs w:val="32"/>
          <w:lang w:val="sr-Cyrl-CS"/>
        </w:rPr>
        <w:t>07</w:t>
      </w:r>
      <w:r w:rsidRPr="00DC0536">
        <w:rPr>
          <w:rFonts w:ascii="Arial" w:hAnsi="Arial" w:cs="Arial"/>
          <w:b/>
          <w:color w:val="auto"/>
          <w:sz w:val="32"/>
          <w:szCs w:val="32"/>
          <w:lang w:val="sr-Cyrl-CS"/>
        </w:rPr>
        <w:t>.201</w:t>
      </w:r>
      <w:r w:rsidR="003C3E65">
        <w:rPr>
          <w:rFonts w:ascii="Arial" w:hAnsi="Arial" w:cs="Arial"/>
          <w:b/>
          <w:color w:val="auto"/>
          <w:sz w:val="32"/>
          <w:szCs w:val="32"/>
          <w:lang w:val="sr-Cyrl-CS"/>
        </w:rPr>
        <w:t>9</w:t>
      </w:r>
      <w:r w:rsidRPr="00DC0536">
        <w:rPr>
          <w:rFonts w:ascii="Arial" w:hAnsi="Arial" w:cs="Arial"/>
          <w:b/>
          <w:color w:val="auto"/>
          <w:sz w:val="32"/>
          <w:szCs w:val="32"/>
          <w:lang w:val="sr-Cyrl-CS"/>
        </w:rPr>
        <w:t>.</w:t>
      </w:r>
    </w:p>
    <w:p w:rsidR="007E0BB3" w:rsidRPr="00DC0536" w:rsidRDefault="007E0BB3" w:rsidP="007E0BB3">
      <w:pPr>
        <w:jc w:val="center"/>
        <w:rPr>
          <w:rFonts w:ascii="Arial" w:hAnsi="Arial" w:cs="Arial"/>
          <w:b/>
          <w:color w:val="auto"/>
          <w:sz w:val="32"/>
          <w:szCs w:val="32"/>
          <w:lang w:val="sr-Cyrl-CS"/>
        </w:rPr>
      </w:pPr>
      <w:r w:rsidRPr="00DC0536">
        <w:rPr>
          <w:rFonts w:ascii="Arial" w:hAnsi="Arial" w:cs="Arial"/>
          <w:b/>
          <w:color w:val="auto"/>
          <w:sz w:val="32"/>
          <w:szCs w:val="32"/>
          <w:lang w:val="sr-Cyrl-CS"/>
        </w:rPr>
        <w:t xml:space="preserve">ПОСТУПАК ЈАВНЕ НАБАВКЕ МАЛЕ ВРЕДНОСТИ </w:t>
      </w:r>
      <w:r w:rsidR="006833E9" w:rsidRPr="00DC0536">
        <w:rPr>
          <w:rFonts w:ascii="Arial" w:hAnsi="Arial" w:cs="Arial"/>
          <w:b/>
          <w:color w:val="auto"/>
          <w:sz w:val="32"/>
          <w:szCs w:val="32"/>
          <w:lang w:val="sr-Cyrl-CS"/>
        </w:rPr>
        <w:t>ДОБРА</w:t>
      </w:r>
    </w:p>
    <w:p w:rsidR="007E0BB3" w:rsidRPr="00DC0536" w:rsidRDefault="000D454B" w:rsidP="007E0BB3">
      <w:pPr>
        <w:ind w:left="-57"/>
        <w:jc w:val="center"/>
        <w:rPr>
          <w:rFonts w:ascii="Arial" w:hAnsi="Arial" w:cs="Arial"/>
          <w:b/>
          <w:color w:val="auto"/>
          <w:sz w:val="28"/>
          <w:szCs w:val="28"/>
        </w:rPr>
      </w:pPr>
      <w:r w:rsidRPr="00DC0536">
        <w:rPr>
          <w:rFonts w:ascii="Arial" w:hAnsi="Arial" w:cs="Arial"/>
          <w:b/>
          <w:color w:val="auto"/>
          <w:sz w:val="32"/>
          <w:szCs w:val="32"/>
          <w:lang w:val="sr-Cyrl-CS"/>
        </w:rPr>
        <w:t>Набавка електроматеријала за ремонт јавне расвете на територији општине Баточина, са монтажом</w:t>
      </w:r>
      <w:r w:rsidR="007229F5">
        <w:rPr>
          <w:rFonts w:ascii="Arial" w:hAnsi="Arial" w:cs="Arial"/>
          <w:b/>
          <w:color w:val="auto"/>
          <w:sz w:val="32"/>
          <w:szCs w:val="32"/>
          <w:lang w:val="sr-Cyrl-CS"/>
        </w:rPr>
        <w:t>, ΙΙ фаза</w:t>
      </w:r>
    </w:p>
    <w:p w:rsidR="007E0BB3" w:rsidRPr="00DC0536" w:rsidRDefault="007E0BB3" w:rsidP="007E0BB3">
      <w:pPr>
        <w:rPr>
          <w:rFonts w:ascii="Arial" w:hAnsi="Arial" w:cs="Arial"/>
          <w:b/>
          <w:color w:val="auto"/>
          <w:sz w:val="32"/>
          <w:szCs w:val="32"/>
          <w:lang w:val="sr-Cyrl-CS"/>
        </w:rPr>
      </w:pPr>
    </w:p>
    <w:p w:rsidR="007E0BB3" w:rsidRPr="00DC0536" w:rsidRDefault="007E0BB3" w:rsidP="007E0BB3">
      <w:pPr>
        <w:rPr>
          <w:rFonts w:ascii="Arial" w:hAnsi="Arial" w:cs="Arial"/>
          <w:b/>
          <w:color w:val="auto"/>
          <w:sz w:val="32"/>
          <w:szCs w:val="32"/>
          <w:lang w:val="sr-Cyrl-CS"/>
        </w:rPr>
      </w:pPr>
    </w:p>
    <w:p w:rsidR="007E0BB3" w:rsidRPr="00DC0536" w:rsidRDefault="007E0BB3" w:rsidP="009722C0">
      <w:pPr>
        <w:numPr>
          <w:ilvl w:val="0"/>
          <w:numId w:val="4"/>
        </w:numPr>
        <w:suppressAutoHyphens w:val="0"/>
        <w:spacing w:line="240" w:lineRule="auto"/>
        <w:jc w:val="center"/>
        <w:rPr>
          <w:rFonts w:ascii="Arial" w:hAnsi="Arial" w:cs="Arial"/>
          <w:b/>
          <w:color w:val="auto"/>
          <w:sz w:val="32"/>
          <w:szCs w:val="32"/>
          <w:lang w:val="sr-Cyrl-CS"/>
        </w:rPr>
      </w:pPr>
      <w:r w:rsidRPr="00DC0536">
        <w:rPr>
          <w:rFonts w:ascii="Arial" w:hAnsi="Arial" w:cs="Arial"/>
          <w:b/>
          <w:color w:val="auto"/>
          <w:sz w:val="32"/>
          <w:szCs w:val="32"/>
          <w:lang w:val="sr-Cyrl-CS"/>
        </w:rPr>
        <w:t xml:space="preserve">ИНТЕРНИ БРОЈ </w:t>
      </w:r>
      <w:r w:rsidR="00913EC4">
        <w:rPr>
          <w:rFonts w:ascii="Arial" w:hAnsi="Arial" w:cs="Arial"/>
          <w:b/>
          <w:color w:val="auto"/>
          <w:sz w:val="32"/>
          <w:szCs w:val="32"/>
          <w:lang w:val="sr-Cyrl-CS"/>
        </w:rPr>
        <w:t>10</w:t>
      </w:r>
      <w:r w:rsidR="00B909D2" w:rsidRPr="00DC0536">
        <w:rPr>
          <w:rFonts w:ascii="Arial" w:hAnsi="Arial" w:cs="Arial"/>
          <w:b/>
          <w:color w:val="auto"/>
          <w:sz w:val="32"/>
          <w:szCs w:val="32"/>
          <w:lang w:val="sr-Cyrl-CS"/>
        </w:rPr>
        <w:t>/1</w:t>
      </w:r>
      <w:r w:rsidR="003C3E65">
        <w:rPr>
          <w:rFonts w:ascii="Arial" w:hAnsi="Arial" w:cs="Arial"/>
          <w:b/>
          <w:color w:val="auto"/>
          <w:sz w:val="32"/>
          <w:szCs w:val="32"/>
          <w:lang w:val="sr-Cyrl-CS"/>
        </w:rPr>
        <w:t>9</w:t>
      </w:r>
      <w:r w:rsidRPr="00DC0536">
        <w:rPr>
          <w:rFonts w:ascii="Arial" w:hAnsi="Arial" w:cs="Arial"/>
          <w:b/>
          <w:color w:val="auto"/>
          <w:sz w:val="32"/>
          <w:szCs w:val="32"/>
          <w:lang w:val="sr-Cyrl-CS"/>
        </w:rPr>
        <w:t xml:space="preserve">  -</w:t>
      </w:r>
    </w:p>
    <w:p w:rsidR="007E0BB3" w:rsidRPr="00DC0536" w:rsidRDefault="007E0BB3" w:rsidP="009722C0">
      <w:pPr>
        <w:numPr>
          <w:ilvl w:val="0"/>
          <w:numId w:val="4"/>
        </w:numPr>
        <w:suppressAutoHyphens w:val="0"/>
        <w:spacing w:line="240" w:lineRule="auto"/>
        <w:jc w:val="center"/>
        <w:rPr>
          <w:rFonts w:ascii="Arial" w:hAnsi="Arial" w:cs="Arial"/>
          <w:b/>
          <w:color w:val="auto"/>
          <w:sz w:val="32"/>
          <w:szCs w:val="32"/>
          <w:lang w:val="sr-Cyrl-CS"/>
        </w:rPr>
      </w:pPr>
      <w:r w:rsidRPr="00DC0536">
        <w:rPr>
          <w:rFonts w:ascii="Arial" w:hAnsi="Arial" w:cs="Arial"/>
          <w:b/>
          <w:color w:val="auto"/>
          <w:sz w:val="32"/>
          <w:szCs w:val="32"/>
          <w:lang w:val="sr-Cyrl-CS"/>
        </w:rPr>
        <w:t xml:space="preserve">БРОЈ НАБАВКЕ У ПЛАНУ ЈАВНИХ НАБАВКИ </w:t>
      </w:r>
      <w:r w:rsidR="008F7FC1">
        <w:rPr>
          <w:rFonts w:ascii="Arial" w:hAnsi="Arial" w:cs="Arial"/>
          <w:b/>
          <w:color w:val="auto"/>
          <w:sz w:val="32"/>
          <w:szCs w:val="32"/>
          <w:lang w:val="sr-Cyrl-CS"/>
        </w:rPr>
        <w:t>1.1.9/19</w:t>
      </w:r>
    </w:p>
    <w:p w:rsidR="007E0BB3" w:rsidRPr="00DE0254" w:rsidRDefault="007E0BB3" w:rsidP="007E0BB3">
      <w:pPr>
        <w:rPr>
          <w:rFonts w:ascii="Arial" w:hAnsi="Arial" w:cs="Arial"/>
          <w:lang w:val="sr-Cyrl-CS"/>
        </w:rPr>
      </w:pPr>
    </w:p>
    <w:p w:rsidR="00031A8F" w:rsidRPr="00694E9E" w:rsidRDefault="00031A8F" w:rsidP="00694E9E">
      <w:pPr>
        <w:rPr>
          <w:rFonts w:ascii="Arial" w:hAnsi="Arial" w:cs="Arial"/>
          <w:i/>
          <w:iCs/>
        </w:rPr>
      </w:pPr>
    </w:p>
    <w:tbl>
      <w:tblPr>
        <w:tblW w:w="9576" w:type="dxa"/>
        <w:tblInd w:w="111" w:type="dxa"/>
        <w:tblLayout w:type="fixed"/>
        <w:tblCellMar>
          <w:left w:w="0" w:type="dxa"/>
          <w:right w:w="0" w:type="dxa"/>
        </w:tblCellMar>
        <w:tblLook w:val="0000"/>
      </w:tblPr>
      <w:tblGrid>
        <w:gridCol w:w="5654"/>
        <w:gridCol w:w="3922"/>
      </w:tblGrid>
      <w:tr w:rsidR="00031A8F" w:rsidRPr="003B232C" w:rsidTr="00745EE1">
        <w:trPr>
          <w:trHeight w:hRule="exact" w:val="286"/>
        </w:trPr>
        <w:tc>
          <w:tcPr>
            <w:tcW w:w="5654" w:type="dxa"/>
            <w:tcBorders>
              <w:top w:val="single" w:sz="4" w:space="0" w:color="000000"/>
              <w:left w:val="single" w:sz="4" w:space="0" w:color="000000"/>
              <w:bottom w:val="single" w:sz="4" w:space="0" w:color="000000"/>
              <w:right w:val="single" w:sz="4" w:space="0" w:color="000000"/>
            </w:tcBorders>
          </w:tcPr>
          <w:p w:rsidR="00031A8F" w:rsidRPr="003B232C" w:rsidRDefault="00031A8F" w:rsidP="00031A8F">
            <w:pPr>
              <w:autoSpaceDE w:val="0"/>
              <w:autoSpaceDN w:val="0"/>
              <w:adjustRightInd w:val="0"/>
              <w:spacing w:line="240" w:lineRule="auto"/>
              <w:rPr>
                <w:rFonts w:ascii="Arial" w:hAnsi="Arial" w:cs="Arial"/>
                <w:lang w:val="ru-RU"/>
              </w:rPr>
            </w:pPr>
          </w:p>
        </w:tc>
        <w:tc>
          <w:tcPr>
            <w:tcW w:w="3922" w:type="dxa"/>
            <w:tcBorders>
              <w:top w:val="single" w:sz="4" w:space="0" w:color="000000"/>
              <w:left w:val="single" w:sz="4" w:space="0" w:color="000000"/>
              <w:bottom w:val="single" w:sz="4" w:space="0" w:color="000000"/>
              <w:right w:val="single" w:sz="4" w:space="0" w:color="000000"/>
            </w:tcBorders>
          </w:tcPr>
          <w:p w:rsidR="00031A8F" w:rsidRPr="003B232C" w:rsidRDefault="00031A8F" w:rsidP="00031A8F">
            <w:pPr>
              <w:autoSpaceDE w:val="0"/>
              <w:autoSpaceDN w:val="0"/>
              <w:adjustRightInd w:val="0"/>
              <w:spacing w:line="240" w:lineRule="auto"/>
              <w:jc w:val="center"/>
              <w:rPr>
                <w:rFonts w:ascii="Arial" w:hAnsi="Arial" w:cs="Arial"/>
                <w:spacing w:val="-1"/>
              </w:rPr>
            </w:pPr>
            <w:r w:rsidRPr="003B232C">
              <w:rPr>
                <w:rFonts w:ascii="Arial" w:hAnsi="Arial" w:cs="Arial"/>
              </w:rPr>
              <w:t>Д</w:t>
            </w:r>
            <w:r w:rsidRPr="003B232C">
              <w:rPr>
                <w:rFonts w:ascii="Arial" w:hAnsi="Arial" w:cs="Arial"/>
                <w:spacing w:val="-1"/>
              </w:rPr>
              <w:t>а</w:t>
            </w:r>
            <w:r w:rsidRPr="003B232C">
              <w:rPr>
                <w:rFonts w:ascii="Arial" w:hAnsi="Arial" w:cs="Arial"/>
                <w:spacing w:val="3"/>
              </w:rPr>
              <w:t>т</w:t>
            </w:r>
            <w:r w:rsidRPr="003B232C">
              <w:rPr>
                <w:rFonts w:ascii="Arial" w:hAnsi="Arial" w:cs="Arial"/>
                <w:spacing w:val="-5"/>
              </w:rPr>
              <w:t>у</w:t>
            </w:r>
            <w:r w:rsidRPr="003B232C">
              <w:rPr>
                <w:rFonts w:ascii="Arial" w:hAnsi="Arial" w:cs="Arial"/>
              </w:rPr>
              <w:t>м</w:t>
            </w:r>
            <w:r w:rsidRPr="003B232C">
              <w:rPr>
                <w:rFonts w:ascii="Arial" w:hAnsi="Arial" w:cs="Arial"/>
                <w:spacing w:val="1"/>
              </w:rPr>
              <w:t xml:space="preserve"> </w:t>
            </w:r>
            <w:r w:rsidRPr="003B232C">
              <w:rPr>
                <w:rFonts w:ascii="Arial" w:hAnsi="Arial" w:cs="Arial"/>
              </w:rPr>
              <w:t>и</w:t>
            </w:r>
            <w:r w:rsidRPr="003B232C">
              <w:rPr>
                <w:rFonts w:ascii="Arial" w:hAnsi="Arial" w:cs="Arial"/>
                <w:spacing w:val="1"/>
              </w:rPr>
              <w:t xml:space="preserve"> </w:t>
            </w:r>
            <w:r w:rsidRPr="003B232C">
              <w:rPr>
                <w:rFonts w:ascii="Arial" w:hAnsi="Arial" w:cs="Arial"/>
              </w:rPr>
              <w:t>в</w:t>
            </w:r>
            <w:r w:rsidRPr="003B232C">
              <w:rPr>
                <w:rFonts w:ascii="Arial" w:hAnsi="Arial" w:cs="Arial"/>
                <w:spacing w:val="-1"/>
              </w:rPr>
              <w:t>р</w:t>
            </w:r>
            <w:r w:rsidRPr="003B232C">
              <w:rPr>
                <w:rFonts w:ascii="Arial" w:hAnsi="Arial" w:cs="Arial"/>
              </w:rPr>
              <w:t>е</w:t>
            </w:r>
            <w:r w:rsidRPr="003B232C">
              <w:rPr>
                <w:rFonts w:ascii="Arial" w:hAnsi="Arial" w:cs="Arial"/>
                <w:spacing w:val="-1"/>
              </w:rPr>
              <w:t>ме:</w:t>
            </w: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spacing w:val="-1"/>
              </w:rPr>
            </w:pPr>
          </w:p>
          <w:p w:rsidR="00031A8F" w:rsidRPr="003B232C" w:rsidRDefault="00031A8F" w:rsidP="00031A8F">
            <w:pPr>
              <w:autoSpaceDE w:val="0"/>
              <w:autoSpaceDN w:val="0"/>
              <w:adjustRightInd w:val="0"/>
              <w:spacing w:line="240" w:lineRule="auto"/>
              <w:jc w:val="center"/>
              <w:rPr>
                <w:rFonts w:ascii="Arial" w:hAnsi="Arial" w:cs="Arial"/>
              </w:rPr>
            </w:pPr>
          </w:p>
        </w:tc>
      </w:tr>
      <w:tr w:rsidR="00694E9E" w:rsidRPr="001423D4" w:rsidTr="00745EE1">
        <w:trPr>
          <w:trHeight w:hRule="exact" w:val="595"/>
        </w:trPr>
        <w:tc>
          <w:tcPr>
            <w:tcW w:w="5654" w:type="dxa"/>
            <w:tcBorders>
              <w:top w:val="single" w:sz="4" w:space="0" w:color="000000"/>
              <w:left w:val="single" w:sz="4" w:space="0" w:color="000000"/>
              <w:bottom w:val="single" w:sz="4" w:space="0" w:color="000000"/>
              <w:right w:val="single" w:sz="4" w:space="0" w:color="000000"/>
            </w:tcBorders>
          </w:tcPr>
          <w:p w:rsidR="00694E9E" w:rsidRPr="001423D4" w:rsidRDefault="00694E9E" w:rsidP="00031A8F">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3922" w:type="dxa"/>
            <w:tcBorders>
              <w:top w:val="single" w:sz="4" w:space="0" w:color="000000"/>
              <w:left w:val="single" w:sz="4" w:space="0" w:color="000000"/>
              <w:bottom w:val="single" w:sz="4" w:space="0" w:color="000000"/>
              <w:right w:val="single" w:sz="4" w:space="0" w:color="000000"/>
            </w:tcBorders>
          </w:tcPr>
          <w:p w:rsidR="00694E9E" w:rsidRPr="009A38B7" w:rsidRDefault="0014126D" w:rsidP="003C3E65">
            <w:pPr>
              <w:autoSpaceDE w:val="0"/>
              <w:autoSpaceDN w:val="0"/>
              <w:adjustRightInd w:val="0"/>
              <w:spacing w:line="240" w:lineRule="auto"/>
              <w:rPr>
                <w:rFonts w:ascii="Arial" w:hAnsi="Arial" w:cs="Arial"/>
                <w:color w:val="auto"/>
              </w:rPr>
            </w:pPr>
            <w:r w:rsidRPr="009A38B7">
              <w:rPr>
                <w:rFonts w:ascii="Arial" w:hAnsi="Arial" w:cs="Arial"/>
                <w:color w:val="auto"/>
              </w:rPr>
              <w:t xml:space="preserve">    </w:t>
            </w:r>
            <w:r w:rsidR="00A441DF">
              <w:rPr>
                <w:rFonts w:ascii="Arial" w:hAnsi="Arial" w:cs="Arial"/>
                <w:color w:val="auto"/>
                <w:lang w:val="sr-Cyrl-CS"/>
              </w:rPr>
              <w:t>30</w:t>
            </w:r>
            <w:r w:rsidRPr="009A38B7">
              <w:rPr>
                <w:rFonts w:ascii="Arial" w:hAnsi="Arial" w:cs="Arial"/>
                <w:color w:val="auto"/>
              </w:rPr>
              <w:t>.</w:t>
            </w:r>
            <w:r w:rsidR="003C3E65">
              <w:rPr>
                <w:rFonts w:ascii="Arial" w:hAnsi="Arial" w:cs="Arial"/>
                <w:color w:val="auto"/>
                <w:lang w:val="sr-Cyrl-CS"/>
              </w:rPr>
              <w:t>07</w:t>
            </w:r>
            <w:r w:rsidR="000D454B" w:rsidRPr="009A38B7">
              <w:rPr>
                <w:rFonts w:ascii="Arial" w:hAnsi="Arial" w:cs="Arial"/>
                <w:color w:val="auto"/>
              </w:rPr>
              <w:t>.201</w:t>
            </w:r>
            <w:r w:rsidR="003C3E65">
              <w:rPr>
                <w:rFonts w:ascii="Arial" w:hAnsi="Arial" w:cs="Arial"/>
                <w:color w:val="auto"/>
                <w:lang w:val="sr-Cyrl-CS"/>
              </w:rPr>
              <w:t>9</w:t>
            </w:r>
            <w:r w:rsidR="00694E9E" w:rsidRPr="009A38B7">
              <w:rPr>
                <w:rFonts w:ascii="Arial" w:hAnsi="Arial" w:cs="Arial"/>
                <w:color w:val="auto"/>
              </w:rPr>
              <w:t>.године</w:t>
            </w:r>
          </w:p>
        </w:tc>
      </w:tr>
      <w:tr w:rsidR="00031A8F" w:rsidRPr="001423D4" w:rsidTr="00A441DF">
        <w:trPr>
          <w:trHeight w:hRule="exact" w:val="370"/>
        </w:trPr>
        <w:tc>
          <w:tcPr>
            <w:tcW w:w="5654" w:type="dxa"/>
            <w:tcBorders>
              <w:top w:val="single" w:sz="4" w:space="0" w:color="000000"/>
              <w:left w:val="single" w:sz="4" w:space="0" w:color="000000"/>
              <w:bottom w:val="single" w:sz="4" w:space="0" w:color="000000"/>
              <w:right w:val="single" w:sz="4" w:space="0" w:color="000000"/>
            </w:tcBorders>
          </w:tcPr>
          <w:p w:rsidR="00031A8F" w:rsidRPr="001423D4" w:rsidRDefault="00031A8F" w:rsidP="00031A8F">
            <w:pPr>
              <w:autoSpaceDE w:val="0"/>
              <w:autoSpaceDN w:val="0"/>
              <w:adjustRightInd w:val="0"/>
              <w:spacing w:line="240" w:lineRule="auto"/>
              <w:rPr>
                <w:rFonts w:ascii="Arial" w:hAnsi="Arial" w:cs="Arial"/>
                <w:lang w:val="sr-Latn-CS"/>
              </w:rPr>
            </w:pPr>
            <w:r w:rsidRPr="001423D4">
              <w:rPr>
                <w:rFonts w:ascii="Arial" w:hAnsi="Arial" w:cs="Arial"/>
                <w:spacing w:val="1"/>
                <w:lang w:val="ru-RU"/>
              </w:rPr>
              <w:t>К</w:t>
            </w:r>
            <w:r w:rsidRPr="001423D4">
              <w:rPr>
                <w:rFonts w:ascii="Arial" w:hAnsi="Arial" w:cs="Arial"/>
                <w:lang w:val="ru-RU"/>
              </w:rPr>
              <w:t>р</w:t>
            </w:r>
            <w:r w:rsidRPr="001423D4">
              <w:rPr>
                <w:rFonts w:ascii="Arial" w:hAnsi="Arial" w:cs="Arial"/>
                <w:spacing w:val="-1"/>
                <w:lang w:val="ru-RU"/>
              </w:rPr>
              <w:t>а</w:t>
            </w:r>
            <w:r w:rsidRPr="001423D4">
              <w:rPr>
                <w:rFonts w:ascii="Arial" w:hAnsi="Arial" w:cs="Arial"/>
                <w:lang w:val="ru-RU"/>
              </w:rPr>
              <w:t>ј</w:t>
            </w:r>
            <w:r w:rsidRPr="001423D4">
              <w:rPr>
                <w:rFonts w:ascii="Arial" w:hAnsi="Arial" w:cs="Arial"/>
                <w:spacing w:val="-1"/>
                <w:lang w:val="ru-RU"/>
              </w:rPr>
              <w:t>њ</w:t>
            </w:r>
            <w:r w:rsidRPr="001423D4">
              <w:rPr>
                <w:rFonts w:ascii="Arial" w:hAnsi="Arial" w:cs="Arial"/>
                <w:lang w:val="ru-RU"/>
              </w:rPr>
              <w:t>и</w:t>
            </w:r>
            <w:r w:rsidRPr="001423D4">
              <w:rPr>
                <w:rFonts w:ascii="Arial" w:hAnsi="Arial" w:cs="Arial"/>
                <w:spacing w:val="1"/>
                <w:lang w:val="ru-RU"/>
              </w:rPr>
              <w:t xml:space="preserve"> </w:t>
            </w:r>
            <w:r w:rsidRPr="001423D4">
              <w:rPr>
                <w:rFonts w:ascii="Arial" w:hAnsi="Arial" w:cs="Arial"/>
                <w:lang w:val="ru-RU"/>
              </w:rPr>
              <w:t>рок</w:t>
            </w:r>
            <w:r w:rsidRPr="001423D4">
              <w:rPr>
                <w:rFonts w:ascii="Arial" w:hAnsi="Arial" w:cs="Arial"/>
                <w:spacing w:val="1"/>
                <w:lang w:val="ru-RU"/>
              </w:rPr>
              <w:t xml:space="preserve"> з</w:t>
            </w:r>
            <w:r w:rsidRPr="001423D4">
              <w:rPr>
                <w:rFonts w:ascii="Arial" w:hAnsi="Arial" w:cs="Arial"/>
                <w:lang w:val="ru-RU"/>
              </w:rPr>
              <w:t>а</w:t>
            </w:r>
            <w:r w:rsidRPr="001423D4">
              <w:rPr>
                <w:rFonts w:ascii="Arial" w:hAnsi="Arial" w:cs="Arial"/>
                <w:spacing w:val="-1"/>
                <w:lang w:val="ru-RU"/>
              </w:rPr>
              <w:t xml:space="preserve"> </w:t>
            </w:r>
            <w:r w:rsidRPr="001423D4">
              <w:rPr>
                <w:rFonts w:ascii="Arial" w:hAnsi="Arial" w:cs="Arial"/>
                <w:lang w:val="ru-RU"/>
              </w:rPr>
              <w:t>до</w:t>
            </w:r>
            <w:r w:rsidRPr="001423D4">
              <w:rPr>
                <w:rFonts w:ascii="Arial" w:hAnsi="Arial" w:cs="Arial"/>
                <w:spacing w:val="-1"/>
                <w:lang w:val="ru-RU"/>
              </w:rPr>
              <w:t>с</w:t>
            </w:r>
            <w:r w:rsidRPr="001423D4">
              <w:rPr>
                <w:rFonts w:ascii="Arial" w:hAnsi="Arial" w:cs="Arial"/>
                <w:spacing w:val="1"/>
                <w:lang w:val="ru-RU"/>
              </w:rPr>
              <w:t>т</w:t>
            </w:r>
            <w:r w:rsidRPr="001423D4">
              <w:rPr>
                <w:rFonts w:ascii="Arial" w:hAnsi="Arial" w:cs="Arial"/>
                <w:spacing w:val="-1"/>
                <w:lang w:val="ru-RU"/>
              </w:rPr>
              <w:t>а</w:t>
            </w:r>
            <w:r w:rsidRPr="001423D4">
              <w:rPr>
                <w:rFonts w:ascii="Arial" w:hAnsi="Arial" w:cs="Arial"/>
                <w:lang w:val="ru-RU"/>
              </w:rPr>
              <w:t>в</w:t>
            </w:r>
            <w:r w:rsidRPr="001423D4">
              <w:rPr>
                <w:rFonts w:ascii="Arial" w:hAnsi="Arial" w:cs="Arial"/>
                <w:spacing w:val="1"/>
                <w:lang w:val="ru-RU"/>
              </w:rPr>
              <w:t>љ</w:t>
            </w:r>
            <w:r w:rsidRPr="001423D4">
              <w:rPr>
                <w:rFonts w:ascii="Arial" w:hAnsi="Arial" w:cs="Arial"/>
                <w:spacing w:val="-1"/>
                <w:lang w:val="ru-RU"/>
              </w:rPr>
              <w:t>ањ</w:t>
            </w:r>
            <w:r w:rsidRPr="001423D4">
              <w:rPr>
                <w:rFonts w:ascii="Arial" w:hAnsi="Arial" w:cs="Arial"/>
                <w:lang w:val="ru-RU"/>
              </w:rPr>
              <w:t>е</w:t>
            </w:r>
            <w:r w:rsidRPr="001423D4">
              <w:rPr>
                <w:rFonts w:ascii="Arial" w:hAnsi="Arial" w:cs="Arial"/>
                <w:spacing w:val="-1"/>
                <w:lang w:val="ru-RU"/>
              </w:rPr>
              <w:t xml:space="preserve"> </w:t>
            </w:r>
            <w:r w:rsidRPr="001423D4">
              <w:rPr>
                <w:rFonts w:ascii="Arial" w:hAnsi="Arial" w:cs="Arial"/>
                <w:spacing w:val="1"/>
                <w:lang w:val="ru-RU"/>
              </w:rPr>
              <w:t>п</w:t>
            </w:r>
            <w:r w:rsidRPr="001423D4">
              <w:rPr>
                <w:rFonts w:ascii="Arial" w:hAnsi="Arial" w:cs="Arial"/>
                <w:lang w:val="ru-RU"/>
              </w:rPr>
              <w:t>о</w:t>
            </w:r>
            <w:r w:rsidRPr="001423D4">
              <w:rPr>
                <w:rFonts w:ascii="Arial" w:hAnsi="Arial" w:cs="Arial"/>
                <w:spacing w:val="4"/>
                <w:lang w:val="ru-RU"/>
              </w:rPr>
              <w:t>н</w:t>
            </w:r>
            <w:r w:rsidRPr="001423D4">
              <w:rPr>
                <w:rFonts w:ascii="Arial" w:hAnsi="Arial" w:cs="Arial"/>
                <w:spacing w:val="-5"/>
                <w:lang w:val="ru-RU"/>
              </w:rPr>
              <w:t>у</w:t>
            </w:r>
            <w:r w:rsidRPr="001423D4">
              <w:rPr>
                <w:rFonts w:ascii="Arial" w:hAnsi="Arial" w:cs="Arial"/>
                <w:lang w:val="ru-RU"/>
              </w:rPr>
              <w:t>д</w:t>
            </w:r>
            <w:r w:rsidRPr="001423D4">
              <w:rPr>
                <w:rFonts w:ascii="Arial" w:hAnsi="Arial" w:cs="Arial"/>
                <w:spacing w:val="-1"/>
                <w:lang w:val="ru-RU"/>
              </w:rPr>
              <w:t>а</w:t>
            </w:r>
            <w:r w:rsidRPr="001423D4">
              <w:rPr>
                <w:rFonts w:ascii="Arial" w:hAnsi="Arial" w:cs="Arial"/>
                <w:lang w:val="ru-RU"/>
              </w:rPr>
              <w:t>:</w:t>
            </w:r>
          </w:p>
          <w:p w:rsidR="00031A8F" w:rsidRPr="001423D4" w:rsidRDefault="00031A8F" w:rsidP="00031A8F">
            <w:pPr>
              <w:autoSpaceDE w:val="0"/>
              <w:autoSpaceDN w:val="0"/>
              <w:adjustRightInd w:val="0"/>
              <w:spacing w:line="240" w:lineRule="auto"/>
              <w:rPr>
                <w:rFonts w:ascii="Arial" w:hAnsi="Arial" w:cs="Arial"/>
                <w:lang w:val="sr-Latn-CS"/>
              </w:rPr>
            </w:pPr>
          </w:p>
        </w:tc>
        <w:tc>
          <w:tcPr>
            <w:tcW w:w="3922" w:type="dxa"/>
            <w:tcBorders>
              <w:top w:val="single" w:sz="4" w:space="0" w:color="000000"/>
              <w:left w:val="single" w:sz="4" w:space="0" w:color="000000"/>
              <w:bottom w:val="single" w:sz="4" w:space="0" w:color="000000"/>
              <w:right w:val="single" w:sz="4" w:space="0" w:color="000000"/>
            </w:tcBorders>
          </w:tcPr>
          <w:p w:rsidR="00031A8F" w:rsidRPr="00A441DF" w:rsidRDefault="0014126D" w:rsidP="00031A8F">
            <w:pPr>
              <w:autoSpaceDE w:val="0"/>
              <w:autoSpaceDN w:val="0"/>
              <w:adjustRightInd w:val="0"/>
              <w:spacing w:line="240" w:lineRule="auto"/>
              <w:rPr>
                <w:rFonts w:ascii="Arial" w:hAnsi="Arial" w:cs="Arial"/>
                <w:color w:val="auto"/>
              </w:rPr>
            </w:pPr>
            <w:r w:rsidRPr="009A38B7">
              <w:rPr>
                <w:rFonts w:ascii="Arial" w:hAnsi="Arial" w:cs="Arial"/>
                <w:color w:val="auto"/>
              </w:rPr>
              <w:t xml:space="preserve">    </w:t>
            </w:r>
            <w:r w:rsidR="00A441DF">
              <w:rPr>
                <w:rFonts w:ascii="Arial" w:hAnsi="Arial" w:cs="Arial"/>
                <w:color w:val="auto"/>
                <w:lang w:val="sr-Cyrl-CS"/>
              </w:rPr>
              <w:t>07</w:t>
            </w:r>
            <w:r w:rsidR="00817041" w:rsidRPr="009A38B7">
              <w:rPr>
                <w:rFonts w:ascii="Arial" w:hAnsi="Arial" w:cs="Arial"/>
                <w:color w:val="auto"/>
                <w:lang w:val="sr-Cyrl-CS"/>
              </w:rPr>
              <w:t>.</w:t>
            </w:r>
            <w:r w:rsidR="003C3E65">
              <w:rPr>
                <w:rFonts w:ascii="Arial" w:hAnsi="Arial" w:cs="Arial"/>
                <w:color w:val="auto"/>
                <w:lang w:val="sr-Cyrl-CS"/>
              </w:rPr>
              <w:t>08</w:t>
            </w:r>
            <w:r w:rsidR="00031A8F" w:rsidRPr="009A38B7">
              <w:rPr>
                <w:rFonts w:ascii="Arial" w:hAnsi="Arial" w:cs="Arial"/>
                <w:color w:val="auto"/>
                <w:lang w:val="sr-Cyrl-CS"/>
              </w:rPr>
              <w:t>.</w:t>
            </w:r>
            <w:r w:rsidR="00F813C4" w:rsidRPr="009A38B7">
              <w:rPr>
                <w:rFonts w:ascii="Arial" w:hAnsi="Arial" w:cs="Arial"/>
                <w:color w:val="auto"/>
                <w:lang w:val="ru-RU"/>
              </w:rPr>
              <w:t>201</w:t>
            </w:r>
            <w:r w:rsidR="003C3E65">
              <w:rPr>
                <w:rFonts w:ascii="Arial" w:hAnsi="Arial" w:cs="Arial"/>
                <w:color w:val="auto"/>
                <w:lang w:val="ru-RU"/>
              </w:rPr>
              <w:t>9</w:t>
            </w:r>
            <w:r w:rsidR="00031A8F" w:rsidRPr="009A38B7">
              <w:rPr>
                <w:rFonts w:ascii="Arial" w:hAnsi="Arial" w:cs="Arial"/>
                <w:color w:val="auto"/>
                <w:lang w:val="ru-RU"/>
              </w:rPr>
              <w:t>. год</w:t>
            </w:r>
            <w:r w:rsidR="00031A8F" w:rsidRPr="009A38B7">
              <w:rPr>
                <w:rFonts w:ascii="Arial" w:hAnsi="Arial" w:cs="Arial"/>
                <w:color w:val="auto"/>
                <w:spacing w:val="1"/>
                <w:lang w:val="ru-RU"/>
              </w:rPr>
              <w:t>ин</w:t>
            </w:r>
            <w:r w:rsidR="00031A8F" w:rsidRPr="009A38B7">
              <w:rPr>
                <w:rFonts w:ascii="Arial" w:hAnsi="Arial" w:cs="Arial"/>
                <w:color w:val="auto"/>
                <w:lang w:val="ru-RU"/>
              </w:rPr>
              <w:t>е</w:t>
            </w:r>
            <w:r w:rsidR="00031A8F" w:rsidRPr="009A38B7">
              <w:rPr>
                <w:rFonts w:ascii="Arial" w:hAnsi="Arial" w:cs="Arial"/>
                <w:color w:val="auto"/>
                <w:spacing w:val="-1"/>
                <w:lang w:val="ru-RU"/>
              </w:rPr>
              <w:t xml:space="preserve"> </w:t>
            </w:r>
            <w:r w:rsidR="00031A8F" w:rsidRPr="009A38B7">
              <w:rPr>
                <w:rFonts w:ascii="Arial" w:hAnsi="Arial" w:cs="Arial"/>
                <w:color w:val="auto"/>
                <w:lang w:val="ru-RU"/>
              </w:rPr>
              <w:t xml:space="preserve">до </w:t>
            </w:r>
            <w:r w:rsidR="00817041" w:rsidRPr="009A38B7">
              <w:rPr>
                <w:rFonts w:ascii="Arial" w:hAnsi="Arial" w:cs="Arial"/>
                <w:color w:val="auto"/>
              </w:rPr>
              <w:t>10</w:t>
            </w:r>
            <w:r w:rsidR="00031A8F" w:rsidRPr="009A38B7">
              <w:rPr>
                <w:rFonts w:ascii="Arial" w:hAnsi="Arial" w:cs="Arial"/>
                <w:color w:val="auto"/>
                <w:lang w:val="ru-RU"/>
              </w:rPr>
              <w:t>:0</w:t>
            </w:r>
            <w:r w:rsidR="00A441DF">
              <w:rPr>
                <w:rFonts w:ascii="Arial" w:hAnsi="Arial" w:cs="Arial"/>
                <w:color w:val="auto"/>
                <w:lang w:val="ru-RU"/>
              </w:rPr>
              <w:t>0</w:t>
            </w:r>
          </w:p>
        </w:tc>
      </w:tr>
      <w:tr w:rsidR="00031A8F" w:rsidRPr="003B232C" w:rsidTr="00A441DF">
        <w:trPr>
          <w:trHeight w:hRule="exact" w:val="352"/>
        </w:trPr>
        <w:tc>
          <w:tcPr>
            <w:tcW w:w="5654" w:type="dxa"/>
            <w:tcBorders>
              <w:top w:val="single" w:sz="4" w:space="0" w:color="000000"/>
              <w:left w:val="single" w:sz="4" w:space="0" w:color="000000"/>
              <w:bottom w:val="single" w:sz="4" w:space="0" w:color="000000"/>
              <w:right w:val="single" w:sz="4" w:space="0" w:color="000000"/>
            </w:tcBorders>
          </w:tcPr>
          <w:p w:rsidR="00031A8F" w:rsidRPr="001423D4" w:rsidRDefault="00031A8F" w:rsidP="00031A8F">
            <w:pPr>
              <w:autoSpaceDE w:val="0"/>
              <w:autoSpaceDN w:val="0"/>
              <w:adjustRightInd w:val="0"/>
              <w:spacing w:line="240" w:lineRule="auto"/>
              <w:rPr>
                <w:rFonts w:ascii="Arial" w:hAnsi="Arial" w:cs="Arial"/>
                <w:spacing w:val="-1"/>
                <w:lang w:val="sr-Latn-CS"/>
              </w:rPr>
            </w:pPr>
            <w:r w:rsidRPr="001423D4">
              <w:rPr>
                <w:rFonts w:ascii="Arial" w:hAnsi="Arial" w:cs="Arial"/>
                <w:spacing w:val="3"/>
                <w:lang w:val="ru-RU"/>
              </w:rPr>
              <w:t>Ј</w:t>
            </w:r>
            <w:r w:rsidRPr="001423D4">
              <w:rPr>
                <w:rFonts w:ascii="Arial" w:hAnsi="Arial" w:cs="Arial"/>
                <w:spacing w:val="-1"/>
                <w:lang w:val="ru-RU"/>
              </w:rPr>
              <w:t>а</w:t>
            </w:r>
            <w:r w:rsidRPr="001423D4">
              <w:rPr>
                <w:rFonts w:ascii="Arial" w:hAnsi="Arial" w:cs="Arial"/>
                <w:lang w:val="ru-RU"/>
              </w:rPr>
              <w:t>в</w:t>
            </w:r>
            <w:r w:rsidRPr="001423D4">
              <w:rPr>
                <w:rFonts w:ascii="Arial" w:hAnsi="Arial" w:cs="Arial"/>
                <w:spacing w:val="1"/>
                <w:lang w:val="ru-RU"/>
              </w:rPr>
              <w:t>н</w:t>
            </w:r>
            <w:r w:rsidRPr="001423D4">
              <w:rPr>
                <w:rFonts w:ascii="Arial" w:hAnsi="Arial" w:cs="Arial"/>
                <w:lang w:val="ru-RU"/>
              </w:rPr>
              <w:t xml:space="preserve">о </w:t>
            </w:r>
            <w:r w:rsidRPr="001423D4">
              <w:rPr>
                <w:rFonts w:ascii="Arial" w:hAnsi="Arial" w:cs="Arial"/>
                <w:spacing w:val="-1"/>
                <w:lang w:val="ru-RU"/>
              </w:rPr>
              <w:t>о</w:t>
            </w:r>
            <w:r w:rsidRPr="001423D4">
              <w:rPr>
                <w:rFonts w:ascii="Arial" w:hAnsi="Arial" w:cs="Arial"/>
                <w:spacing w:val="2"/>
                <w:lang w:val="ru-RU"/>
              </w:rPr>
              <w:t>т</w:t>
            </w:r>
            <w:r w:rsidRPr="001423D4">
              <w:rPr>
                <w:rFonts w:ascii="Arial" w:hAnsi="Arial" w:cs="Arial"/>
                <w:lang w:val="ru-RU"/>
              </w:rPr>
              <w:t>в</w:t>
            </w:r>
            <w:r w:rsidRPr="001423D4">
              <w:rPr>
                <w:rFonts w:ascii="Arial" w:hAnsi="Arial" w:cs="Arial"/>
                <w:spacing w:val="-1"/>
                <w:lang w:val="ru-RU"/>
              </w:rPr>
              <w:t>ар</w:t>
            </w:r>
            <w:r w:rsidRPr="001423D4">
              <w:rPr>
                <w:rFonts w:ascii="Arial" w:hAnsi="Arial" w:cs="Arial"/>
                <w:lang w:val="ru-RU"/>
              </w:rPr>
              <w:t>а</w:t>
            </w:r>
            <w:r w:rsidRPr="001423D4">
              <w:rPr>
                <w:rFonts w:ascii="Arial" w:hAnsi="Arial" w:cs="Arial"/>
                <w:spacing w:val="-1"/>
                <w:lang w:val="ru-RU"/>
              </w:rPr>
              <w:t>њ</w:t>
            </w:r>
            <w:r w:rsidRPr="001423D4">
              <w:rPr>
                <w:rFonts w:ascii="Arial" w:hAnsi="Arial" w:cs="Arial"/>
                <w:lang w:val="ru-RU"/>
              </w:rPr>
              <w:t>е</w:t>
            </w:r>
            <w:r w:rsidRPr="001423D4">
              <w:rPr>
                <w:rFonts w:ascii="Arial" w:hAnsi="Arial" w:cs="Arial"/>
                <w:spacing w:val="-2"/>
                <w:lang w:val="ru-RU"/>
              </w:rPr>
              <w:t xml:space="preserve"> </w:t>
            </w:r>
            <w:r w:rsidRPr="001423D4">
              <w:rPr>
                <w:rFonts w:ascii="Arial" w:hAnsi="Arial" w:cs="Arial"/>
                <w:spacing w:val="2"/>
                <w:lang w:val="ru-RU"/>
              </w:rPr>
              <w:t>п</w:t>
            </w:r>
            <w:r w:rsidRPr="001423D4">
              <w:rPr>
                <w:rFonts w:ascii="Arial" w:hAnsi="Arial" w:cs="Arial"/>
                <w:spacing w:val="-1"/>
                <w:lang w:val="ru-RU"/>
              </w:rPr>
              <w:t>о</w:t>
            </w:r>
            <w:r w:rsidRPr="001423D4">
              <w:rPr>
                <w:rFonts w:ascii="Arial" w:hAnsi="Arial" w:cs="Arial"/>
                <w:spacing w:val="5"/>
                <w:lang w:val="ru-RU"/>
              </w:rPr>
              <w:t>н</w:t>
            </w:r>
            <w:r w:rsidRPr="001423D4">
              <w:rPr>
                <w:rFonts w:ascii="Arial" w:hAnsi="Arial" w:cs="Arial"/>
                <w:spacing w:val="-7"/>
                <w:lang w:val="ru-RU"/>
              </w:rPr>
              <w:t>у</w:t>
            </w:r>
            <w:r w:rsidRPr="001423D4">
              <w:rPr>
                <w:rFonts w:ascii="Arial" w:hAnsi="Arial" w:cs="Arial"/>
                <w:spacing w:val="3"/>
                <w:lang w:val="ru-RU"/>
              </w:rPr>
              <w:t>д</w:t>
            </w:r>
            <w:r w:rsidRPr="001423D4">
              <w:rPr>
                <w:rFonts w:ascii="Arial" w:hAnsi="Arial" w:cs="Arial"/>
                <w:spacing w:val="-1"/>
                <w:lang w:val="ru-RU"/>
              </w:rPr>
              <w:t>а:</w:t>
            </w:r>
          </w:p>
          <w:p w:rsidR="00031A8F" w:rsidRPr="001423D4" w:rsidRDefault="00031A8F" w:rsidP="00031A8F">
            <w:pPr>
              <w:autoSpaceDE w:val="0"/>
              <w:autoSpaceDN w:val="0"/>
              <w:adjustRightInd w:val="0"/>
              <w:spacing w:line="240" w:lineRule="auto"/>
              <w:rPr>
                <w:rFonts w:ascii="Arial" w:hAnsi="Arial" w:cs="Arial"/>
                <w:lang w:val="sr-Latn-CS"/>
              </w:rPr>
            </w:pPr>
          </w:p>
        </w:tc>
        <w:tc>
          <w:tcPr>
            <w:tcW w:w="3922" w:type="dxa"/>
            <w:tcBorders>
              <w:top w:val="single" w:sz="4" w:space="0" w:color="000000"/>
              <w:left w:val="single" w:sz="4" w:space="0" w:color="000000"/>
              <w:bottom w:val="single" w:sz="4" w:space="0" w:color="000000"/>
              <w:right w:val="single" w:sz="4" w:space="0" w:color="000000"/>
            </w:tcBorders>
          </w:tcPr>
          <w:p w:rsidR="00031A8F" w:rsidRPr="009A38B7" w:rsidRDefault="00F813C4" w:rsidP="00A441DF">
            <w:pPr>
              <w:autoSpaceDE w:val="0"/>
              <w:autoSpaceDN w:val="0"/>
              <w:adjustRightInd w:val="0"/>
              <w:spacing w:line="240" w:lineRule="auto"/>
              <w:rPr>
                <w:rFonts w:ascii="Arial" w:hAnsi="Arial" w:cs="Arial"/>
                <w:color w:val="auto"/>
              </w:rPr>
            </w:pPr>
            <w:r w:rsidRPr="009A38B7">
              <w:rPr>
                <w:rFonts w:ascii="Arial" w:hAnsi="Arial" w:cs="Arial"/>
                <w:color w:val="auto"/>
              </w:rPr>
              <w:t xml:space="preserve">    </w:t>
            </w:r>
            <w:r w:rsidR="00A441DF">
              <w:rPr>
                <w:rFonts w:ascii="Arial" w:hAnsi="Arial" w:cs="Arial"/>
                <w:color w:val="auto"/>
                <w:lang w:val="sr-Cyrl-CS"/>
              </w:rPr>
              <w:t>07</w:t>
            </w:r>
            <w:r w:rsidR="00817041" w:rsidRPr="009A38B7">
              <w:rPr>
                <w:rFonts w:ascii="Arial" w:hAnsi="Arial" w:cs="Arial"/>
                <w:color w:val="auto"/>
                <w:lang w:val="sr-Cyrl-CS"/>
              </w:rPr>
              <w:t>.</w:t>
            </w:r>
            <w:r w:rsidR="003C3E65">
              <w:rPr>
                <w:rFonts w:ascii="Arial" w:hAnsi="Arial" w:cs="Arial"/>
                <w:color w:val="auto"/>
                <w:lang w:val="sr-Cyrl-CS"/>
              </w:rPr>
              <w:t>08</w:t>
            </w:r>
            <w:r w:rsidR="00031A8F" w:rsidRPr="009A38B7">
              <w:rPr>
                <w:rFonts w:ascii="Arial" w:hAnsi="Arial" w:cs="Arial"/>
                <w:color w:val="auto"/>
                <w:lang w:val="sr-Cyrl-CS"/>
              </w:rPr>
              <w:t>.</w:t>
            </w:r>
            <w:r w:rsidRPr="009A38B7">
              <w:rPr>
                <w:rFonts w:ascii="Arial" w:hAnsi="Arial" w:cs="Arial"/>
                <w:color w:val="auto"/>
                <w:lang w:val="ru-RU"/>
              </w:rPr>
              <w:t>201</w:t>
            </w:r>
            <w:r w:rsidR="003C3E65">
              <w:rPr>
                <w:rFonts w:ascii="Arial" w:hAnsi="Arial" w:cs="Arial"/>
                <w:color w:val="auto"/>
                <w:lang w:val="ru-RU"/>
              </w:rPr>
              <w:t>9</w:t>
            </w:r>
            <w:r w:rsidR="00031A8F" w:rsidRPr="009A38B7">
              <w:rPr>
                <w:rFonts w:ascii="Arial" w:hAnsi="Arial" w:cs="Arial"/>
                <w:color w:val="auto"/>
                <w:lang w:val="ru-RU"/>
              </w:rPr>
              <w:t>. год</w:t>
            </w:r>
            <w:r w:rsidR="00031A8F" w:rsidRPr="009A38B7">
              <w:rPr>
                <w:rFonts w:ascii="Arial" w:hAnsi="Arial" w:cs="Arial"/>
                <w:color w:val="auto"/>
                <w:spacing w:val="1"/>
                <w:lang w:val="ru-RU"/>
              </w:rPr>
              <w:t>ин</w:t>
            </w:r>
            <w:r w:rsidR="00031A8F" w:rsidRPr="009A38B7">
              <w:rPr>
                <w:rFonts w:ascii="Arial" w:hAnsi="Arial" w:cs="Arial"/>
                <w:color w:val="auto"/>
                <w:lang w:val="ru-RU"/>
              </w:rPr>
              <w:t>е</w:t>
            </w:r>
            <w:r w:rsidR="00031A8F" w:rsidRPr="009A38B7">
              <w:rPr>
                <w:rFonts w:ascii="Arial" w:hAnsi="Arial" w:cs="Arial"/>
                <w:color w:val="auto"/>
                <w:spacing w:val="1"/>
                <w:lang w:val="ru-RU"/>
              </w:rPr>
              <w:t xml:space="preserve"> </w:t>
            </w:r>
            <w:r w:rsidR="00031A8F" w:rsidRPr="009A38B7">
              <w:rPr>
                <w:rFonts w:ascii="Arial" w:hAnsi="Arial" w:cs="Arial"/>
                <w:color w:val="auto"/>
                <w:lang w:val="ru-RU"/>
              </w:rPr>
              <w:t>у</w:t>
            </w:r>
            <w:r w:rsidR="00031A8F" w:rsidRPr="009A38B7">
              <w:rPr>
                <w:rFonts w:ascii="Arial" w:hAnsi="Arial" w:cs="Arial"/>
                <w:color w:val="auto"/>
                <w:spacing w:val="-5"/>
                <w:lang w:val="ru-RU"/>
              </w:rPr>
              <w:t xml:space="preserve"> </w:t>
            </w:r>
            <w:r w:rsidR="00031A8F" w:rsidRPr="009A38B7">
              <w:rPr>
                <w:rFonts w:ascii="Arial" w:hAnsi="Arial" w:cs="Arial"/>
                <w:color w:val="auto"/>
                <w:spacing w:val="2"/>
                <w:lang w:val="sr-Cyrl-CS"/>
              </w:rPr>
              <w:t>1</w:t>
            </w:r>
            <w:r w:rsidR="00817041" w:rsidRPr="009A38B7">
              <w:rPr>
                <w:rFonts w:ascii="Arial" w:hAnsi="Arial" w:cs="Arial"/>
                <w:color w:val="auto"/>
                <w:spacing w:val="2"/>
              </w:rPr>
              <w:t>0</w:t>
            </w:r>
            <w:r w:rsidR="00031A8F" w:rsidRPr="009A38B7">
              <w:rPr>
                <w:rFonts w:ascii="Arial" w:hAnsi="Arial" w:cs="Arial"/>
                <w:color w:val="auto"/>
                <w:lang w:val="ru-RU"/>
              </w:rPr>
              <w:t>:30</w:t>
            </w:r>
          </w:p>
        </w:tc>
      </w:tr>
    </w:tbl>
    <w:p w:rsidR="00031A8F" w:rsidRDefault="00031A8F" w:rsidP="00031A8F">
      <w:pPr>
        <w:jc w:val="center"/>
        <w:rPr>
          <w:rFonts w:ascii="Arial" w:hAnsi="Arial" w:cs="Arial"/>
          <w:i/>
          <w:iCs/>
        </w:rPr>
      </w:pPr>
    </w:p>
    <w:p w:rsidR="00B909D2" w:rsidRDefault="00B909D2" w:rsidP="00031A8F">
      <w:pPr>
        <w:jc w:val="center"/>
        <w:rPr>
          <w:rFonts w:ascii="Arial" w:hAnsi="Arial" w:cs="Arial"/>
          <w:i/>
          <w:iCs/>
        </w:rPr>
      </w:pPr>
    </w:p>
    <w:p w:rsidR="00B909D2" w:rsidRPr="00B909D2" w:rsidRDefault="00B909D2" w:rsidP="00031A8F">
      <w:pPr>
        <w:jc w:val="center"/>
        <w:rPr>
          <w:rFonts w:ascii="Arial" w:hAnsi="Arial" w:cs="Arial"/>
          <w:i/>
          <w:iCs/>
        </w:rPr>
      </w:pPr>
    </w:p>
    <w:p w:rsidR="00031A8F" w:rsidRPr="007E0BB3" w:rsidRDefault="00031A8F" w:rsidP="00031A8F">
      <w:pPr>
        <w:jc w:val="center"/>
        <w:rPr>
          <w:rFonts w:ascii="Arial" w:hAnsi="Arial" w:cs="Arial"/>
          <w:b/>
          <w:iCs/>
        </w:rPr>
      </w:pPr>
    </w:p>
    <w:p w:rsidR="00031A8F" w:rsidRPr="00420B81" w:rsidRDefault="007E0BB3" w:rsidP="00031A8F">
      <w:pPr>
        <w:jc w:val="center"/>
        <w:rPr>
          <w:rFonts w:ascii="Arial" w:hAnsi="Arial" w:cs="Arial"/>
          <w:b/>
          <w:iCs/>
          <w:lang w:val="sr-Cyrl-CS"/>
        </w:rPr>
      </w:pPr>
      <w:r w:rsidRPr="007E0BB3">
        <w:rPr>
          <w:rFonts w:ascii="Arial" w:hAnsi="Arial" w:cs="Arial"/>
          <w:b/>
          <w:iCs/>
        </w:rPr>
        <w:t xml:space="preserve">Укупан број страна конкурсне документације: </w:t>
      </w:r>
      <w:r w:rsidR="00D73763" w:rsidRPr="00D005DE">
        <w:rPr>
          <w:rFonts w:ascii="Arial" w:hAnsi="Arial" w:cs="Arial"/>
          <w:b/>
          <w:iCs/>
          <w:color w:val="auto"/>
          <w:lang w:val="sr-Cyrl-CS"/>
        </w:rPr>
        <w:t>3</w:t>
      </w:r>
      <w:r w:rsidR="00420B81">
        <w:rPr>
          <w:rFonts w:ascii="Arial" w:hAnsi="Arial" w:cs="Arial"/>
          <w:b/>
          <w:iCs/>
          <w:color w:val="auto"/>
          <w:lang w:val="sr-Cyrl-CS"/>
        </w:rPr>
        <w:t>3</w:t>
      </w:r>
      <w:r w:rsidR="007118C6" w:rsidRPr="00D005DE">
        <w:rPr>
          <w:rFonts w:ascii="Arial" w:hAnsi="Arial" w:cs="Arial"/>
          <w:b/>
          <w:iCs/>
          <w:color w:val="auto"/>
        </w:rPr>
        <w:t xml:space="preserve"> </w:t>
      </w:r>
      <w:r w:rsidR="00420B81">
        <w:rPr>
          <w:rFonts w:ascii="Arial" w:hAnsi="Arial" w:cs="Arial"/>
          <w:b/>
          <w:iCs/>
        </w:rPr>
        <w:t>стран</w:t>
      </w:r>
      <w:r w:rsidR="00420B81">
        <w:rPr>
          <w:rFonts w:ascii="Arial" w:hAnsi="Arial" w:cs="Arial"/>
          <w:b/>
          <w:iCs/>
          <w:lang w:val="sr-Cyrl-CS"/>
        </w:rPr>
        <w:t>е</w:t>
      </w:r>
    </w:p>
    <w:p w:rsidR="007E0BB3" w:rsidRDefault="007E0BB3" w:rsidP="007E0BB3">
      <w:pPr>
        <w:pStyle w:val="Heading4"/>
        <w:rPr>
          <w:rFonts w:ascii="Arial" w:hAnsi="Arial" w:cs="Arial"/>
          <w:sz w:val="24"/>
          <w:lang w:val="sr-Cyrl-CS"/>
        </w:rPr>
      </w:pPr>
    </w:p>
    <w:p w:rsidR="007E0BB3" w:rsidRPr="007E0BB3" w:rsidRDefault="007E0BB3" w:rsidP="007E0BB3">
      <w:pPr>
        <w:pStyle w:val="BodyText"/>
        <w:rPr>
          <w:lang w:val="sr-Cyrl-CS"/>
        </w:rPr>
      </w:pPr>
    </w:p>
    <w:p w:rsidR="00745EE1" w:rsidRPr="00B909D2" w:rsidRDefault="00745EE1" w:rsidP="007E0BB3">
      <w:pPr>
        <w:pStyle w:val="Heading4"/>
        <w:rPr>
          <w:rFonts w:ascii="Arial" w:hAnsi="Arial" w:cs="Arial"/>
          <w:sz w:val="24"/>
        </w:rPr>
      </w:pPr>
    </w:p>
    <w:p w:rsidR="007E0BB3" w:rsidRPr="00DE0254" w:rsidRDefault="00790B45" w:rsidP="007E0BB3">
      <w:pPr>
        <w:pStyle w:val="Heading4"/>
        <w:rPr>
          <w:rFonts w:ascii="Arial" w:hAnsi="Arial" w:cs="Arial"/>
          <w:sz w:val="24"/>
        </w:rPr>
      </w:pPr>
      <w:r>
        <w:rPr>
          <w:rFonts w:ascii="Arial" w:hAnsi="Arial" w:cs="Arial"/>
          <w:sz w:val="24"/>
          <w:lang w:val="sr-Cyrl-CS"/>
        </w:rPr>
        <w:t xml:space="preserve">Баточина, </w:t>
      </w:r>
      <w:r w:rsidR="003C3E65">
        <w:rPr>
          <w:rFonts w:ascii="Arial" w:hAnsi="Arial" w:cs="Arial"/>
          <w:sz w:val="24"/>
          <w:lang w:val="sr-Cyrl-CS"/>
        </w:rPr>
        <w:t>јул</w:t>
      </w:r>
      <w:r w:rsidR="00FD265A">
        <w:rPr>
          <w:rFonts w:ascii="Arial" w:hAnsi="Arial" w:cs="Arial"/>
          <w:sz w:val="24"/>
          <w:lang w:val="sr-Cyrl-CS"/>
        </w:rPr>
        <w:t xml:space="preserve"> </w:t>
      </w:r>
      <w:r w:rsidR="003C3E65">
        <w:rPr>
          <w:rFonts w:ascii="Arial" w:hAnsi="Arial" w:cs="Arial"/>
          <w:sz w:val="24"/>
          <w:lang w:val="sr-Cyrl-CS"/>
        </w:rPr>
        <w:t xml:space="preserve"> 2019</w:t>
      </w:r>
      <w:r w:rsidR="007E0BB3" w:rsidRPr="00DE0254">
        <w:rPr>
          <w:rFonts w:ascii="Arial" w:hAnsi="Arial" w:cs="Arial"/>
          <w:sz w:val="24"/>
          <w:lang w:val="sr-Cyrl-CS"/>
        </w:rPr>
        <w:t xml:space="preserve">. </w:t>
      </w:r>
      <w:r w:rsidR="007E0BB3">
        <w:rPr>
          <w:rFonts w:ascii="Arial" w:hAnsi="Arial" w:cs="Arial"/>
          <w:sz w:val="24"/>
          <w:lang w:val="sr-Cyrl-CS"/>
        </w:rPr>
        <w:t>г</w:t>
      </w:r>
      <w:r w:rsidR="007E0BB3" w:rsidRPr="00DE0254">
        <w:rPr>
          <w:rFonts w:ascii="Arial" w:hAnsi="Arial" w:cs="Arial"/>
          <w:sz w:val="24"/>
          <w:lang w:val="sr-Cyrl-CS"/>
        </w:rPr>
        <w:t>одине</w:t>
      </w:r>
    </w:p>
    <w:p w:rsidR="00031A8F" w:rsidRPr="007E0BB3" w:rsidRDefault="00031A8F" w:rsidP="007E0BB3">
      <w:pPr>
        <w:rPr>
          <w:rFonts w:ascii="Arial" w:hAnsi="Arial" w:cs="Arial"/>
          <w:i/>
          <w:iCs/>
        </w:rPr>
      </w:pPr>
    </w:p>
    <w:p w:rsidR="007E0BB3" w:rsidRPr="00DC0536" w:rsidRDefault="007E0BB3" w:rsidP="007E0BB3">
      <w:pPr>
        <w:jc w:val="both"/>
        <w:rPr>
          <w:rFonts w:ascii="Arial" w:hAnsi="Arial" w:cs="Arial"/>
          <w:color w:val="auto"/>
        </w:rPr>
      </w:pPr>
      <w:r w:rsidRPr="008566BF">
        <w:rPr>
          <w:rFonts w:ascii="Arial" w:eastAsia="TimesNewRomanPSMT" w:hAnsi="Arial" w:cs="Arial"/>
          <w:lang w:val="ru-RU"/>
        </w:rPr>
        <w:lastRenderedPageBreak/>
        <w:t>На основу чл. 3</w:t>
      </w:r>
      <w:r>
        <w:rPr>
          <w:rFonts w:ascii="Arial" w:eastAsia="TimesNewRomanPSMT" w:hAnsi="Arial" w:cs="Arial"/>
          <w:lang w:val="sr-Cyrl-CS"/>
        </w:rPr>
        <w:t>9</w:t>
      </w:r>
      <w:r w:rsidRPr="008566BF">
        <w:rPr>
          <w:rFonts w:ascii="Arial" w:eastAsia="TimesNewRomanPSMT" w:hAnsi="Arial" w:cs="Arial"/>
          <w:lang w:val="ru-RU"/>
        </w:rPr>
        <w:t>. и 61. Закона о јавним набавкама („Сл. гласник РС” бр. 124/2012,</w:t>
      </w:r>
      <w:r w:rsidRPr="00DA588A">
        <w:rPr>
          <w:rFonts w:ascii="Arial" w:hAnsi="Arial" w:cs="Arial"/>
          <w:noProof/>
          <w:lang w:val="sr-Cyrl-CS"/>
        </w:rPr>
        <w:t xml:space="preserve"> </w:t>
      </w:r>
      <w:r w:rsidRPr="0012123C">
        <w:rPr>
          <w:rFonts w:ascii="Arial" w:hAnsi="Arial" w:cs="Arial"/>
          <w:noProof/>
          <w:lang w:val="sr-Cyrl-CS"/>
        </w:rPr>
        <w:t>14/2015 и 68/2015</w:t>
      </w:r>
      <w:r w:rsidRPr="008566BF">
        <w:rPr>
          <w:rFonts w:ascii="Arial" w:eastAsia="TimesNewRomanPSMT" w:hAnsi="Arial" w:cs="Arial"/>
          <w:lang w:val="ru-RU"/>
        </w:rPr>
        <w:t xml:space="preserve"> у даљем тексту: Закон), чл. </w:t>
      </w:r>
      <w:r>
        <w:rPr>
          <w:rFonts w:ascii="Arial" w:eastAsia="TimesNewRomanPSMT" w:hAnsi="Arial" w:cs="Arial"/>
          <w:lang w:val="sr-Cyrl-CS"/>
        </w:rPr>
        <w:t>6</w:t>
      </w:r>
      <w:r w:rsidRPr="008566BF">
        <w:rPr>
          <w:rFonts w:ascii="Arial" w:eastAsia="TimesNewRomanPSMT" w:hAnsi="Arial" w:cs="Arial"/>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Pr>
          <w:rFonts w:ascii="Arial" w:hAnsi="Arial" w:cs="Arial"/>
          <w:noProof/>
          <w:lang w:val="sr-Cyrl-CS"/>
        </w:rPr>
        <w:t>86</w:t>
      </w:r>
      <w:r w:rsidRPr="0012123C">
        <w:rPr>
          <w:rFonts w:ascii="Arial" w:hAnsi="Arial" w:cs="Arial"/>
          <w:noProof/>
          <w:lang w:val="sr-Cyrl-CS"/>
        </w:rPr>
        <w:t>/201</w:t>
      </w:r>
      <w:r>
        <w:rPr>
          <w:rFonts w:ascii="Arial" w:hAnsi="Arial" w:cs="Arial"/>
          <w:noProof/>
          <w:lang w:val="sr-Cyrl-CS"/>
        </w:rPr>
        <w:t>5</w:t>
      </w:r>
      <w:r w:rsidRPr="008566BF">
        <w:rPr>
          <w:rFonts w:ascii="Arial" w:eastAsia="TimesNewRomanPSMT" w:hAnsi="Arial" w:cs="Arial"/>
          <w:lang w:val="ru-RU"/>
        </w:rPr>
        <w:t xml:space="preserve">), </w:t>
      </w:r>
      <w:r w:rsidR="00AB6C97">
        <w:rPr>
          <w:rFonts w:ascii="Arial" w:eastAsia="TimesNewRomanPSMT" w:hAnsi="Arial" w:cs="Arial"/>
          <w:lang w:val="ru-RU"/>
        </w:rPr>
        <w:t xml:space="preserve">члана 1. Правилника о допуни Правилника о обавезним елементима </w:t>
      </w:r>
      <w:r w:rsidR="00AB6C97" w:rsidRPr="00FA0971">
        <w:rPr>
          <w:rFonts w:ascii="Arial" w:eastAsia="TimesNewRomanPSMT" w:hAnsi="Arial" w:cs="Arial"/>
          <w:lang w:val="ru-RU"/>
        </w:rPr>
        <w:t>конкурсне документације у поступцима јавних набавки и начину доказивања испуњености услова („Сл. гласник РС”</w:t>
      </w:r>
      <w:r w:rsidR="00AB6C97">
        <w:rPr>
          <w:rFonts w:ascii="Arial" w:eastAsia="TimesNewRomanPSMT" w:hAnsi="Arial" w:cs="Arial"/>
        </w:rPr>
        <w:t>,</w:t>
      </w:r>
      <w:r w:rsidR="00AB6C97" w:rsidRPr="00FA0971">
        <w:rPr>
          <w:rFonts w:ascii="Arial" w:eastAsia="TimesNewRomanPSMT" w:hAnsi="Arial" w:cs="Arial"/>
          <w:lang w:val="ru-RU"/>
        </w:rPr>
        <w:t xml:space="preserve"> бр. </w:t>
      </w:r>
      <w:r w:rsidR="00AB6C97">
        <w:rPr>
          <w:rFonts w:ascii="Arial" w:hAnsi="Arial" w:cs="Arial"/>
          <w:noProof/>
          <w:lang w:val="sr-Cyrl-CS"/>
        </w:rPr>
        <w:t>41/2019</w:t>
      </w:r>
      <w:r w:rsidR="00AB6C97" w:rsidRPr="00FA0971">
        <w:rPr>
          <w:rFonts w:ascii="Arial" w:eastAsia="TimesNewRomanPSMT" w:hAnsi="Arial" w:cs="Arial"/>
          <w:lang w:val="ru-RU"/>
        </w:rPr>
        <w:t>)</w:t>
      </w:r>
      <w:r w:rsidR="00AB6C97">
        <w:rPr>
          <w:rFonts w:ascii="Arial" w:eastAsia="TimesNewRomanPSMT" w:hAnsi="Arial" w:cs="Arial"/>
        </w:rPr>
        <w:t xml:space="preserve">, </w:t>
      </w:r>
      <w:r w:rsidR="0014126D" w:rsidRPr="0014126D">
        <w:rPr>
          <w:rFonts w:ascii="Arial" w:eastAsia="TimesNewRomanPSMT" w:hAnsi="Arial" w:cs="Arial"/>
          <w:lang w:val="ru-RU"/>
        </w:rPr>
        <w:t xml:space="preserve">чл. 33. </w:t>
      </w:r>
      <w:r w:rsidR="0014126D" w:rsidRPr="0014126D">
        <w:rPr>
          <w:rFonts w:ascii="Arial" w:hAnsi="Arial" w:cs="Arial"/>
          <w:lang w:val="sr-Cyrl-CS"/>
        </w:rPr>
        <w:t>Правилника о начину обављања послова јавних набавки у Општинској управи општине Баточина</w:t>
      </w:r>
      <w:r w:rsidR="00E67C9E">
        <w:rPr>
          <w:rFonts w:ascii="Arial" w:hAnsi="Arial" w:cs="Arial"/>
          <w:lang w:val="sr-Cyrl-CS"/>
        </w:rPr>
        <w:t>,</w:t>
      </w:r>
      <w:r w:rsidR="0014126D" w:rsidRPr="0014126D">
        <w:rPr>
          <w:rFonts w:ascii="Arial" w:hAnsi="Arial" w:cs="Arial"/>
          <w:lang w:val="sr-Cyrl-CS"/>
        </w:rPr>
        <w:t xml:space="preserve"> број 031-77/14-01 од 05.03.2014. године</w:t>
      </w:r>
      <w:r w:rsidR="0014126D">
        <w:rPr>
          <w:rFonts w:ascii="Arial" w:hAnsi="Arial" w:cs="Arial"/>
          <w:lang w:val="sr-Cyrl-CS"/>
        </w:rPr>
        <w:t>,</w:t>
      </w:r>
      <w:r w:rsidR="0014126D" w:rsidRPr="0014126D">
        <w:rPr>
          <w:rFonts w:ascii="Arial" w:hAnsi="Arial" w:cs="Arial"/>
          <w:lang w:val="ru-RU"/>
        </w:rPr>
        <w:t xml:space="preserve"> </w:t>
      </w:r>
      <w:r w:rsidRPr="008566BF">
        <w:rPr>
          <w:rFonts w:ascii="Arial" w:hAnsi="Arial" w:cs="Arial"/>
          <w:lang w:val="ru-RU"/>
        </w:rPr>
        <w:t xml:space="preserve">Одлуке о покретању поступка јавне набавке </w:t>
      </w:r>
      <w:r w:rsidRPr="00DC0536">
        <w:rPr>
          <w:rFonts w:ascii="Arial" w:hAnsi="Arial" w:cs="Arial"/>
          <w:color w:val="auto"/>
          <w:lang w:val="ru-RU"/>
        </w:rPr>
        <w:t xml:space="preserve">број </w:t>
      </w:r>
      <w:r w:rsidR="007229F5">
        <w:rPr>
          <w:rFonts w:ascii="Arial" w:hAnsi="Arial" w:cs="Arial"/>
          <w:color w:val="auto"/>
          <w:lang w:val="ru-RU"/>
        </w:rPr>
        <w:t>1</w:t>
      </w:r>
      <w:r w:rsidR="00913EC4">
        <w:rPr>
          <w:rFonts w:ascii="Arial" w:hAnsi="Arial" w:cs="Arial"/>
          <w:color w:val="auto"/>
          <w:lang w:val="sr-Cyrl-CS"/>
        </w:rPr>
        <w:t>0/19</w:t>
      </w:r>
      <w:r w:rsidRPr="00DC0536">
        <w:rPr>
          <w:rFonts w:ascii="Arial" w:hAnsi="Arial" w:cs="Arial"/>
          <w:color w:val="auto"/>
          <w:lang w:val="ru-RU"/>
        </w:rPr>
        <w:t xml:space="preserve">, деловодни број </w:t>
      </w:r>
      <w:r w:rsidR="00DC0536" w:rsidRPr="00DC0536">
        <w:rPr>
          <w:rFonts w:ascii="Arial" w:hAnsi="Arial" w:cs="Arial"/>
          <w:color w:val="auto"/>
        </w:rPr>
        <w:t>404-</w:t>
      </w:r>
      <w:r w:rsidR="006A0E71">
        <w:rPr>
          <w:rFonts w:ascii="Arial" w:hAnsi="Arial" w:cs="Arial"/>
          <w:color w:val="auto"/>
        </w:rPr>
        <w:t>181</w:t>
      </w:r>
      <w:r w:rsidR="004A1947" w:rsidRPr="00DC0536">
        <w:rPr>
          <w:rFonts w:ascii="Arial" w:hAnsi="Arial" w:cs="Arial"/>
          <w:color w:val="auto"/>
          <w:lang w:val="sr-Cyrl-CS"/>
        </w:rPr>
        <w:t>/</w:t>
      </w:r>
      <w:r w:rsidR="00DC0536" w:rsidRPr="00DC0536">
        <w:rPr>
          <w:rFonts w:ascii="Arial" w:hAnsi="Arial" w:cs="Arial"/>
          <w:color w:val="auto"/>
          <w:lang w:val="sr-Cyrl-CS"/>
        </w:rPr>
        <w:t>1</w:t>
      </w:r>
      <w:r w:rsidR="003C3E65">
        <w:rPr>
          <w:rFonts w:ascii="Arial" w:hAnsi="Arial" w:cs="Arial"/>
          <w:color w:val="auto"/>
          <w:lang w:val="sr-Cyrl-CS"/>
        </w:rPr>
        <w:t>9</w:t>
      </w:r>
      <w:r w:rsidRPr="00DC0536">
        <w:rPr>
          <w:rFonts w:ascii="Arial" w:hAnsi="Arial" w:cs="Arial"/>
          <w:color w:val="auto"/>
          <w:lang w:val="ru-RU"/>
        </w:rPr>
        <w:t xml:space="preserve">-01 </w:t>
      </w:r>
      <w:r w:rsidR="0014126D" w:rsidRPr="009A38B7">
        <w:rPr>
          <w:rFonts w:ascii="Arial" w:hAnsi="Arial" w:cs="Arial"/>
          <w:color w:val="auto"/>
          <w:lang w:val="sr-Cyrl-CS"/>
        </w:rPr>
        <w:t xml:space="preserve">од </w:t>
      </w:r>
      <w:r w:rsidR="006A0E71">
        <w:rPr>
          <w:rFonts w:ascii="Arial" w:hAnsi="Arial" w:cs="Arial"/>
          <w:color w:val="auto"/>
        </w:rPr>
        <w:t>18</w:t>
      </w:r>
      <w:r w:rsidR="009A38B7" w:rsidRPr="009A38B7">
        <w:rPr>
          <w:rFonts w:ascii="Arial" w:hAnsi="Arial" w:cs="Arial"/>
          <w:color w:val="auto"/>
        </w:rPr>
        <w:t>.</w:t>
      </w:r>
      <w:r w:rsidR="003C3E65">
        <w:rPr>
          <w:rFonts w:ascii="Arial" w:hAnsi="Arial" w:cs="Arial"/>
          <w:color w:val="auto"/>
          <w:lang w:val="sr-Cyrl-CS"/>
        </w:rPr>
        <w:t>07</w:t>
      </w:r>
      <w:r w:rsidR="00DC0536" w:rsidRPr="009A38B7">
        <w:rPr>
          <w:rFonts w:ascii="Arial" w:hAnsi="Arial" w:cs="Arial"/>
          <w:color w:val="auto"/>
        </w:rPr>
        <w:t>.</w:t>
      </w:r>
      <w:r w:rsidR="00B909D2" w:rsidRPr="009A38B7">
        <w:rPr>
          <w:rFonts w:ascii="Arial" w:hAnsi="Arial" w:cs="Arial"/>
          <w:color w:val="auto"/>
          <w:lang w:val="sr-Cyrl-CS"/>
        </w:rPr>
        <w:t>201</w:t>
      </w:r>
      <w:r w:rsidR="003C3E65">
        <w:rPr>
          <w:rFonts w:ascii="Arial" w:hAnsi="Arial" w:cs="Arial"/>
          <w:color w:val="auto"/>
          <w:lang w:val="sr-Cyrl-CS"/>
        </w:rPr>
        <w:t>9</w:t>
      </w:r>
      <w:r w:rsidR="00B909D2" w:rsidRPr="009A38B7">
        <w:rPr>
          <w:rFonts w:ascii="Arial" w:hAnsi="Arial" w:cs="Arial"/>
          <w:color w:val="auto"/>
          <w:lang w:val="sr-Cyrl-CS"/>
        </w:rPr>
        <w:t>.</w:t>
      </w:r>
      <w:r w:rsidRPr="009A38B7">
        <w:rPr>
          <w:rFonts w:ascii="Arial" w:hAnsi="Arial" w:cs="Arial"/>
          <w:color w:val="auto"/>
          <w:lang w:val="sr-Cyrl-CS"/>
        </w:rPr>
        <w:t xml:space="preserve"> године </w:t>
      </w:r>
      <w:r w:rsidRPr="009A38B7">
        <w:rPr>
          <w:rFonts w:ascii="Arial" w:hAnsi="Arial" w:cs="Arial"/>
          <w:color w:val="auto"/>
          <w:lang w:val="ru-RU"/>
        </w:rPr>
        <w:t>и Решења о образовању комисије за јавну набавку бр</w:t>
      </w:r>
      <w:r w:rsidR="00A154D3" w:rsidRPr="009A38B7">
        <w:rPr>
          <w:rFonts w:ascii="Arial" w:hAnsi="Arial" w:cs="Arial"/>
          <w:color w:val="auto"/>
          <w:lang w:val="sr-Cyrl-CS"/>
        </w:rPr>
        <w:t xml:space="preserve">ој </w:t>
      </w:r>
      <w:r w:rsidR="007229F5" w:rsidRPr="00913EC4">
        <w:rPr>
          <w:rFonts w:ascii="Arial" w:hAnsi="Arial" w:cs="Arial"/>
          <w:color w:val="auto"/>
          <w:lang w:val="sr-Cyrl-CS"/>
        </w:rPr>
        <w:t>1</w:t>
      </w:r>
      <w:r w:rsidR="00913EC4">
        <w:rPr>
          <w:rFonts w:ascii="Arial" w:hAnsi="Arial" w:cs="Arial"/>
          <w:color w:val="auto"/>
          <w:lang w:val="sr-Cyrl-CS"/>
        </w:rPr>
        <w:t>0</w:t>
      </w:r>
      <w:r w:rsidR="00B909D2" w:rsidRPr="009A38B7">
        <w:rPr>
          <w:rFonts w:ascii="Arial" w:hAnsi="Arial" w:cs="Arial"/>
          <w:color w:val="auto"/>
          <w:lang w:val="sr-Cyrl-CS"/>
        </w:rPr>
        <w:t>/1</w:t>
      </w:r>
      <w:r w:rsidR="003C3E65">
        <w:rPr>
          <w:rFonts w:ascii="Arial" w:hAnsi="Arial" w:cs="Arial"/>
          <w:color w:val="auto"/>
          <w:lang w:val="sr-Cyrl-CS"/>
        </w:rPr>
        <w:t>9</w:t>
      </w:r>
      <w:r w:rsidRPr="009A38B7">
        <w:rPr>
          <w:rFonts w:ascii="Arial" w:hAnsi="Arial" w:cs="Arial"/>
          <w:color w:val="auto"/>
          <w:lang w:val="ru-RU"/>
        </w:rPr>
        <w:t xml:space="preserve">, деловодни број </w:t>
      </w:r>
      <w:r w:rsidR="00DC0536" w:rsidRPr="009A38B7">
        <w:rPr>
          <w:rFonts w:ascii="Arial" w:hAnsi="Arial" w:cs="Arial"/>
          <w:color w:val="auto"/>
        </w:rPr>
        <w:t>404-</w:t>
      </w:r>
      <w:r w:rsidR="006A0E71">
        <w:rPr>
          <w:rFonts w:ascii="Arial" w:hAnsi="Arial" w:cs="Arial"/>
          <w:color w:val="auto"/>
        </w:rPr>
        <w:t>182</w:t>
      </w:r>
      <w:r w:rsidR="00DC0536" w:rsidRPr="009A38B7">
        <w:rPr>
          <w:rFonts w:ascii="Arial" w:hAnsi="Arial" w:cs="Arial"/>
          <w:color w:val="auto"/>
          <w:lang w:val="ru-RU"/>
        </w:rPr>
        <w:t>/1</w:t>
      </w:r>
      <w:r w:rsidR="003C3E65">
        <w:rPr>
          <w:rFonts w:ascii="Arial" w:hAnsi="Arial" w:cs="Arial"/>
          <w:color w:val="auto"/>
          <w:lang w:val="sr-Cyrl-CS"/>
        </w:rPr>
        <w:t>9</w:t>
      </w:r>
      <w:r w:rsidRPr="009A38B7">
        <w:rPr>
          <w:rFonts w:ascii="Arial" w:hAnsi="Arial" w:cs="Arial"/>
          <w:color w:val="auto"/>
          <w:lang w:val="ru-RU"/>
        </w:rPr>
        <w:t>-01</w:t>
      </w:r>
      <w:r w:rsidR="0014126D" w:rsidRPr="009A38B7">
        <w:rPr>
          <w:rFonts w:ascii="Arial" w:hAnsi="Arial" w:cs="Arial"/>
          <w:color w:val="auto"/>
          <w:lang w:val="sr-Cyrl-CS"/>
        </w:rPr>
        <w:t xml:space="preserve"> од </w:t>
      </w:r>
      <w:r w:rsidR="006A0E71">
        <w:rPr>
          <w:rFonts w:ascii="Arial" w:hAnsi="Arial" w:cs="Arial"/>
          <w:color w:val="auto"/>
        </w:rPr>
        <w:t>18</w:t>
      </w:r>
      <w:r w:rsidR="009A38B7" w:rsidRPr="009A38B7">
        <w:rPr>
          <w:rFonts w:ascii="Arial" w:hAnsi="Arial" w:cs="Arial"/>
          <w:color w:val="auto"/>
        </w:rPr>
        <w:t>.</w:t>
      </w:r>
      <w:r w:rsidR="003C3E65">
        <w:rPr>
          <w:rFonts w:ascii="Arial" w:hAnsi="Arial" w:cs="Arial"/>
          <w:color w:val="auto"/>
          <w:lang w:val="sr-Cyrl-CS"/>
        </w:rPr>
        <w:t>07</w:t>
      </w:r>
      <w:r w:rsidR="00DC0536" w:rsidRPr="009A38B7">
        <w:rPr>
          <w:rFonts w:ascii="Arial" w:hAnsi="Arial" w:cs="Arial"/>
          <w:color w:val="auto"/>
        </w:rPr>
        <w:t>.201</w:t>
      </w:r>
      <w:r w:rsidR="003C3E65">
        <w:rPr>
          <w:rFonts w:ascii="Arial" w:hAnsi="Arial" w:cs="Arial"/>
          <w:color w:val="auto"/>
          <w:lang w:val="sr-Cyrl-CS"/>
        </w:rPr>
        <w:t>9</w:t>
      </w:r>
      <w:r w:rsidR="00DC0536" w:rsidRPr="009A38B7">
        <w:rPr>
          <w:rFonts w:ascii="Arial" w:hAnsi="Arial" w:cs="Arial"/>
          <w:color w:val="auto"/>
        </w:rPr>
        <w:t>.</w:t>
      </w:r>
      <w:r w:rsidRPr="009A38B7">
        <w:rPr>
          <w:rFonts w:ascii="Arial" w:hAnsi="Arial" w:cs="Arial"/>
          <w:color w:val="auto"/>
          <w:lang w:val="sr-Cyrl-CS"/>
        </w:rPr>
        <w:t>године</w:t>
      </w:r>
      <w:r w:rsidRPr="009A38B7">
        <w:rPr>
          <w:rFonts w:ascii="Arial" w:hAnsi="Arial" w:cs="Arial"/>
          <w:color w:val="auto"/>
          <w:lang w:val="ru-RU"/>
        </w:rPr>
        <w:t>, припрем</w:t>
      </w:r>
      <w:r w:rsidRPr="009A38B7">
        <w:rPr>
          <w:rFonts w:ascii="Arial" w:hAnsi="Arial" w:cs="Arial"/>
          <w:color w:val="auto"/>
          <w:lang w:val="sr-Cyrl-CS"/>
        </w:rPr>
        <w:t>љ</w:t>
      </w:r>
      <w:r w:rsidRPr="009A38B7">
        <w:rPr>
          <w:rFonts w:ascii="Arial" w:hAnsi="Arial" w:cs="Arial"/>
          <w:color w:val="auto"/>
          <w:lang w:val="ru-RU"/>
        </w:rPr>
        <w:t>ена је:</w:t>
      </w:r>
    </w:p>
    <w:p w:rsidR="00221C6F" w:rsidRPr="00DC0536" w:rsidRDefault="00221C6F">
      <w:pPr>
        <w:ind w:firstLine="720"/>
        <w:jc w:val="both"/>
        <w:rPr>
          <w:rFonts w:ascii="Arial" w:eastAsia="TimesNewRomanPSMT" w:hAnsi="Arial" w:cs="Arial"/>
          <w:color w:val="auto"/>
        </w:rPr>
      </w:pPr>
    </w:p>
    <w:p w:rsidR="00143D17" w:rsidRDefault="00143D17">
      <w:pPr>
        <w:ind w:firstLine="720"/>
        <w:jc w:val="both"/>
        <w:rPr>
          <w:rFonts w:ascii="Arial" w:eastAsia="TimesNewRomanPSMT" w:hAnsi="Arial" w:cs="Arial"/>
        </w:rPr>
      </w:pPr>
    </w:p>
    <w:p w:rsidR="00E67C9E" w:rsidRDefault="00221C6F" w:rsidP="007229F5">
      <w:pPr>
        <w:shd w:val="clear" w:color="auto" w:fill="C6D9F1"/>
        <w:jc w:val="center"/>
        <w:rPr>
          <w:rFonts w:ascii="Arial" w:eastAsia="TimesNewRomanPS-BoldMT" w:hAnsi="Arial" w:cs="Arial"/>
          <w:b/>
          <w:bCs/>
          <w:lang w:val="sr-Cyrl-CS"/>
        </w:rPr>
      </w:pPr>
      <w:r>
        <w:rPr>
          <w:rFonts w:ascii="Arial" w:eastAsia="TimesNewRomanPS-BoldMT" w:hAnsi="Arial" w:cs="Arial"/>
          <w:b/>
          <w:bCs/>
        </w:rPr>
        <w:t>КОНКУРСНА ДОКУМЕНТАЦИЈА</w:t>
      </w:r>
      <w:r w:rsidR="00E4254C">
        <w:rPr>
          <w:rFonts w:ascii="Arial" w:eastAsia="TimesNewRomanPS-BoldMT" w:hAnsi="Arial" w:cs="Arial"/>
          <w:b/>
          <w:bCs/>
        </w:rPr>
        <w:t xml:space="preserve"> </w:t>
      </w:r>
    </w:p>
    <w:p w:rsidR="00221C6F" w:rsidRPr="007229F5" w:rsidRDefault="00C87AFE" w:rsidP="007229F5">
      <w:pPr>
        <w:shd w:val="clear" w:color="auto" w:fill="C6D9F1"/>
        <w:jc w:val="center"/>
        <w:rPr>
          <w:rFonts w:ascii="Arial" w:eastAsia="TimesNewRomanPS-BoldMT" w:hAnsi="Arial" w:cs="Arial"/>
          <w:b/>
          <w:bCs/>
          <w:color w:val="auto"/>
          <w:lang w:val="sr-Cyrl-CS"/>
        </w:rPr>
      </w:pPr>
      <w:r>
        <w:rPr>
          <w:rFonts w:ascii="Arial" w:eastAsia="TimesNewRomanPS-BoldMT" w:hAnsi="Arial" w:cs="Arial"/>
          <w:b/>
          <w:bCs/>
          <w:lang w:val="sr-Cyrl-CS"/>
        </w:rPr>
        <w:t>б</w:t>
      </w:r>
      <w:r w:rsidRPr="004A1947">
        <w:rPr>
          <w:rFonts w:ascii="Arial" w:eastAsia="TimesNewRomanPS-BoldMT" w:hAnsi="Arial" w:cs="Arial"/>
          <w:b/>
          <w:bCs/>
          <w:color w:val="auto"/>
          <w:lang w:val="sr-Cyrl-CS"/>
        </w:rPr>
        <w:t>р.</w:t>
      </w:r>
      <w:r w:rsidRPr="00C718EB">
        <w:rPr>
          <w:rFonts w:ascii="Arial" w:eastAsia="TimesNewRomanPS-BoldMT" w:hAnsi="Arial" w:cs="Arial"/>
          <w:b/>
          <w:bCs/>
          <w:color w:val="FF0000"/>
          <w:lang w:val="sr-Cyrl-CS"/>
        </w:rPr>
        <w:t xml:space="preserve"> </w:t>
      </w:r>
      <w:r w:rsidR="00C203E6" w:rsidRPr="00C203E6">
        <w:rPr>
          <w:rFonts w:ascii="Arial" w:eastAsia="TimesNewRomanPS-BoldMT" w:hAnsi="Arial" w:cs="Arial"/>
          <w:b/>
          <w:bCs/>
          <w:color w:val="auto"/>
        </w:rPr>
        <w:t>404-</w:t>
      </w:r>
      <w:r w:rsidR="00042010">
        <w:rPr>
          <w:rFonts w:ascii="Arial" w:eastAsia="TimesNewRomanPS-BoldMT" w:hAnsi="Arial" w:cs="Arial"/>
          <w:b/>
          <w:bCs/>
          <w:color w:val="auto"/>
        </w:rPr>
        <w:t>202</w:t>
      </w:r>
      <w:r w:rsidR="003C3E65">
        <w:rPr>
          <w:rFonts w:ascii="Arial" w:eastAsia="TimesNewRomanPS-BoldMT" w:hAnsi="Arial" w:cs="Arial"/>
          <w:b/>
          <w:bCs/>
          <w:color w:val="auto"/>
          <w:lang w:val="sr-Cyrl-CS"/>
        </w:rPr>
        <w:t>/</w:t>
      </w:r>
      <w:r w:rsidR="003C3E65">
        <w:rPr>
          <w:rFonts w:ascii="Arial" w:eastAsia="TimesNewRomanPS-BoldMT" w:hAnsi="Arial" w:cs="Arial"/>
          <w:b/>
          <w:bCs/>
          <w:color w:val="auto"/>
        </w:rPr>
        <w:t>1</w:t>
      </w:r>
      <w:r w:rsidR="003C3E65">
        <w:rPr>
          <w:rFonts w:ascii="Arial" w:eastAsia="TimesNewRomanPS-BoldMT" w:hAnsi="Arial" w:cs="Arial"/>
          <w:b/>
          <w:bCs/>
          <w:color w:val="auto"/>
          <w:lang w:val="sr-Cyrl-CS"/>
        </w:rPr>
        <w:t>9</w:t>
      </w:r>
      <w:r w:rsidR="00C203E6" w:rsidRPr="00C203E6">
        <w:rPr>
          <w:rFonts w:ascii="Arial" w:eastAsia="TimesNewRomanPS-BoldMT" w:hAnsi="Arial" w:cs="Arial"/>
          <w:b/>
          <w:bCs/>
          <w:color w:val="auto"/>
        </w:rPr>
        <w:t>-01</w:t>
      </w:r>
      <w:r w:rsidR="005257ED" w:rsidRPr="00C203E6">
        <w:rPr>
          <w:rFonts w:ascii="Arial" w:eastAsia="TimesNewRomanPS-BoldMT" w:hAnsi="Arial" w:cs="Arial"/>
          <w:b/>
          <w:bCs/>
          <w:color w:val="auto"/>
          <w:lang w:val="sr-Cyrl-CS"/>
        </w:rPr>
        <w:t xml:space="preserve"> </w:t>
      </w:r>
      <w:r w:rsidR="005257ED" w:rsidRPr="009A38B7">
        <w:rPr>
          <w:rFonts w:ascii="Arial" w:eastAsia="TimesNewRomanPS-BoldMT" w:hAnsi="Arial" w:cs="Arial"/>
          <w:b/>
          <w:bCs/>
          <w:color w:val="auto"/>
          <w:lang w:val="sr-Cyrl-CS"/>
        </w:rPr>
        <w:t xml:space="preserve">од </w:t>
      </w:r>
      <w:r w:rsidR="00A441DF">
        <w:rPr>
          <w:rFonts w:ascii="Arial" w:eastAsia="TimesNewRomanPS-BoldMT" w:hAnsi="Arial" w:cs="Arial"/>
          <w:b/>
          <w:bCs/>
          <w:color w:val="auto"/>
          <w:lang w:val="sr-Cyrl-CS"/>
        </w:rPr>
        <w:t>30</w:t>
      </w:r>
      <w:r w:rsidR="00C203E6" w:rsidRPr="009A38B7">
        <w:rPr>
          <w:rFonts w:ascii="Arial" w:eastAsia="TimesNewRomanPS-BoldMT" w:hAnsi="Arial" w:cs="Arial"/>
          <w:b/>
          <w:bCs/>
          <w:color w:val="auto"/>
          <w:lang w:val="sr-Cyrl-CS"/>
        </w:rPr>
        <w:t>.</w:t>
      </w:r>
      <w:r w:rsidR="003C3E65">
        <w:rPr>
          <w:rFonts w:ascii="Arial" w:eastAsia="TimesNewRomanPS-BoldMT" w:hAnsi="Arial" w:cs="Arial"/>
          <w:b/>
          <w:bCs/>
          <w:color w:val="auto"/>
          <w:lang w:val="sr-Cyrl-CS"/>
        </w:rPr>
        <w:t>07</w:t>
      </w:r>
      <w:r w:rsidR="00C203E6" w:rsidRPr="009A38B7">
        <w:rPr>
          <w:rFonts w:ascii="Arial" w:eastAsia="TimesNewRomanPS-BoldMT" w:hAnsi="Arial" w:cs="Arial"/>
          <w:b/>
          <w:bCs/>
          <w:color w:val="auto"/>
        </w:rPr>
        <w:t>.</w:t>
      </w:r>
      <w:r w:rsidR="00B909D2" w:rsidRPr="009A38B7">
        <w:rPr>
          <w:rFonts w:ascii="Arial" w:eastAsia="TimesNewRomanPS-BoldMT" w:hAnsi="Arial" w:cs="Arial"/>
          <w:b/>
          <w:bCs/>
          <w:color w:val="auto"/>
          <w:lang w:val="sr-Cyrl-CS"/>
        </w:rPr>
        <w:t>201</w:t>
      </w:r>
      <w:r w:rsidR="003C3E65">
        <w:rPr>
          <w:rFonts w:ascii="Arial" w:eastAsia="TimesNewRomanPS-BoldMT" w:hAnsi="Arial" w:cs="Arial"/>
          <w:b/>
          <w:bCs/>
          <w:color w:val="auto"/>
          <w:lang w:val="sr-Cyrl-CS"/>
        </w:rPr>
        <w:t>9</w:t>
      </w:r>
      <w:r w:rsidR="00B909D2" w:rsidRPr="00C203E6">
        <w:rPr>
          <w:rFonts w:ascii="Arial" w:eastAsia="TimesNewRomanPS-BoldMT" w:hAnsi="Arial" w:cs="Arial"/>
          <w:b/>
          <w:bCs/>
          <w:color w:val="auto"/>
          <w:lang w:val="sr-Cyrl-CS"/>
        </w:rPr>
        <w:t>.</w:t>
      </w:r>
      <w:r w:rsidR="00C203E6" w:rsidRPr="00C203E6">
        <w:rPr>
          <w:rFonts w:ascii="Arial" w:eastAsia="TimesNewRomanPS-BoldMT" w:hAnsi="Arial" w:cs="Arial"/>
          <w:b/>
          <w:bCs/>
          <w:color w:val="auto"/>
        </w:rPr>
        <w:t>године</w:t>
      </w:r>
    </w:p>
    <w:p w:rsidR="007E0BB3" w:rsidRPr="00C203E6" w:rsidRDefault="00221C6F" w:rsidP="006B341D">
      <w:pPr>
        <w:shd w:val="clear" w:color="auto" w:fill="C6D9F1"/>
        <w:jc w:val="center"/>
        <w:rPr>
          <w:rFonts w:ascii="Arial" w:eastAsia="TimesNewRomanPS-BoldMT" w:hAnsi="Arial" w:cs="Arial"/>
          <w:b/>
          <w:bCs/>
          <w:color w:val="auto"/>
          <w:lang w:val="sr-Cyrl-CS"/>
        </w:rPr>
      </w:pPr>
      <w:r w:rsidRPr="00C203E6">
        <w:rPr>
          <w:rFonts w:ascii="Arial" w:eastAsia="TimesNewRomanPS-BoldMT" w:hAnsi="Arial" w:cs="Arial"/>
          <w:b/>
          <w:bCs/>
          <w:color w:val="auto"/>
        </w:rPr>
        <w:t xml:space="preserve">за јавну набавку мале вредности </w:t>
      </w:r>
      <w:r w:rsidR="0056629C" w:rsidRPr="00C203E6">
        <w:rPr>
          <w:rFonts w:ascii="Arial" w:eastAsia="TimesNewRomanPS-BoldMT" w:hAnsi="Arial" w:cs="Arial"/>
          <w:b/>
          <w:bCs/>
          <w:color w:val="auto"/>
        </w:rPr>
        <w:t>–</w:t>
      </w:r>
      <w:r w:rsidRPr="00C203E6">
        <w:rPr>
          <w:rFonts w:ascii="Arial" w:eastAsia="TimesNewRomanPS-BoldMT" w:hAnsi="Arial" w:cs="Arial"/>
          <w:b/>
          <w:bCs/>
          <w:color w:val="auto"/>
        </w:rPr>
        <w:t xml:space="preserve"> </w:t>
      </w:r>
      <w:r w:rsidR="00E84A8E" w:rsidRPr="00C203E6">
        <w:rPr>
          <w:rFonts w:ascii="Arial" w:eastAsia="TimesNewRomanPS-BoldMT" w:hAnsi="Arial" w:cs="Arial"/>
          <w:b/>
          <w:bCs/>
          <w:color w:val="auto"/>
          <w:lang w:val="sr-Cyrl-CS"/>
        </w:rPr>
        <w:t>Набавка електроматеријала за ремонт јавне расвете</w:t>
      </w:r>
      <w:r w:rsidR="006833E9" w:rsidRPr="00C203E6">
        <w:rPr>
          <w:rFonts w:ascii="Arial" w:eastAsia="TimesNewRomanPS-BoldMT" w:hAnsi="Arial" w:cs="Arial"/>
          <w:b/>
          <w:bCs/>
          <w:color w:val="auto"/>
          <w:lang w:val="sr-Cyrl-CS"/>
        </w:rPr>
        <w:t xml:space="preserve"> </w:t>
      </w:r>
      <w:r w:rsidR="00E84A8E" w:rsidRPr="00C203E6">
        <w:rPr>
          <w:rFonts w:ascii="Arial" w:eastAsia="TimesNewRomanPS-BoldMT" w:hAnsi="Arial" w:cs="Arial"/>
          <w:b/>
          <w:bCs/>
          <w:color w:val="auto"/>
          <w:lang w:val="sr-Cyrl-CS"/>
        </w:rPr>
        <w:t>на територији општине Баточина, са монтажом</w:t>
      </w:r>
      <w:r w:rsidR="007229F5">
        <w:rPr>
          <w:rFonts w:ascii="Arial" w:eastAsia="TimesNewRomanPS-BoldMT" w:hAnsi="Arial" w:cs="Arial"/>
          <w:b/>
          <w:bCs/>
          <w:color w:val="auto"/>
          <w:lang w:val="sr-Cyrl-CS"/>
        </w:rPr>
        <w:t>, ΙΙ фаза</w:t>
      </w:r>
    </w:p>
    <w:p w:rsidR="00221C6F" w:rsidRPr="00C203E6" w:rsidRDefault="00221C6F" w:rsidP="006B341D">
      <w:pPr>
        <w:shd w:val="clear" w:color="auto" w:fill="C6D9F1"/>
        <w:jc w:val="center"/>
        <w:rPr>
          <w:rFonts w:ascii="Arial" w:eastAsia="TimesNewRomanPS-BoldMT" w:hAnsi="Arial" w:cs="Arial"/>
          <w:b/>
          <w:bCs/>
          <w:color w:val="auto"/>
        </w:rPr>
      </w:pPr>
      <w:r w:rsidRPr="00C203E6">
        <w:rPr>
          <w:rFonts w:ascii="Arial" w:eastAsia="TimesNewRomanPS-BoldMT" w:hAnsi="Arial" w:cs="Arial"/>
          <w:b/>
          <w:bCs/>
          <w:color w:val="auto"/>
        </w:rPr>
        <w:t xml:space="preserve"> </w:t>
      </w:r>
      <w:r w:rsidR="00752C8A" w:rsidRPr="00C203E6">
        <w:rPr>
          <w:rFonts w:ascii="Arial" w:eastAsia="TimesNewRomanPS-BoldMT" w:hAnsi="Arial" w:cs="Arial"/>
          <w:b/>
          <w:bCs/>
          <w:color w:val="auto"/>
        </w:rPr>
        <w:t>ЈН</w:t>
      </w:r>
      <w:r w:rsidR="007E0BB3" w:rsidRPr="00C203E6">
        <w:rPr>
          <w:rFonts w:ascii="Arial" w:eastAsia="TimesNewRomanPS-BoldMT" w:hAnsi="Arial" w:cs="Arial"/>
          <w:b/>
          <w:bCs/>
          <w:color w:val="auto"/>
        </w:rPr>
        <w:t>МВ</w:t>
      </w:r>
      <w:r w:rsidR="00752C8A" w:rsidRPr="00C203E6">
        <w:rPr>
          <w:rFonts w:ascii="Arial" w:eastAsia="TimesNewRomanPS-BoldMT" w:hAnsi="Arial" w:cs="Arial"/>
          <w:b/>
          <w:bCs/>
          <w:color w:val="auto"/>
        </w:rPr>
        <w:t xml:space="preserve"> бр. </w:t>
      </w:r>
      <w:r w:rsidR="00913EC4">
        <w:rPr>
          <w:rFonts w:ascii="Arial" w:eastAsia="TimesNewRomanPS-BoldMT" w:hAnsi="Arial" w:cs="Arial"/>
          <w:b/>
          <w:bCs/>
          <w:color w:val="auto"/>
          <w:lang w:val="sr-Cyrl-CS"/>
        </w:rPr>
        <w:t>10</w:t>
      </w:r>
      <w:r w:rsidR="00B909D2" w:rsidRPr="00C203E6">
        <w:rPr>
          <w:rFonts w:ascii="Arial" w:eastAsia="TimesNewRomanPS-BoldMT" w:hAnsi="Arial" w:cs="Arial"/>
          <w:b/>
          <w:bCs/>
          <w:color w:val="auto"/>
          <w:lang w:val="sr-Cyrl-CS"/>
        </w:rPr>
        <w:t>/1</w:t>
      </w:r>
      <w:r w:rsidR="003C3E65">
        <w:rPr>
          <w:rFonts w:ascii="Arial" w:eastAsia="TimesNewRomanPS-BoldMT" w:hAnsi="Arial" w:cs="Arial"/>
          <w:b/>
          <w:bCs/>
          <w:color w:val="auto"/>
          <w:lang w:val="sr-Cyrl-CS"/>
        </w:rPr>
        <w:t>9</w:t>
      </w:r>
      <w:r w:rsidRPr="00C203E6">
        <w:rPr>
          <w:rFonts w:ascii="Arial" w:eastAsia="TimesNewRomanPS-BoldMT" w:hAnsi="Arial" w:cs="Arial"/>
          <w:b/>
          <w:bCs/>
          <w:color w:val="auto"/>
          <w:lang w:val="sr-Cyrl-CS"/>
        </w:rPr>
        <w:t xml:space="preserve"> </w:t>
      </w:r>
    </w:p>
    <w:p w:rsidR="00221C6F" w:rsidRDefault="00221C6F">
      <w:pPr>
        <w:jc w:val="both"/>
        <w:rPr>
          <w:rFonts w:ascii="Arial" w:eastAsia="TimesNewRomanPS-BoldMT" w:hAnsi="Arial" w:cs="Arial"/>
          <w:b/>
          <w:bCs/>
          <w:color w:val="FF0000"/>
        </w:rPr>
      </w:pPr>
    </w:p>
    <w:p w:rsidR="00143D17" w:rsidRDefault="00143D17">
      <w:pPr>
        <w:jc w:val="both"/>
        <w:rPr>
          <w:rFonts w:ascii="Arial" w:eastAsia="TimesNewRomanPS-BoldMT" w:hAnsi="Arial" w:cs="Arial"/>
          <w:b/>
          <w:bCs/>
          <w:color w:val="FF0000"/>
        </w:rPr>
      </w:pPr>
    </w:p>
    <w:p w:rsidR="00221C6F" w:rsidRDefault="00221C6F">
      <w:pPr>
        <w:jc w:val="both"/>
        <w:rPr>
          <w:rFonts w:ascii="Arial" w:eastAsia="TimesNewRomanPSMT" w:hAnsi="Arial" w:cs="Arial"/>
        </w:rPr>
      </w:pPr>
      <w:r>
        <w:rPr>
          <w:rFonts w:ascii="Arial" w:eastAsia="TimesNewRomanPSMT" w:hAnsi="Arial" w:cs="Arial"/>
        </w:rPr>
        <w:t>Конкурсна документација садржи:</w:t>
      </w:r>
    </w:p>
    <w:p w:rsidR="00221C6F" w:rsidRDefault="00221C6F">
      <w:pPr>
        <w:jc w:val="both"/>
        <w:rPr>
          <w:rFonts w:ascii="Arial" w:eastAsia="TimesNewRomanPSMT" w:hAnsi="Arial" w:cs="Arial"/>
        </w:rPr>
      </w:pPr>
    </w:p>
    <w:p w:rsidR="00221C6F" w:rsidRDefault="00221C6F">
      <w:pPr>
        <w:jc w:val="both"/>
        <w:rPr>
          <w:rFonts w:ascii="Arial" w:eastAsia="TimesNewRomanPSMT" w:hAnsi="Arial" w:cs="Arial"/>
        </w:rPr>
      </w:pPr>
    </w:p>
    <w:tbl>
      <w:tblPr>
        <w:tblW w:w="9590" w:type="dxa"/>
        <w:tblInd w:w="-318" w:type="dxa"/>
        <w:tblLayout w:type="fixed"/>
        <w:tblLook w:val="0000"/>
      </w:tblPr>
      <w:tblGrid>
        <w:gridCol w:w="1560"/>
        <w:gridCol w:w="6804"/>
        <w:gridCol w:w="1226"/>
      </w:tblGrid>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rPr>
                <w:rFonts w:ascii="Arial" w:eastAsia="TimesNewRomanPSMT" w:hAnsi="Arial" w:cs="Arial"/>
                <w:b/>
                <w:i/>
              </w:rPr>
            </w:pPr>
            <w:bookmarkStart w:id="0" w:name="_GoBack"/>
            <w:bookmarkEnd w:id="0"/>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7E0BB3" w:rsidRDefault="007E0BB3" w:rsidP="007E0BB3">
            <w:pPr>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Default="007E0BB3" w:rsidP="007E0BB3">
            <w:pPr>
              <w:jc w:val="center"/>
              <w:rPr>
                <w:rFonts w:ascii="Arial" w:hAnsi="Arial" w:cs="Arial"/>
                <w:bCs/>
                <w:iCs/>
                <w:sz w:val="28"/>
                <w:szCs w:val="28"/>
              </w:rPr>
            </w:pPr>
            <w:r>
              <w:rPr>
                <w:rFonts w:ascii="Arial" w:eastAsia="TimesNewRomanPSMT" w:hAnsi="Arial" w:cs="Arial"/>
                <w:b/>
                <w:i/>
              </w:rPr>
              <w:t>Страна</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A06AAC" w:rsidRDefault="007E0BB3" w:rsidP="007E0BB3">
            <w:pPr>
              <w:snapToGrid w:val="0"/>
              <w:jc w:val="center"/>
              <w:rPr>
                <w:rFonts w:ascii="Arial" w:eastAsia="TimesNewRomanPSMT" w:hAnsi="Arial" w:cs="Arial"/>
              </w:rPr>
            </w:pPr>
            <w:r w:rsidRPr="00A06AAC">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hAnsi="Arial" w:cs="Arial"/>
                <w:bCs/>
                <w:iCs/>
                <w:color w:val="auto"/>
              </w:rPr>
            </w:pPr>
            <w:r w:rsidRPr="00A154D3">
              <w:rPr>
                <w:rFonts w:ascii="Arial" w:hAnsi="Arial" w:cs="Arial"/>
                <w:bCs/>
                <w:iCs/>
                <w:color w:val="auto"/>
              </w:rPr>
              <w:t>3</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A06AAC" w:rsidRDefault="007E0BB3" w:rsidP="007E0BB3">
            <w:pPr>
              <w:snapToGrid w:val="0"/>
              <w:jc w:val="center"/>
              <w:rPr>
                <w:rFonts w:ascii="Arial" w:eastAsia="TimesNewRomanPSMT" w:hAnsi="Arial" w:cs="Arial"/>
              </w:rPr>
            </w:pPr>
            <w:r w:rsidRPr="00A06AAC">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A154D3"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3</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p>
          <w:p w:rsidR="007E0BB3" w:rsidRPr="00251513" w:rsidRDefault="007E0BB3" w:rsidP="007E0BB3">
            <w:pPr>
              <w:snapToGrid w:val="0"/>
              <w:rPr>
                <w:rFonts w:ascii="Arial" w:eastAsia="TimesNewRomanPSMT" w:hAnsi="Arial" w:cs="Arial"/>
                <w:lang w:val="sr-Cyrl-CS"/>
              </w:rPr>
            </w:pPr>
          </w:p>
          <w:p w:rsidR="007E0BB3" w:rsidRDefault="007E0BB3" w:rsidP="007E0BB3">
            <w:pPr>
              <w:snapToGrid w:val="0"/>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Pr>
                <w:rFonts w:ascii="Arial" w:eastAsia="TimesNewRomanPSMT" w:hAnsi="Arial" w:cs="Arial"/>
              </w:rPr>
              <w:t>o</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E0BB3"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p>
          <w:p w:rsidR="007118C6" w:rsidRPr="00A154D3" w:rsidRDefault="007118C6"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4</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sidRPr="00A06AAC">
              <w:rPr>
                <w:rFonts w:ascii="Arial" w:hAnsi="Arial" w:cs="Arial"/>
                <w:bCs/>
                <w:iCs/>
              </w:rPr>
              <w:t>I</w:t>
            </w: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7E0BB3" w:rsidRPr="007E6C1D" w:rsidRDefault="007E0BB3" w:rsidP="007E0BB3">
            <w:pPr>
              <w:snapToGrid w:val="0"/>
              <w:rPr>
                <w:rFonts w:ascii="Arial" w:eastAsia="TimesNewRomanPSMT" w:hAnsi="Arial" w:cs="Arial"/>
              </w:rPr>
            </w:pPr>
            <w:r>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D005DE" w:rsidP="007E0BB3">
            <w:pPr>
              <w:snapToGrid w:val="0"/>
              <w:jc w:val="center"/>
              <w:rPr>
                <w:rFonts w:ascii="Arial" w:eastAsia="TimesNewRomanPSMT" w:hAnsi="Arial" w:cs="Arial"/>
                <w:color w:val="auto"/>
                <w:lang w:val="ru-RU"/>
              </w:rPr>
            </w:pPr>
            <w:r>
              <w:rPr>
                <w:rFonts w:ascii="Arial" w:eastAsia="TimesNewRomanPSMT" w:hAnsi="Arial" w:cs="Arial"/>
                <w:color w:val="auto"/>
                <w:lang w:val="ru-RU"/>
              </w:rPr>
              <w:t>5</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rPr>
                <w:rFonts w:ascii="Arial" w:eastAsia="TimesNewRomanPSMT" w:hAnsi="Arial" w:cs="Arial"/>
              </w:rPr>
            </w:pPr>
          </w:p>
          <w:p w:rsidR="007E0BB3" w:rsidRPr="000D52D9" w:rsidRDefault="007E0BB3" w:rsidP="007E0BB3">
            <w:pPr>
              <w:snapToGrid w:val="0"/>
              <w:jc w:val="center"/>
              <w:rPr>
                <w:rFonts w:ascii="Arial" w:eastAsia="TimesNewRomanPSMT" w:hAnsi="Arial" w:cs="Arial"/>
                <w:lang w:val="sr-Cyrl-CS"/>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E0BB3" w:rsidP="007E0BB3">
            <w:pPr>
              <w:snapToGrid w:val="0"/>
              <w:jc w:val="center"/>
              <w:rPr>
                <w:rFonts w:ascii="Arial" w:eastAsia="TimesNewRomanPSMT" w:hAnsi="Arial" w:cs="Arial"/>
                <w:color w:val="auto"/>
                <w:lang w:val="sr-Cyrl-CS"/>
              </w:rPr>
            </w:pPr>
          </w:p>
          <w:p w:rsidR="007118C6" w:rsidRPr="00A154D3" w:rsidRDefault="00D005DE" w:rsidP="007E0BB3">
            <w:pPr>
              <w:snapToGrid w:val="0"/>
              <w:jc w:val="center"/>
              <w:rPr>
                <w:rFonts w:ascii="Arial" w:eastAsia="TimesNewRomanPSMT" w:hAnsi="Arial" w:cs="Arial"/>
                <w:color w:val="auto"/>
                <w:lang w:val="sr-Cyrl-CS"/>
              </w:rPr>
            </w:pPr>
            <w:r>
              <w:rPr>
                <w:rFonts w:ascii="Arial" w:eastAsia="TimesNewRomanPSMT" w:hAnsi="Arial" w:cs="Arial"/>
                <w:color w:val="auto"/>
                <w:lang w:val="sr-Cyrl-CS"/>
              </w:rPr>
              <w:t>5</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lang w:val="ru-RU"/>
              </w:rPr>
            </w:pPr>
            <w:r>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D005DE" w:rsidP="007E0BB3">
            <w:pPr>
              <w:snapToGrid w:val="0"/>
              <w:jc w:val="center"/>
              <w:rPr>
                <w:rFonts w:ascii="Arial" w:eastAsia="TimesNewRomanPSMT" w:hAnsi="Arial" w:cs="Arial"/>
                <w:color w:val="auto"/>
                <w:lang w:val="sr-Cyrl-CS"/>
              </w:rPr>
            </w:pPr>
            <w:r>
              <w:rPr>
                <w:rFonts w:ascii="Arial" w:eastAsia="TimesNewRomanPSMT" w:hAnsi="Arial" w:cs="Arial"/>
                <w:color w:val="auto"/>
                <w:lang w:val="sr-Cyrl-CS"/>
              </w:rPr>
              <w:t>9</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445503" w:rsidRDefault="007E0BB3" w:rsidP="007E0BB3">
            <w:pPr>
              <w:snapToGrid w:val="0"/>
              <w:jc w:val="center"/>
              <w:rPr>
                <w:rFonts w:ascii="Arial" w:eastAsia="TimesNewRomanPSMT" w:hAnsi="Arial" w:cs="Arial"/>
                <w:lang w:val="sr-Cyrl-CS"/>
              </w:rPr>
            </w:pPr>
            <w:r>
              <w:rPr>
                <w:rFonts w:ascii="Arial" w:eastAsia="TimesNewRomanPSMT" w:hAnsi="Arial" w:cs="Arial"/>
              </w:rPr>
              <w:t>VI</w:t>
            </w:r>
            <w:r w:rsidRPr="00A06AAC">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E0BB3" w:rsidP="00786273">
            <w:pPr>
              <w:snapToGrid w:val="0"/>
              <w:rPr>
                <w:rFonts w:ascii="Arial" w:eastAsia="TimesNewRomanPSMT" w:hAnsi="Arial" w:cs="Arial"/>
                <w:color w:val="auto"/>
                <w:lang w:val="sr-Cyrl-CS"/>
              </w:rPr>
            </w:pPr>
            <w:r w:rsidRPr="00A154D3">
              <w:rPr>
                <w:rFonts w:ascii="Arial" w:eastAsia="TimesNewRomanPSMT" w:hAnsi="Arial" w:cs="Arial"/>
                <w:color w:val="auto"/>
                <w:lang w:val="ru-RU"/>
              </w:rPr>
              <w:t>Обрасци који чине саставни део понуде</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Pr="00445503" w:rsidRDefault="007E0BB3" w:rsidP="007E0BB3">
            <w:pPr>
              <w:snapToGrid w:val="0"/>
              <w:jc w:val="center"/>
              <w:rPr>
                <w:rFonts w:ascii="Arial" w:eastAsia="TimesNewRomanPSMT" w:hAnsi="Arial" w:cs="Arial"/>
                <w:lang w:val="sr-Cyrl-CS"/>
              </w:rPr>
            </w:pPr>
            <w:r>
              <w:rPr>
                <w:rFonts w:ascii="Arial" w:eastAsia="TimesNewRomanPSMT" w:hAnsi="Arial" w:cs="Arial"/>
              </w:rPr>
              <w:t>Образац</w:t>
            </w:r>
            <w:r>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7E0BB3" w:rsidRPr="00445503" w:rsidRDefault="007E0BB3" w:rsidP="007E0BB3">
            <w:pPr>
              <w:snapToGrid w:val="0"/>
              <w:rPr>
                <w:rFonts w:ascii="Arial" w:eastAsia="TimesNewRomanPSMT" w:hAnsi="Arial" w:cs="Arial"/>
                <w:color w:val="auto"/>
                <w:lang w:val="sr-Cyrl-CS"/>
              </w:rPr>
            </w:pPr>
            <w:r>
              <w:rPr>
                <w:rFonts w:ascii="Arial" w:eastAsia="TimesNewRomanPSMT" w:hAnsi="Arial" w:cs="Arial"/>
              </w:rPr>
              <w:t xml:space="preserve">Образац </w:t>
            </w:r>
            <w:r>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D005DE">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1</w:t>
            </w:r>
            <w:r w:rsidR="00D005DE">
              <w:rPr>
                <w:rFonts w:ascii="Arial" w:eastAsia="TimesNewRomanPSMT" w:hAnsi="Arial" w:cs="Arial"/>
                <w:color w:val="auto"/>
                <w:lang w:val="sr-Cyrl-CS"/>
              </w:rPr>
              <w:t>1</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rPr>
                <w:rFonts w:ascii="Arial" w:eastAsia="TimesNewRomanPSMT" w:hAnsi="Arial" w:cs="Arial"/>
                <w:color w:val="auto"/>
              </w:rPr>
            </w:pPr>
            <w:r>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1</w:t>
            </w:r>
            <w:r w:rsidR="00D005DE">
              <w:rPr>
                <w:rFonts w:ascii="Arial" w:eastAsia="TimesNewRomanPSMT" w:hAnsi="Arial" w:cs="Arial"/>
                <w:color w:val="auto"/>
                <w:lang w:val="sr-Cyrl-CS"/>
              </w:rPr>
              <w:t>5</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7E0BB3" w:rsidRPr="006C5B24" w:rsidRDefault="007E0BB3" w:rsidP="007E0BB3">
            <w:pPr>
              <w:snapToGrid w:val="0"/>
              <w:rPr>
                <w:rFonts w:ascii="Arial" w:eastAsia="TimesNewRomanPSMT" w:hAnsi="Arial" w:cs="Arial"/>
                <w:lang w:val="sr-Cyrl-CS"/>
              </w:rPr>
            </w:pPr>
            <w:r>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1</w:t>
            </w:r>
            <w:r w:rsidR="00D005DE">
              <w:rPr>
                <w:rFonts w:ascii="Arial" w:eastAsia="TimesNewRomanPSMT" w:hAnsi="Arial" w:cs="Arial"/>
                <w:color w:val="auto"/>
                <w:lang w:val="sr-Cyrl-CS"/>
              </w:rPr>
              <w:t>7</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7E0BB3" w:rsidRPr="008566BF" w:rsidRDefault="007E0BB3" w:rsidP="007E0BB3">
            <w:pPr>
              <w:snapToGrid w:val="0"/>
              <w:rPr>
                <w:rFonts w:ascii="Arial" w:eastAsia="TimesNewRomanPSMT" w:hAnsi="Arial" w:cs="Arial"/>
                <w:color w:val="auto"/>
                <w:lang w:val="ru-RU"/>
              </w:rPr>
            </w:pPr>
            <w:r w:rsidRPr="008566BF">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eastAsia="TimesNewRomanPSMT" w:hAnsi="Arial" w:cs="Arial"/>
                <w:color w:val="auto"/>
                <w:lang w:val="sr-Cyrl-CS"/>
              </w:rPr>
            </w:pPr>
            <w:r w:rsidRPr="00A154D3">
              <w:rPr>
                <w:rFonts w:ascii="Arial" w:eastAsia="TimesNewRomanPSMT" w:hAnsi="Arial" w:cs="Arial"/>
                <w:color w:val="auto"/>
                <w:lang w:val="sr-Cyrl-CS"/>
              </w:rPr>
              <w:t>1</w:t>
            </w:r>
            <w:r w:rsidR="00D005DE">
              <w:rPr>
                <w:rFonts w:ascii="Arial" w:eastAsia="TimesNewRomanPSMT" w:hAnsi="Arial" w:cs="Arial"/>
                <w:color w:val="auto"/>
                <w:lang w:val="sr-Cyrl-CS"/>
              </w:rPr>
              <w:t>8</w:t>
            </w:r>
          </w:p>
        </w:tc>
      </w:tr>
      <w:tr w:rsidR="007E0BB3" w:rsidTr="007E0BB3">
        <w:trPr>
          <w:trHeight w:val="265"/>
        </w:trPr>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rPr>
                <w:rFonts w:ascii="Arial" w:eastAsia="TimesNewRomanPSMT" w:hAnsi="Arial" w:cs="Arial"/>
                <w:color w:val="auto"/>
              </w:rPr>
            </w:pPr>
            <w:r w:rsidRPr="008566BF">
              <w:rPr>
                <w:rFonts w:ascii="Arial" w:eastAsia="TimesNewRomanPSMT" w:hAnsi="Arial" w:cs="Arial"/>
                <w:lang w:val="ru-RU"/>
              </w:rPr>
              <w:t xml:space="preserve">Образац изјаве 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D005DE" w:rsidRDefault="00D005DE" w:rsidP="007E0BB3">
            <w:pPr>
              <w:snapToGrid w:val="0"/>
              <w:jc w:val="center"/>
              <w:rPr>
                <w:rFonts w:ascii="Arial" w:eastAsia="TimesNewRomanPSMT" w:hAnsi="Arial" w:cs="Arial"/>
                <w:color w:val="auto"/>
              </w:rPr>
            </w:pPr>
            <w:r>
              <w:rPr>
                <w:rFonts w:ascii="Arial" w:eastAsia="TimesNewRomanPSMT" w:hAnsi="Arial" w:cs="Arial"/>
                <w:color w:val="auto"/>
              </w:rPr>
              <w:t>19</w:t>
            </w:r>
          </w:p>
        </w:tc>
      </w:tr>
      <w:tr w:rsidR="007E0BB3" w:rsidTr="007E0BB3">
        <w:trPr>
          <w:trHeight w:val="275"/>
        </w:trPr>
        <w:tc>
          <w:tcPr>
            <w:tcW w:w="1560" w:type="dxa"/>
            <w:tcBorders>
              <w:top w:val="single" w:sz="4" w:space="0" w:color="000000"/>
              <w:left w:val="single" w:sz="4" w:space="0" w:color="000000"/>
              <w:bottom w:val="single" w:sz="4" w:space="0" w:color="000000"/>
            </w:tcBorders>
            <w:shd w:val="clear" w:color="auto" w:fill="auto"/>
          </w:tcPr>
          <w:p w:rsidR="007E0BB3" w:rsidRPr="00517B01" w:rsidRDefault="007E0BB3" w:rsidP="007E0BB3">
            <w:pPr>
              <w:snapToGrid w:val="0"/>
              <w:jc w:val="center"/>
              <w:rPr>
                <w:rFonts w:ascii="Arial" w:eastAsia="TimesNewRomanPSMT" w:hAnsi="Arial" w:cs="Arial"/>
                <w:lang w:val="sr-Latn-CS"/>
              </w:rPr>
            </w:pPr>
            <w:r>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7E0BB3" w:rsidRPr="00E347F0" w:rsidRDefault="007E0BB3" w:rsidP="007E0BB3">
            <w:pPr>
              <w:snapToGrid w:val="0"/>
              <w:rPr>
                <w:rFonts w:ascii="Arial" w:eastAsia="TimesNewRomanPSMT" w:hAnsi="Arial" w:cs="Arial"/>
                <w:color w:val="auto"/>
                <w:lang w:val="sr-Cyrl-CS"/>
              </w:rPr>
            </w:pPr>
            <w:r w:rsidRPr="008566BF">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8566BF">
              <w:rPr>
                <w:rFonts w:ascii="Arial" w:eastAsia="TimesNewRomanPSMT" w:hAnsi="Arial" w:cs="Arial"/>
                <w:lang w:val="ru-RU"/>
              </w:rPr>
              <w:t xml:space="preserve">о </w:t>
            </w:r>
            <w:r>
              <w:rPr>
                <w:rFonts w:ascii="Arial" w:eastAsia="TimesNewRomanPSMT" w:hAnsi="Arial" w:cs="Arial"/>
                <w:lang w:val="ru-RU"/>
              </w:rPr>
              <w:t>испуњености обавезних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118C6" w:rsidRPr="00A154D3" w:rsidRDefault="007118C6" w:rsidP="007E0BB3">
            <w:pPr>
              <w:snapToGrid w:val="0"/>
              <w:jc w:val="center"/>
              <w:rPr>
                <w:rFonts w:ascii="Arial" w:hAnsi="Arial" w:cs="Arial"/>
                <w:color w:val="auto"/>
              </w:rPr>
            </w:pPr>
          </w:p>
          <w:p w:rsidR="007E0BB3" w:rsidRPr="00D005DE" w:rsidRDefault="007118C6" w:rsidP="007E0BB3">
            <w:pPr>
              <w:snapToGrid w:val="0"/>
              <w:jc w:val="center"/>
              <w:rPr>
                <w:rFonts w:ascii="Arial" w:hAnsi="Arial" w:cs="Arial"/>
                <w:color w:val="auto"/>
              </w:rPr>
            </w:pPr>
            <w:r w:rsidRPr="00A154D3">
              <w:rPr>
                <w:rFonts w:ascii="Arial" w:hAnsi="Arial" w:cs="Arial"/>
                <w:color w:val="auto"/>
              </w:rPr>
              <w:t>2</w:t>
            </w:r>
            <w:r w:rsidR="00D005DE">
              <w:rPr>
                <w:rFonts w:ascii="Arial" w:hAnsi="Arial" w:cs="Arial"/>
                <w:color w:val="auto"/>
              </w:rPr>
              <w:t>0</w:t>
            </w:r>
          </w:p>
        </w:tc>
      </w:tr>
      <w:tr w:rsidR="007E0BB3" w:rsidTr="007E0BB3">
        <w:trPr>
          <w:trHeight w:val="275"/>
        </w:trPr>
        <w:tc>
          <w:tcPr>
            <w:tcW w:w="1560" w:type="dxa"/>
            <w:tcBorders>
              <w:top w:val="single" w:sz="4" w:space="0" w:color="000000"/>
              <w:left w:val="single" w:sz="4" w:space="0" w:color="000000"/>
              <w:bottom w:val="single" w:sz="4" w:space="0" w:color="000000"/>
            </w:tcBorders>
            <w:shd w:val="clear" w:color="auto" w:fill="auto"/>
          </w:tcPr>
          <w:p w:rsidR="007E0BB3" w:rsidRPr="00517B01" w:rsidRDefault="007E0BB3" w:rsidP="007E0BB3">
            <w:pPr>
              <w:snapToGrid w:val="0"/>
              <w:jc w:val="center"/>
              <w:rPr>
                <w:rFonts w:ascii="Arial" w:eastAsia="TimesNewRomanPSMT" w:hAnsi="Arial" w:cs="Arial"/>
                <w:lang w:val="sr-Latn-CS"/>
              </w:rPr>
            </w:pPr>
            <w:r>
              <w:rPr>
                <w:rFonts w:ascii="Arial" w:eastAsia="TimesNewRomanPSMT" w:hAnsi="Arial" w:cs="Arial"/>
              </w:rPr>
              <w:t>V</w:t>
            </w:r>
            <w:r>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7E0BB3" w:rsidRPr="00E347F0" w:rsidRDefault="007E0BB3" w:rsidP="007E0BB3">
            <w:pPr>
              <w:snapToGrid w:val="0"/>
              <w:rPr>
                <w:rFonts w:ascii="Arial" w:eastAsia="TimesNewRomanPSMT" w:hAnsi="Arial" w:cs="Arial"/>
                <w:color w:val="auto"/>
                <w:lang w:val="sr-Cyrl-CS"/>
              </w:rPr>
            </w:pPr>
            <w:r>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A154D3" w:rsidRDefault="007118C6" w:rsidP="007E0BB3">
            <w:pPr>
              <w:snapToGrid w:val="0"/>
              <w:jc w:val="center"/>
              <w:rPr>
                <w:rFonts w:ascii="Arial" w:hAnsi="Arial" w:cs="Arial"/>
                <w:color w:val="auto"/>
                <w:lang w:val="sr-Cyrl-CS"/>
              </w:rPr>
            </w:pPr>
            <w:r w:rsidRPr="00A154D3">
              <w:rPr>
                <w:rFonts w:ascii="Arial" w:hAnsi="Arial" w:cs="Arial"/>
                <w:color w:val="auto"/>
                <w:lang w:val="sr-Cyrl-CS"/>
              </w:rPr>
              <w:t>2</w:t>
            </w:r>
            <w:r w:rsidR="00D005DE">
              <w:rPr>
                <w:rFonts w:ascii="Arial" w:hAnsi="Arial" w:cs="Arial"/>
                <w:color w:val="auto"/>
                <w:lang w:val="sr-Cyrl-CS"/>
              </w:rPr>
              <w:t>1</w:t>
            </w:r>
          </w:p>
        </w:tc>
      </w:tr>
      <w:tr w:rsidR="007E0BB3" w:rsidTr="007E0BB3">
        <w:tc>
          <w:tcPr>
            <w:tcW w:w="1560" w:type="dxa"/>
            <w:tcBorders>
              <w:top w:val="single" w:sz="4" w:space="0" w:color="000000"/>
              <w:left w:val="single" w:sz="4" w:space="0" w:color="000000"/>
              <w:bottom w:val="single" w:sz="4" w:space="0" w:color="000000"/>
            </w:tcBorders>
            <w:shd w:val="clear" w:color="auto" w:fill="auto"/>
          </w:tcPr>
          <w:p w:rsidR="007E0BB3" w:rsidRDefault="007E0BB3" w:rsidP="007E0BB3">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7E0BB3" w:rsidRPr="00384EAE" w:rsidRDefault="007E0BB3" w:rsidP="007E0BB3">
            <w:pPr>
              <w:snapToGrid w:val="0"/>
              <w:rPr>
                <w:rFonts w:ascii="Arial" w:eastAsia="TimesNewRomanPSMT" w:hAnsi="Arial" w:cs="Arial"/>
                <w:lang w:val="sr-Cyrl-CS"/>
              </w:rPr>
            </w:pPr>
            <w:r>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0BB3" w:rsidRPr="00336C1B" w:rsidRDefault="007118C6" w:rsidP="00E237C0">
            <w:pPr>
              <w:snapToGrid w:val="0"/>
              <w:jc w:val="center"/>
              <w:rPr>
                <w:rFonts w:ascii="Arial" w:eastAsia="TimesNewRomanPSMT" w:hAnsi="Arial" w:cs="Arial"/>
                <w:color w:val="auto"/>
                <w:lang w:val="sr-Cyrl-CS"/>
              </w:rPr>
            </w:pPr>
            <w:r w:rsidRPr="00A154D3">
              <w:rPr>
                <w:rFonts w:ascii="Arial" w:eastAsia="TimesNewRomanPSMT" w:hAnsi="Arial" w:cs="Arial"/>
                <w:color w:val="auto"/>
              </w:rPr>
              <w:t>2</w:t>
            </w:r>
            <w:r w:rsidR="00E237C0">
              <w:rPr>
                <w:rFonts w:ascii="Arial" w:eastAsia="TimesNewRomanPSMT" w:hAnsi="Arial" w:cs="Arial"/>
                <w:color w:val="auto"/>
                <w:lang w:val="sr-Cyrl-CS"/>
              </w:rPr>
              <w:t>6</w:t>
            </w:r>
          </w:p>
        </w:tc>
      </w:tr>
    </w:tbl>
    <w:p w:rsidR="001A1FAF" w:rsidRPr="00E168F0" w:rsidRDefault="001A1FAF">
      <w:pPr>
        <w:jc w:val="both"/>
        <w:rPr>
          <w:rFonts w:ascii="Arial" w:eastAsia="TimesNewRomanPSMT" w:hAnsi="Arial" w:cs="Arial"/>
        </w:rPr>
        <w:sectPr w:rsidR="001A1FAF" w:rsidRPr="00E168F0" w:rsidSect="004473F9">
          <w:footerReference w:type="default" r:id="rId10"/>
          <w:pgSz w:w="11906" w:h="16838"/>
          <w:pgMar w:top="1440" w:right="1440" w:bottom="1440" w:left="1440" w:header="720" w:footer="720" w:gutter="0"/>
          <w:cols w:space="720"/>
          <w:docGrid w:linePitch="360" w:charSpace="32768"/>
        </w:sectPr>
      </w:pPr>
    </w:p>
    <w:p w:rsidR="00182F58" w:rsidRPr="00E168F0" w:rsidRDefault="00182F58">
      <w:pPr>
        <w:jc w:val="both"/>
        <w:rPr>
          <w:rFonts w:ascii="Arial" w:eastAsia="TimesNewRomanPSMT" w:hAnsi="Arial" w:cs="Arial"/>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t>I  ОПШТИ ПОДАЦИ О ЈАВНОЈ НАБАВЦИ</w:t>
      </w:r>
    </w:p>
    <w:p w:rsidR="00221C6F" w:rsidRDefault="00221C6F">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9654CC" w:rsidRPr="009654CC" w:rsidRDefault="009654CC" w:rsidP="009654CC">
      <w:pPr>
        <w:jc w:val="both"/>
        <w:rPr>
          <w:rFonts w:ascii="Arial" w:hAnsi="Arial" w:cs="Arial"/>
        </w:rPr>
      </w:pPr>
      <w:r w:rsidRPr="009654CC">
        <w:rPr>
          <w:rFonts w:ascii="Arial" w:hAnsi="Arial" w:cs="Arial"/>
          <w:b/>
          <w:bCs/>
        </w:rPr>
        <w:t>1. Подаци о наручиоцу</w:t>
      </w:r>
    </w:p>
    <w:p w:rsidR="00D20BE5" w:rsidRPr="00E80A7D" w:rsidRDefault="00D20BE5" w:rsidP="00E80A7D">
      <w:pPr>
        <w:pStyle w:val="Default"/>
        <w:jc w:val="both"/>
        <w:rPr>
          <w:lang w:val="sr-Cyrl-CS"/>
        </w:rPr>
      </w:pPr>
      <w:r>
        <w:t>Наручилац: Република Србија, Општина Баточина, Општинска управа</w:t>
      </w:r>
    </w:p>
    <w:p w:rsidR="00D20BE5" w:rsidRPr="007E65F5" w:rsidRDefault="00D20BE5" w:rsidP="00D20BE5">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sidR="00AC0ACE">
        <w:rPr>
          <w:rFonts w:ascii="Arial" w:hAnsi="Arial" w:cs="Arial"/>
          <w:lang w:val="sr-Latn-CS"/>
        </w:rPr>
        <w:t>3</w:t>
      </w:r>
      <w:r w:rsidR="00AC0ACE">
        <w:rPr>
          <w:rFonts w:ascii="Arial" w:hAnsi="Arial" w:cs="Arial"/>
          <w:lang w:val="sr-Cyrl-CS"/>
        </w:rPr>
        <w:t>2</w:t>
      </w:r>
      <w:r>
        <w:rPr>
          <w:rFonts w:ascii="Arial" w:hAnsi="Arial" w:cs="Arial"/>
          <w:lang w:val="sr-Cyrl-CS"/>
        </w:rPr>
        <w:t xml:space="preserve">, </w:t>
      </w:r>
      <w:r w:rsidR="007229F5">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D20BE5" w:rsidRDefault="00D20BE5" w:rsidP="00D20BE5">
      <w:pPr>
        <w:jc w:val="both"/>
        <w:rPr>
          <w:rFonts w:ascii="Arial" w:hAnsi="Arial" w:cs="Arial"/>
          <w:lang w:val="sr-Latn-CS"/>
        </w:rPr>
      </w:pPr>
      <w:r>
        <w:rPr>
          <w:rFonts w:ascii="Arial" w:hAnsi="Arial" w:cs="Arial"/>
          <w:lang w:val="sr-Cyrl-CS"/>
        </w:rPr>
        <w:t xml:space="preserve">Интернет страница: </w:t>
      </w:r>
      <w:hyperlink r:id="rId11" w:history="1">
        <w:r w:rsidRPr="00E0382B">
          <w:rPr>
            <w:rStyle w:val="Hyperlink"/>
            <w:rFonts w:ascii="Arial" w:hAnsi="Arial" w:cs="Arial"/>
            <w:lang w:val="sr-Latn-CS"/>
          </w:rPr>
          <w:t>www.sobatocina.org.rs</w:t>
        </w:r>
      </w:hyperlink>
    </w:p>
    <w:p w:rsidR="00221C6F" w:rsidRPr="002B5B9B" w:rsidRDefault="00221C6F">
      <w:pPr>
        <w:jc w:val="both"/>
        <w:rPr>
          <w:lang w:val="sr-Cyrl-CS"/>
        </w:rPr>
      </w:pPr>
    </w:p>
    <w:p w:rsidR="00221C6F" w:rsidRDefault="00221C6F">
      <w:pPr>
        <w:jc w:val="both"/>
        <w:rPr>
          <w:rFonts w:ascii="Arial" w:hAnsi="Arial" w:cs="Arial"/>
        </w:rPr>
      </w:pPr>
      <w:r>
        <w:rPr>
          <w:rFonts w:ascii="Arial" w:hAnsi="Arial" w:cs="Arial"/>
          <w:b/>
          <w:bCs/>
        </w:rPr>
        <w:t>2. Врста поступка јавне набавке</w:t>
      </w:r>
    </w:p>
    <w:p w:rsidR="00221C6F" w:rsidRDefault="00221C6F">
      <w:pPr>
        <w:jc w:val="both"/>
        <w:rPr>
          <w:rFonts w:ascii="Arial" w:hAnsi="Arial" w:cs="Arial"/>
        </w:rPr>
      </w:pPr>
      <w:r>
        <w:rPr>
          <w:rFonts w:ascii="Arial" w:hAnsi="Arial" w:cs="Arial"/>
        </w:rPr>
        <w:t>Предметна јавна набавка се спроводи у поступку јавне набавке мале вредности у складу са Законом и подзаконским актима којима се уређују јавне набавке.</w:t>
      </w:r>
    </w:p>
    <w:p w:rsidR="00221C6F" w:rsidRPr="002B5B9B" w:rsidRDefault="00221C6F">
      <w:pPr>
        <w:jc w:val="both"/>
        <w:rPr>
          <w:lang w:val="sr-Cyrl-CS"/>
        </w:rPr>
      </w:pPr>
    </w:p>
    <w:p w:rsidR="00221C6F" w:rsidRDefault="00221C6F">
      <w:pPr>
        <w:jc w:val="both"/>
        <w:rPr>
          <w:rFonts w:ascii="Arial" w:hAnsi="Arial" w:cs="Arial"/>
        </w:rPr>
      </w:pPr>
      <w:r>
        <w:rPr>
          <w:rFonts w:ascii="Arial" w:hAnsi="Arial" w:cs="Arial"/>
          <w:b/>
          <w:bCs/>
        </w:rPr>
        <w:t>3. Предмет јавне набавке</w:t>
      </w:r>
    </w:p>
    <w:p w:rsidR="00305366" w:rsidRDefault="00D20BE5" w:rsidP="002B5B9B">
      <w:pPr>
        <w:jc w:val="both"/>
        <w:rPr>
          <w:rFonts w:ascii="Arial" w:hAnsi="Arial" w:cs="Arial"/>
          <w:bCs/>
          <w:lang w:val="sr-Cyrl-CS"/>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913EC4">
        <w:rPr>
          <w:rFonts w:ascii="Arial" w:hAnsi="Arial" w:cs="Arial"/>
          <w:lang w:val="ru-RU"/>
        </w:rPr>
        <w:t>10</w:t>
      </w:r>
      <w:r w:rsidR="00B909D2" w:rsidRPr="00C203E6">
        <w:rPr>
          <w:rFonts w:ascii="Arial" w:hAnsi="Arial" w:cs="Arial"/>
          <w:color w:val="auto"/>
          <w:lang w:val="ru-RU"/>
        </w:rPr>
        <w:t>/1</w:t>
      </w:r>
      <w:r w:rsidR="003C3E65">
        <w:rPr>
          <w:rFonts w:ascii="Arial" w:hAnsi="Arial" w:cs="Arial"/>
          <w:color w:val="auto"/>
          <w:lang w:val="ru-RU"/>
        </w:rPr>
        <w:t>9</w:t>
      </w:r>
      <w:r w:rsidRPr="00C203E6">
        <w:rPr>
          <w:rFonts w:ascii="Arial" w:hAnsi="Arial" w:cs="Arial"/>
          <w:color w:val="auto"/>
          <w:lang w:val="ru-RU"/>
        </w:rPr>
        <w:t xml:space="preserve">, наведене у Плану јавних набавки под бројем </w:t>
      </w:r>
      <w:r w:rsidR="008F7FC1">
        <w:rPr>
          <w:rFonts w:ascii="Arial" w:hAnsi="Arial" w:cs="Arial"/>
          <w:color w:val="auto"/>
          <w:lang w:val="ru-RU"/>
        </w:rPr>
        <w:t>1.1.9/19</w:t>
      </w:r>
      <w:r w:rsidR="00DC3E92" w:rsidRPr="00C203E6">
        <w:rPr>
          <w:rFonts w:ascii="Arial" w:hAnsi="Arial" w:cs="Arial"/>
          <w:color w:val="auto"/>
          <w:lang w:val="ru-RU"/>
        </w:rPr>
        <w:t xml:space="preserve"> </w:t>
      </w:r>
      <w:r w:rsidR="002B5B9B" w:rsidRPr="00C203E6">
        <w:rPr>
          <w:rFonts w:ascii="Arial" w:hAnsi="Arial" w:cs="Arial"/>
          <w:color w:val="auto"/>
        </w:rPr>
        <w:t xml:space="preserve">су </w:t>
      </w:r>
      <w:r w:rsidR="00E40ED1" w:rsidRPr="00C203E6">
        <w:rPr>
          <w:rFonts w:ascii="Arial" w:hAnsi="Arial" w:cs="Arial"/>
          <w:color w:val="auto"/>
          <w:lang w:val="sr-Cyrl-CS"/>
        </w:rPr>
        <w:t>добра</w:t>
      </w:r>
      <w:r w:rsidR="002B5B9B" w:rsidRPr="00C203E6">
        <w:rPr>
          <w:rFonts w:ascii="Arial" w:hAnsi="Arial" w:cs="Arial"/>
          <w:i/>
          <w:color w:val="auto"/>
          <w:lang w:val="sr-Cyrl-CS"/>
        </w:rPr>
        <w:t xml:space="preserve"> </w:t>
      </w:r>
      <w:r w:rsidR="00221C6F" w:rsidRPr="00C203E6">
        <w:rPr>
          <w:rFonts w:ascii="Arial" w:hAnsi="Arial" w:cs="Arial"/>
          <w:i/>
          <w:color w:val="auto"/>
        </w:rPr>
        <w:t xml:space="preserve">– </w:t>
      </w:r>
      <w:r w:rsidR="00E84A8E" w:rsidRPr="00C203E6">
        <w:rPr>
          <w:rFonts w:ascii="Arial" w:hAnsi="Arial" w:cs="Arial"/>
          <w:bCs/>
          <w:color w:val="auto"/>
          <w:lang w:val="sr-Cyrl-CS"/>
        </w:rPr>
        <w:t>Набавка електроматеријала</w:t>
      </w:r>
      <w:r w:rsidR="00E84A8E">
        <w:rPr>
          <w:rFonts w:ascii="Arial" w:hAnsi="Arial" w:cs="Arial"/>
          <w:bCs/>
          <w:lang w:val="sr-Cyrl-CS"/>
        </w:rPr>
        <w:t xml:space="preserve"> за ремонт јавне расвете на територији општине Баточина, са монтажом</w:t>
      </w:r>
      <w:r w:rsidR="007229F5">
        <w:rPr>
          <w:rFonts w:ascii="Arial" w:hAnsi="Arial" w:cs="Arial"/>
          <w:bCs/>
          <w:lang w:val="sr-Cyrl-CS"/>
        </w:rPr>
        <w:t>, ΙΙ фаза</w:t>
      </w:r>
      <w:r w:rsidR="00E80A7D">
        <w:rPr>
          <w:rFonts w:ascii="Arial" w:hAnsi="Arial" w:cs="Arial"/>
          <w:bCs/>
          <w:lang w:val="sr-Cyrl-CS"/>
        </w:rPr>
        <w:t>.</w:t>
      </w:r>
    </w:p>
    <w:p w:rsidR="007229F5" w:rsidRPr="00E84A8E" w:rsidRDefault="007229F5" w:rsidP="002B5B9B">
      <w:pPr>
        <w:jc w:val="both"/>
        <w:rPr>
          <w:rFonts w:ascii="Arial" w:hAnsi="Arial" w:cs="Arial"/>
          <w:bCs/>
          <w:lang w:val="sr-Cyrl-CS"/>
        </w:rPr>
      </w:pPr>
    </w:p>
    <w:p w:rsidR="00624290" w:rsidRPr="00624290" w:rsidRDefault="00624290" w:rsidP="00624290">
      <w:pPr>
        <w:jc w:val="both"/>
        <w:rPr>
          <w:rFonts w:ascii="Arial" w:hAnsi="Arial" w:cs="Arial"/>
          <w:b/>
          <w:bCs/>
          <w:lang w:val="sr-Cyrl-CS"/>
        </w:rPr>
      </w:pPr>
      <w:r>
        <w:rPr>
          <w:rFonts w:ascii="Arial" w:hAnsi="Arial" w:cs="Arial"/>
          <w:b/>
          <w:bCs/>
          <w:lang w:val="sr-Cyrl-CS"/>
        </w:rPr>
        <w:t>4. Циљ поступка</w:t>
      </w:r>
    </w:p>
    <w:p w:rsidR="00624290" w:rsidRDefault="00624290" w:rsidP="00624290">
      <w:pPr>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6F6F85" w:rsidRPr="002B5B9B" w:rsidRDefault="006F6F85">
      <w:pPr>
        <w:jc w:val="both"/>
        <w:rPr>
          <w:lang w:val="sr-Cyrl-CS"/>
        </w:rPr>
      </w:pPr>
    </w:p>
    <w:p w:rsidR="00221C6F" w:rsidRDefault="006F6F85">
      <w:pPr>
        <w:jc w:val="both"/>
        <w:rPr>
          <w:rFonts w:ascii="Arial" w:hAnsi="Arial" w:cs="Arial"/>
        </w:rPr>
      </w:pPr>
      <w:r>
        <w:rPr>
          <w:rFonts w:ascii="Arial" w:hAnsi="Arial" w:cs="Arial"/>
          <w:b/>
          <w:bCs/>
          <w:lang w:val="sr-Cyrl-CS"/>
        </w:rPr>
        <w:t>5</w:t>
      </w:r>
      <w:r w:rsidR="00221C6F">
        <w:rPr>
          <w:rFonts w:ascii="Arial" w:hAnsi="Arial" w:cs="Arial"/>
          <w:b/>
          <w:bCs/>
        </w:rPr>
        <w:t xml:space="preserve">. Контакт (лице или служба) </w:t>
      </w:r>
    </w:p>
    <w:p w:rsidR="00AB6C97" w:rsidRPr="008566BF" w:rsidRDefault="00AB6C97" w:rsidP="00AB6C97">
      <w:pPr>
        <w:spacing w:line="240" w:lineRule="auto"/>
        <w:jc w:val="both"/>
        <w:rPr>
          <w:rFonts w:ascii="Arial" w:hAnsi="Arial" w:cs="Arial"/>
          <w:lang w:val="ru-RU"/>
        </w:rPr>
      </w:pPr>
      <w:r>
        <w:rPr>
          <w:rFonts w:ascii="Arial" w:hAnsi="Arial" w:cs="Arial"/>
          <w:lang w:val="ru-RU"/>
        </w:rPr>
        <w:t>Лица</w:t>
      </w:r>
      <w:r w:rsidRPr="008566BF">
        <w:rPr>
          <w:rFonts w:ascii="Arial" w:hAnsi="Arial" w:cs="Arial"/>
          <w:lang w:val="ru-RU"/>
        </w:rPr>
        <w:t xml:space="preserve"> за контакт: </w:t>
      </w:r>
      <w:r>
        <w:rPr>
          <w:rFonts w:ascii="Arial" w:hAnsi="Arial" w:cs="Arial"/>
          <w:lang w:val="sr-Cyrl-CS"/>
        </w:rPr>
        <w:t>Оливера Јашовић и Јелена Драгељевић</w:t>
      </w:r>
    </w:p>
    <w:p w:rsidR="00AB6C97" w:rsidRPr="007C187A" w:rsidRDefault="00AB6C97" w:rsidP="00AB6C97">
      <w:pPr>
        <w:spacing w:line="240" w:lineRule="auto"/>
        <w:jc w:val="both"/>
        <w:rPr>
          <w:rFonts w:ascii="Arial" w:hAnsi="Arial" w:cs="Arial"/>
          <w:lang w:val="sr-Cyrl-CS"/>
        </w:rPr>
      </w:pPr>
      <w:r w:rsidRPr="003A3ECD">
        <w:rPr>
          <w:rFonts w:ascii="Arial" w:hAnsi="Arial" w:cs="Arial"/>
          <w:lang w:val="sr-Cyrl-CS"/>
        </w:rPr>
        <w:t xml:space="preserve">Е - mail адреса: </w:t>
      </w:r>
      <w:hyperlink r:id="rId12" w:history="1">
        <w:r w:rsidRPr="003A3ECD">
          <w:rPr>
            <w:rStyle w:val="Hyperlink"/>
            <w:rFonts w:ascii="Arial" w:hAnsi="Arial" w:cs="Arial"/>
            <w:lang w:val="sr-Latn-CS"/>
          </w:rPr>
          <w:t>olja.jasovic</w:t>
        </w:r>
        <w:r w:rsidRPr="003A3ECD">
          <w:rPr>
            <w:rStyle w:val="Hyperlink"/>
            <w:rFonts w:ascii="Arial" w:hAnsi="Arial" w:cs="Arial"/>
            <w:lang w:val="ru-RU"/>
          </w:rPr>
          <w:t>@</w:t>
        </w:r>
        <w:r w:rsidRPr="003A3ECD">
          <w:rPr>
            <w:rStyle w:val="Hyperlink"/>
            <w:rFonts w:ascii="Arial" w:hAnsi="Arial" w:cs="Arial"/>
          </w:rPr>
          <w:t>sobatocina</w:t>
        </w:r>
        <w:r w:rsidRPr="003A3ECD">
          <w:rPr>
            <w:rStyle w:val="Hyperlink"/>
            <w:rFonts w:ascii="Arial" w:hAnsi="Arial" w:cs="Arial"/>
            <w:lang w:val="ru-RU"/>
          </w:rPr>
          <w:t>.</w:t>
        </w:r>
        <w:r w:rsidRPr="003A3ECD">
          <w:rPr>
            <w:rStyle w:val="Hyperlink"/>
            <w:rFonts w:ascii="Arial" w:hAnsi="Arial" w:cs="Arial"/>
          </w:rPr>
          <w:t>org</w:t>
        </w:r>
        <w:r w:rsidRPr="003A3ECD">
          <w:rPr>
            <w:rStyle w:val="Hyperlink"/>
            <w:rFonts w:ascii="Arial" w:hAnsi="Arial" w:cs="Arial"/>
            <w:lang w:val="ru-RU"/>
          </w:rPr>
          <w:t>.</w:t>
        </w:r>
        <w:r w:rsidRPr="003A3ECD">
          <w:rPr>
            <w:rStyle w:val="Hyperlink"/>
            <w:rFonts w:ascii="Arial" w:hAnsi="Arial" w:cs="Arial"/>
          </w:rPr>
          <w:t>rs</w:t>
        </w:r>
      </w:hyperlink>
      <w:r>
        <w:t xml:space="preserve">; </w:t>
      </w:r>
      <w:hyperlink r:id="rId13" w:history="1">
        <w:r w:rsidRPr="00A12383">
          <w:rPr>
            <w:rStyle w:val="Hyperlink"/>
            <w:rFonts w:ascii="Arial" w:hAnsi="Arial" w:cs="Arial"/>
          </w:rPr>
          <w:t>jelenadrageljevic@ymail.com</w:t>
        </w:r>
      </w:hyperlink>
      <w:r>
        <w:rPr>
          <w:rFonts w:ascii="Arial" w:hAnsi="Arial" w:cs="Arial"/>
          <w:lang w:val="sr-Cyrl-CS"/>
        </w:rPr>
        <w:t>;</w:t>
      </w:r>
    </w:p>
    <w:p w:rsidR="00AB6C97" w:rsidRPr="003A3ECD" w:rsidRDefault="00AB6C97" w:rsidP="00AB6C97">
      <w:pPr>
        <w:spacing w:line="240" w:lineRule="auto"/>
        <w:jc w:val="both"/>
        <w:rPr>
          <w:rFonts w:ascii="Arial" w:hAnsi="Arial" w:cs="Arial"/>
          <w:bCs/>
          <w:lang w:val="sr-Cyrl-CS"/>
        </w:rPr>
      </w:pPr>
      <w:r w:rsidRPr="003A3ECD">
        <w:rPr>
          <w:rFonts w:ascii="Arial" w:hAnsi="Arial" w:cs="Arial"/>
          <w:lang w:val="sr-Cyrl-CS"/>
        </w:rPr>
        <w:t>Факс: 034/6842-314</w:t>
      </w:r>
    </w:p>
    <w:p w:rsidR="00221C6F" w:rsidRPr="00305366" w:rsidRDefault="00221C6F">
      <w:pPr>
        <w:jc w:val="both"/>
        <w:rPr>
          <w:rFonts w:ascii="Arial" w:hAnsi="Arial" w:cs="Arial"/>
          <w:bCs/>
          <w:color w:val="auto"/>
        </w:rPr>
      </w:pPr>
    </w:p>
    <w:p w:rsidR="00221C6F" w:rsidRPr="002B5B9B" w:rsidRDefault="00221C6F">
      <w:pPr>
        <w:jc w:val="both"/>
        <w:rPr>
          <w:rFonts w:ascii="Arial" w:hAnsi="Arial" w:cs="Arial"/>
          <w:bCs/>
          <w:color w:val="C00000"/>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t>II  ПОДАЦИ О ПРЕДМЕТУ ЈАВНЕ НАБАВКЕ</w:t>
      </w:r>
    </w:p>
    <w:p w:rsidR="00221C6F" w:rsidRDefault="00221C6F">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221C6F" w:rsidRDefault="00221C6F">
      <w:pPr>
        <w:jc w:val="both"/>
        <w:rPr>
          <w:rFonts w:ascii="Arial" w:hAnsi="Arial" w:cs="Arial"/>
          <w:b/>
          <w:bCs/>
          <w:i/>
          <w:iCs/>
          <w:sz w:val="28"/>
          <w:szCs w:val="28"/>
        </w:rPr>
      </w:pPr>
    </w:p>
    <w:p w:rsidR="00221C6F" w:rsidRDefault="00221C6F">
      <w:pPr>
        <w:jc w:val="both"/>
        <w:rPr>
          <w:rFonts w:ascii="Arial" w:hAnsi="Arial" w:cs="Arial"/>
        </w:rPr>
      </w:pPr>
      <w:r>
        <w:rPr>
          <w:rFonts w:ascii="Arial" w:hAnsi="Arial" w:cs="Arial"/>
          <w:b/>
          <w:bCs/>
        </w:rPr>
        <w:t>1. Предмет јавне набавке</w:t>
      </w:r>
    </w:p>
    <w:p w:rsidR="00221C6F" w:rsidRPr="00E80A7D" w:rsidRDefault="00D20BE5">
      <w:pPr>
        <w:jc w:val="both"/>
        <w:rPr>
          <w:rFonts w:ascii="Arial" w:hAnsi="Arial" w:cs="Arial"/>
          <w:bCs/>
        </w:rPr>
      </w:pPr>
      <w:r w:rsidRPr="008566BF">
        <w:rPr>
          <w:rFonts w:ascii="Arial" w:hAnsi="Arial" w:cs="Arial"/>
          <w:lang w:val="ru-RU"/>
        </w:rPr>
        <w:t>Предмет јавне набавке бр</w:t>
      </w:r>
      <w:r>
        <w:rPr>
          <w:rFonts w:ascii="Arial" w:hAnsi="Arial" w:cs="Arial"/>
          <w:lang w:val="ru-RU"/>
        </w:rPr>
        <w:t>.</w:t>
      </w:r>
      <w:r w:rsidRPr="008566BF">
        <w:rPr>
          <w:rFonts w:ascii="Arial" w:hAnsi="Arial" w:cs="Arial"/>
          <w:lang w:val="ru-RU"/>
        </w:rPr>
        <w:t xml:space="preserve"> </w:t>
      </w:r>
      <w:r w:rsidR="00913EC4">
        <w:rPr>
          <w:rFonts w:ascii="Arial" w:hAnsi="Arial" w:cs="Arial"/>
          <w:lang w:val="ru-RU"/>
        </w:rPr>
        <w:t>10</w:t>
      </w:r>
      <w:r w:rsidR="00B909D2" w:rsidRPr="00C203E6">
        <w:rPr>
          <w:rFonts w:ascii="Arial" w:hAnsi="Arial" w:cs="Arial"/>
          <w:color w:val="auto"/>
          <w:lang w:val="ru-RU"/>
        </w:rPr>
        <w:t>/1</w:t>
      </w:r>
      <w:r w:rsidR="003C3E65">
        <w:rPr>
          <w:rFonts w:ascii="Arial" w:hAnsi="Arial" w:cs="Arial"/>
          <w:color w:val="auto"/>
          <w:lang w:val="ru-RU"/>
        </w:rPr>
        <w:t>9</w:t>
      </w:r>
      <w:r w:rsidRPr="00C203E6">
        <w:rPr>
          <w:rFonts w:ascii="Arial" w:hAnsi="Arial" w:cs="Arial"/>
          <w:color w:val="auto"/>
          <w:lang w:val="ru-RU"/>
        </w:rPr>
        <w:t xml:space="preserve">, наведене у Плану јавних набавки под бројем </w:t>
      </w:r>
      <w:r w:rsidR="008F7FC1">
        <w:rPr>
          <w:rFonts w:ascii="Arial" w:hAnsi="Arial" w:cs="Arial"/>
          <w:color w:val="auto"/>
          <w:lang w:val="ru-RU"/>
        </w:rPr>
        <w:t>1.1.9/19</w:t>
      </w:r>
      <w:r w:rsidRPr="00C203E6">
        <w:rPr>
          <w:rFonts w:ascii="Arial" w:hAnsi="Arial" w:cs="Arial"/>
          <w:color w:val="auto"/>
          <w:lang w:val="ru-RU"/>
        </w:rPr>
        <w:t xml:space="preserve"> </w:t>
      </w:r>
      <w:r w:rsidRPr="00C203E6">
        <w:rPr>
          <w:rFonts w:ascii="Arial" w:hAnsi="Arial" w:cs="Arial"/>
          <w:color w:val="auto"/>
        </w:rPr>
        <w:t xml:space="preserve">су </w:t>
      </w:r>
      <w:r w:rsidR="00E40ED1" w:rsidRPr="00C203E6">
        <w:rPr>
          <w:rFonts w:ascii="Arial" w:hAnsi="Arial" w:cs="Arial"/>
          <w:color w:val="auto"/>
          <w:lang w:val="sr-Cyrl-CS"/>
        </w:rPr>
        <w:t>добра</w:t>
      </w:r>
      <w:r w:rsidRPr="00C203E6">
        <w:rPr>
          <w:rFonts w:ascii="Arial" w:hAnsi="Arial" w:cs="Arial"/>
          <w:i/>
          <w:color w:val="auto"/>
          <w:lang w:val="sr-Cyrl-CS"/>
        </w:rPr>
        <w:t xml:space="preserve"> </w:t>
      </w:r>
      <w:r w:rsidRPr="00C203E6">
        <w:rPr>
          <w:rFonts w:ascii="Arial" w:hAnsi="Arial" w:cs="Arial"/>
          <w:i/>
          <w:color w:val="auto"/>
        </w:rPr>
        <w:t>–</w:t>
      </w:r>
      <w:r w:rsidR="00E84A8E" w:rsidRPr="00C203E6">
        <w:rPr>
          <w:rFonts w:ascii="Arial" w:hAnsi="Arial" w:cs="Arial"/>
          <w:i/>
          <w:color w:val="auto"/>
        </w:rPr>
        <w:t xml:space="preserve">– </w:t>
      </w:r>
      <w:r w:rsidR="00E84A8E" w:rsidRPr="00C203E6">
        <w:rPr>
          <w:rFonts w:ascii="Arial" w:hAnsi="Arial" w:cs="Arial"/>
          <w:bCs/>
          <w:color w:val="auto"/>
          <w:lang w:val="sr-Cyrl-CS"/>
        </w:rPr>
        <w:t>Набавка електроматеријала</w:t>
      </w:r>
      <w:r w:rsidR="00E84A8E">
        <w:rPr>
          <w:rFonts w:ascii="Arial" w:hAnsi="Arial" w:cs="Arial"/>
          <w:bCs/>
          <w:lang w:val="sr-Cyrl-CS"/>
        </w:rPr>
        <w:t xml:space="preserve"> за ремонт јавне расвете на територији општине Баточина, са монтажом</w:t>
      </w:r>
      <w:r w:rsidR="002C1F2E">
        <w:rPr>
          <w:rFonts w:ascii="Arial" w:hAnsi="Arial" w:cs="Arial"/>
          <w:bCs/>
          <w:lang w:val="sr-Cyrl-CS"/>
        </w:rPr>
        <w:t>,</w:t>
      </w:r>
      <w:r w:rsidR="00BF5D21">
        <w:rPr>
          <w:rFonts w:ascii="Arial" w:hAnsi="Arial" w:cs="Arial"/>
          <w:bCs/>
          <w:lang w:val="sr-Cyrl-CS"/>
        </w:rPr>
        <w:t xml:space="preserve"> </w:t>
      </w:r>
      <w:r w:rsidR="007229F5">
        <w:rPr>
          <w:rFonts w:ascii="Arial" w:hAnsi="Arial" w:cs="Arial"/>
          <w:bCs/>
          <w:lang w:val="sr-Cyrl-CS"/>
        </w:rPr>
        <w:t xml:space="preserve">ΙΙ фаза, </w:t>
      </w:r>
      <w:r w:rsidR="002B5B9B">
        <w:rPr>
          <w:rFonts w:ascii="Arial" w:hAnsi="Arial" w:cs="Arial"/>
          <w:bCs/>
        </w:rPr>
        <w:t xml:space="preserve">ОРН: </w:t>
      </w:r>
      <w:r w:rsidR="00E84A8E">
        <w:rPr>
          <w:rFonts w:ascii="Arial" w:hAnsi="Arial" w:cs="Arial"/>
          <w:bCs/>
          <w:lang w:val="sr-Cyrl-CS"/>
        </w:rPr>
        <w:t>31500000</w:t>
      </w:r>
      <w:r w:rsidR="002B5B9B">
        <w:rPr>
          <w:rFonts w:ascii="Arial" w:hAnsi="Arial" w:cs="Arial"/>
          <w:bCs/>
          <w:lang w:val="sr-Cyrl-CS"/>
        </w:rPr>
        <w:t xml:space="preserve"> – </w:t>
      </w:r>
      <w:r w:rsidR="00E84A8E">
        <w:rPr>
          <w:rFonts w:ascii="Arial" w:hAnsi="Arial" w:cs="Arial"/>
          <w:bCs/>
          <w:lang w:val="sr-Cyrl-CS"/>
        </w:rPr>
        <w:t>Расветна опрема и електричне светиљке</w:t>
      </w:r>
      <w:r w:rsidR="00E80A7D">
        <w:rPr>
          <w:rFonts w:ascii="Arial" w:hAnsi="Arial" w:cs="Arial"/>
          <w:bCs/>
        </w:rPr>
        <w:t>.</w:t>
      </w:r>
    </w:p>
    <w:p w:rsidR="00221C6F" w:rsidRDefault="00221C6F">
      <w:pPr>
        <w:jc w:val="both"/>
        <w:rPr>
          <w:i/>
        </w:rPr>
      </w:pPr>
    </w:p>
    <w:p w:rsidR="00221C6F" w:rsidRDefault="00221C6F">
      <w:pPr>
        <w:jc w:val="both"/>
        <w:rPr>
          <w:rFonts w:ascii="Arial" w:hAnsi="Arial" w:cs="Arial"/>
          <w:b/>
          <w:bCs/>
          <w:i/>
          <w:iCs/>
        </w:rPr>
      </w:pPr>
      <w:r>
        <w:rPr>
          <w:rFonts w:ascii="Arial" w:hAnsi="Arial" w:cs="Arial"/>
          <w:b/>
          <w:bCs/>
          <w:lang w:val="sr-Cyrl-CS"/>
        </w:rPr>
        <w:t>2.</w:t>
      </w:r>
      <w:r>
        <w:rPr>
          <w:rFonts w:ascii="Arial" w:hAnsi="Arial" w:cs="Arial"/>
          <w:b/>
          <w:bCs/>
          <w:i/>
          <w:iCs/>
          <w:lang w:val="sr-Cyrl-CS"/>
        </w:rPr>
        <w:t xml:space="preserve"> </w:t>
      </w:r>
      <w:r>
        <w:rPr>
          <w:rFonts w:ascii="Arial" w:hAnsi="Arial" w:cs="Arial"/>
          <w:b/>
          <w:bCs/>
          <w:lang w:val="sr-Cyrl-CS"/>
        </w:rPr>
        <w:t>Партије</w:t>
      </w:r>
    </w:p>
    <w:p w:rsidR="004A1947" w:rsidRDefault="008271F9">
      <w:pPr>
        <w:jc w:val="both"/>
        <w:rPr>
          <w:rFonts w:ascii="Arial" w:hAnsi="Arial" w:cs="Arial"/>
        </w:rPr>
      </w:pPr>
      <w:r>
        <w:rPr>
          <w:rFonts w:ascii="Arial" w:hAnsi="Arial" w:cs="Arial"/>
        </w:rPr>
        <w:t>Предмет јавне набавке није об</w:t>
      </w:r>
      <w:r w:rsidR="002B5B9B" w:rsidRPr="00B059F0">
        <w:rPr>
          <w:rFonts w:ascii="Arial" w:hAnsi="Arial" w:cs="Arial"/>
        </w:rPr>
        <w:t>л</w:t>
      </w:r>
      <w:r>
        <w:rPr>
          <w:rFonts w:ascii="Arial" w:hAnsi="Arial" w:cs="Arial"/>
        </w:rPr>
        <w:t>ик</w:t>
      </w:r>
      <w:r w:rsidR="002B5B9B" w:rsidRPr="00B059F0">
        <w:rPr>
          <w:rFonts w:ascii="Arial" w:hAnsi="Arial" w:cs="Arial"/>
        </w:rPr>
        <w:t>ован по партија</w:t>
      </w:r>
      <w:r w:rsidR="00631F6C">
        <w:rPr>
          <w:rFonts w:ascii="Arial" w:hAnsi="Arial" w:cs="Arial"/>
        </w:rPr>
        <w:t>ма.</w:t>
      </w:r>
    </w:p>
    <w:p w:rsidR="00631F6C" w:rsidRPr="00631F6C" w:rsidRDefault="00631F6C">
      <w:pPr>
        <w:jc w:val="both"/>
        <w:rPr>
          <w:rFonts w:ascii="Arial" w:hAnsi="Arial" w:cs="Arial"/>
          <w:lang w:val="sr-Cyrl-CS"/>
        </w:rPr>
        <w:sectPr w:rsidR="00631F6C" w:rsidRPr="00631F6C" w:rsidSect="001A1FAF">
          <w:pgSz w:w="11906" w:h="16838"/>
          <w:pgMar w:top="1134" w:right="1440" w:bottom="1440" w:left="1440" w:header="720" w:footer="720" w:gutter="0"/>
          <w:cols w:space="720"/>
          <w:docGrid w:linePitch="360" w:charSpace="32768"/>
        </w:sectPr>
      </w:pPr>
    </w:p>
    <w:p w:rsidR="00221C6F" w:rsidRPr="0054398B" w:rsidRDefault="00221C6F" w:rsidP="0054398B">
      <w:pPr>
        <w:shd w:val="clear" w:color="auto" w:fill="C6D9F1"/>
        <w:jc w:val="center"/>
        <w:rPr>
          <w:rFonts w:ascii="Arial" w:hAnsi="Arial" w:cs="Arial"/>
          <w:b/>
          <w:bCs/>
          <w:i/>
          <w:iCs/>
          <w:lang w:val="ru-RU"/>
        </w:rPr>
      </w:pPr>
      <w:r>
        <w:rPr>
          <w:rFonts w:ascii="Arial" w:hAnsi="Arial" w:cs="Arial"/>
          <w:b/>
          <w:bCs/>
          <w:i/>
          <w:iCs/>
          <w:sz w:val="28"/>
          <w:szCs w:val="28"/>
        </w:rPr>
        <w:t>III  ВРСТА,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221C6F" w:rsidRDefault="00221C6F">
      <w:pPr>
        <w:shd w:val="clear" w:color="auto" w:fill="C6D9F1"/>
        <w:jc w:val="center"/>
        <w:rPr>
          <w:rFonts w:ascii="Arial" w:hAnsi="Arial" w:cs="Arial"/>
          <w:b/>
          <w:bCs/>
          <w:i/>
          <w:iCs/>
        </w:rPr>
      </w:pPr>
    </w:p>
    <w:p w:rsidR="00746A2C" w:rsidRDefault="00746A2C">
      <w:pPr>
        <w:rPr>
          <w:rFonts w:ascii="Arial" w:hAnsi="Arial" w:cs="Arial"/>
          <w:b/>
          <w:bCs/>
          <w:i/>
          <w:iCs/>
          <w:lang w:val="sr-Cyrl-CS"/>
        </w:rPr>
      </w:pPr>
    </w:p>
    <w:p w:rsidR="00746A2C" w:rsidRDefault="00746A2C">
      <w:pPr>
        <w:rPr>
          <w:rFonts w:ascii="Arial" w:hAnsi="Arial" w:cs="Arial"/>
          <w:b/>
          <w:bCs/>
          <w:i/>
          <w:iCs/>
          <w:lang w:val="sr-Cyrl-CS"/>
        </w:rPr>
      </w:pPr>
    </w:p>
    <w:tbl>
      <w:tblPr>
        <w:tblW w:w="10384" w:type="dxa"/>
        <w:jc w:val="center"/>
        <w:tblInd w:w="-1142" w:type="dxa"/>
        <w:tblLook w:val="0000"/>
      </w:tblPr>
      <w:tblGrid>
        <w:gridCol w:w="589"/>
        <w:gridCol w:w="4230"/>
        <w:gridCol w:w="827"/>
        <w:gridCol w:w="925"/>
        <w:gridCol w:w="1191"/>
        <w:gridCol w:w="1269"/>
        <w:gridCol w:w="1353"/>
      </w:tblGrid>
      <w:tr w:rsidR="008F7FC1" w:rsidRPr="00727E96" w:rsidTr="00A441DF">
        <w:trPr>
          <w:trHeight w:val="628"/>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center"/>
          </w:tcPr>
          <w:p w:rsidR="008F7FC1" w:rsidRPr="00727E96" w:rsidRDefault="008F7FC1" w:rsidP="00A441DF">
            <w:pPr>
              <w:jc w:val="center"/>
              <w:rPr>
                <w:rFonts w:ascii="Arial" w:hAnsi="Arial" w:cs="Arial"/>
                <w:b/>
                <w:bCs/>
                <w:lang w:val="sr-Cyrl-CS"/>
              </w:rPr>
            </w:pPr>
            <w:r w:rsidRPr="00727E96">
              <w:rPr>
                <w:rFonts w:ascii="Arial" w:hAnsi="Arial" w:cs="Arial"/>
                <w:b/>
                <w:bCs/>
                <w:sz w:val="22"/>
                <w:szCs w:val="22"/>
                <w:lang w:val="sr-Cyrl-CS"/>
              </w:rPr>
              <w:t>рб</w:t>
            </w:r>
          </w:p>
        </w:tc>
        <w:tc>
          <w:tcPr>
            <w:tcW w:w="4230" w:type="dxa"/>
            <w:tcBorders>
              <w:top w:val="single" w:sz="4" w:space="0" w:color="auto"/>
              <w:left w:val="nil"/>
              <w:bottom w:val="single" w:sz="4" w:space="0" w:color="auto"/>
              <w:right w:val="single" w:sz="4" w:space="0" w:color="auto"/>
            </w:tcBorders>
            <w:shd w:val="clear" w:color="000000" w:fill="D8D8D8"/>
            <w:noWrap/>
            <w:vAlign w:val="center"/>
          </w:tcPr>
          <w:p w:rsidR="008F7FC1" w:rsidRDefault="008F7FC1" w:rsidP="00A441DF">
            <w:pPr>
              <w:jc w:val="center"/>
              <w:rPr>
                <w:rFonts w:ascii="Arial" w:hAnsi="Arial" w:cs="Arial"/>
                <w:b/>
                <w:bCs/>
                <w:lang w:val="sr-Cyrl-CS"/>
              </w:rPr>
            </w:pPr>
            <w:r w:rsidRPr="00727E96">
              <w:rPr>
                <w:rFonts w:ascii="Arial" w:hAnsi="Arial" w:cs="Arial"/>
                <w:b/>
                <w:bCs/>
                <w:sz w:val="22"/>
                <w:szCs w:val="22"/>
                <w:lang w:val="sr-Cyrl-CS"/>
              </w:rPr>
              <w:t>Опис</w:t>
            </w:r>
          </w:p>
          <w:p w:rsidR="008F7FC1" w:rsidRDefault="008F7FC1" w:rsidP="00A441DF">
            <w:pPr>
              <w:jc w:val="center"/>
              <w:rPr>
                <w:rFonts w:ascii="Arial" w:hAnsi="Arial" w:cs="Arial"/>
                <w:b/>
                <w:bCs/>
                <w:lang w:val="sr-Cyrl-CS"/>
              </w:rPr>
            </w:pPr>
          </w:p>
          <w:p w:rsidR="008F7FC1" w:rsidRPr="00727E96" w:rsidRDefault="008F7FC1" w:rsidP="00A441DF">
            <w:pPr>
              <w:jc w:val="center"/>
              <w:rPr>
                <w:rFonts w:ascii="Arial" w:hAnsi="Arial" w:cs="Arial"/>
                <w:b/>
                <w:bCs/>
                <w:lang w:val="sr-Cyrl-CS"/>
              </w:rPr>
            </w:pPr>
            <w:r>
              <w:rPr>
                <w:rFonts w:ascii="Arial" w:hAnsi="Arial" w:cs="Arial"/>
                <w:b/>
                <w:bCs/>
                <w:sz w:val="22"/>
                <w:szCs w:val="22"/>
                <w:lang w:val="sr-Cyrl-CS"/>
              </w:rPr>
              <w:t>(1)</w:t>
            </w:r>
          </w:p>
        </w:tc>
        <w:tc>
          <w:tcPr>
            <w:tcW w:w="827" w:type="dxa"/>
            <w:tcBorders>
              <w:top w:val="single" w:sz="4" w:space="0" w:color="auto"/>
              <w:left w:val="nil"/>
              <w:bottom w:val="single" w:sz="4" w:space="0" w:color="auto"/>
              <w:right w:val="single" w:sz="4" w:space="0" w:color="auto"/>
            </w:tcBorders>
            <w:shd w:val="clear" w:color="000000" w:fill="D8D8D8"/>
            <w:vAlign w:val="center"/>
          </w:tcPr>
          <w:p w:rsidR="008F7FC1" w:rsidRPr="00727E96" w:rsidRDefault="008F7FC1" w:rsidP="00A441DF">
            <w:pPr>
              <w:jc w:val="center"/>
              <w:rPr>
                <w:rFonts w:ascii="Arial" w:hAnsi="Arial" w:cs="Arial"/>
                <w:b/>
                <w:bCs/>
                <w:lang w:val="sr-Cyrl-CS"/>
              </w:rPr>
            </w:pPr>
            <w:r w:rsidRPr="00727E96">
              <w:rPr>
                <w:rFonts w:ascii="Arial" w:hAnsi="Arial" w:cs="Arial"/>
                <w:b/>
                <w:bCs/>
                <w:sz w:val="22"/>
                <w:szCs w:val="22"/>
                <w:lang w:val="sr-Cyrl-CS"/>
              </w:rPr>
              <w:t>Јед.</w:t>
            </w:r>
          </w:p>
          <w:p w:rsidR="008F7FC1" w:rsidRDefault="008F7FC1" w:rsidP="00A441DF">
            <w:pPr>
              <w:jc w:val="center"/>
              <w:rPr>
                <w:rFonts w:ascii="Arial" w:hAnsi="Arial" w:cs="Arial"/>
                <w:b/>
                <w:bCs/>
                <w:lang w:val="sr-Cyrl-CS"/>
              </w:rPr>
            </w:pPr>
            <w:r>
              <w:rPr>
                <w:rFonts w:ascii="Arial" w:hAnsi="Arial" w:cs="Arial"/>
                <w:b/>
                <w:bCs/>
                <w:sz w:val="22"/>
                <w:szCs w:val="22"/>
                <w:lang w:val="sr-Cyrl-CS"/>
              </w:rPr>
              <w:t>м</w:t>
            </w:r>
            <w:r w:rsidRPr="00727E96">
              <w:rPr>
                <w:rFonts w:ascii="Arial" w:hAnsi="Arial" w:cs="Arial"/>
                <w:b/>
                <w:bCs/>
                <w:sz w:val="22"/>
                <w:szCs w:val="22"/>
                <w:lang w:val="sr-Cyrl-CS"/>
              </w:rPr>
              <w:t>ере</w:t>
            </w:r>
          </w:p>
          <w:p w:rsidR="008F7FC1" w:rsidRPr="00727E96" w:rsidRDefault="008F7FC1" w:rsidP="00A441DF">
            <w:pPr>
              <w:jc w:val="center"/>
              <w:rPr>
                <w:rFonts w:ascii="Arial" w:hAnsi="Arial" w:cs="Arial"/>
                <w:b/>
                <w:bCs/>
                <w:lang w:val="sr-Cyrl-CS"/>
              </w:rPr>
            </w:pPr>
            <w:r>
              <w:rPr>
                <w:rFonts w:ascii="Arial" w:hAnsi="Arial" w:cs="Arial"/>
                <w:b/>
                <w:bCs/>
                <w:sz w:val="22"/>
                <w:szCs w:val="22"/>
                <w:lang w:val="sr-Cyrl-CS"/>
              </w:rPr>
              <w:t>(2)</w:t>
            </w:r>
          </w:p>
        </w:tc>
        <w:tc>
          <w:tcPr>
            <w:tcW w:w="925" w:type="dxa"/>
            <w:tcBorders>
              <w:top w:val="single" w:sz="4" w:space="0" w:color="auto"/>
              <w:left w:val="nil"/>
              <w:bottom w:val="single" w:sz="4" w:space="0" w:color="auto"/>
              <w:right w:val="single" w:sz="4" w:space="0" w:color="auto"/>
            </w:tcBorders>
            <w:shd w:val="clear" w:color="000000" w:fill="D8D8D8"/>
            <w:noWrap/>
            <w:vAlign w:val="center"/>
          </w:tcPr>
          <w:p w:rsidR="008F7FC1" w:rsidRPr="00727E96" w:rsidRDefault="008F7FC1" w:rsidP="00A441DF">
            <w:pPr>
              <w:jc w:val="center"/>
              <w:rPr>
                <w:rFonts w:ascii="Arial" w:hAnsi="Arial" w:cs="Arial"/>
                <w:b/>
                <w:bCs/>
                <w:lang w:val="sr-Cyrl-CS"/>
              </w:rPr>
            </w:pPr>
            <w:r w:rsidRPr="00727E96">
              <w:rPr>
                <w:rFonts w:ascii="Arial" w:hAnsi="Arial" w:cs="Arial"/>
                <w:b/>
                <w:bCs/>
                <w:sz w:val="22"/>
                <w:szCs w:val="22"/>
                <w:lang w:val="sr-Cyrl-CS"/>
              </w:rPr>
              <w:t>Коли</w:t>
            </w:r>
          </w:p>
          <w:p w:rsidR="008F7FC1" w:rsidRDefault="008F7FC1" w:rsidP="00A441DF">
            <w:pPr>
              <w:jc w:val="center"/>
              <w:rPr>
                <w:rFonts w:ascii="Arial" w:hAnsi="Arial" w:cs="Arial"/>
                <w:b/>
                <w:bCs/>
                <w:lang w:val="sr-Cyrl-CS"/>
              </w:rPr>
            </w:pPr>
            <w:r>
              <w:rPr>
                <w:rFonts w:ascii="Arial" w:hAnsi="Arial" w:cs="Arial"/>
                <w:b/>
                <w:bCs/>
                <w:sz w:val="22"/>
                <w:szCs w:val="22"/>
                <w:lang w:val="sr-Cyrl-CS"/>
              </w:rPr>
              <w:t>ч</w:t>
            </w:r>
            <w:r w:rsidRPr="00727E96">
              <w:rPr>
                <w:rFonts w:ascii="Arial" w:hAnsi="Arial" w:cs="Arial"/>
                <w:b/>
                <w:bCs/>
                <w:sz w:val="22"/>
                <w:szCs w:val="22"/>
                <w:lang w:val="sr-Cyrl-CS"/>
              </w:rPr>
              <w:t>ина</w:t>
            </w:r>
          </w:p>
          <w:p w:rsidR="008F7FC1" w:rsidRPr="00727E96" w:rsidRDefault="008F7FC1" w:rsidP="00A441DF">
            <w:pPr>
              <w:jc w:val="center"/>
              <w:rPr>
                <w:rFonts w:ascii="Arial" w:hAnsi="Arial" w:cs="Arial"/>
                <w:b/>
                <w:bCs/>
                <w:lang w:val="sr-Cyrl-CS"/>
              </w:rPr>
            </w:pPr>
            <w:r>
              <w:rPr>
                <w:rFonts w:ascii="Arial" w:hAnsi="Arial" w:cs="Arial"/>
                <w:b/>
                <w:bCs/>
                <w:lang w:val="sr-Cyrl-CS"/>
              </w:rPr>
              <w:t>(3)</w:t>
            </w:r>
          </w:p>
        </w:tc>
        <w:tc>
          <w:tcPr>
            <w:tcW w:w="1191" w:type="dxa"/>
            <w:tcBorders>
              <w:top w:val="single" w:sz="4" w:space="0" w:color="auto"/>
              <w:left w:val="nil"/>
              <w:bottom w:val="single" w:sz="4" w:space="0" w:color="auto"/>
              <w:right w:val="single" w:sz="4" w:space="0" w:color="auto"/>
            </w:tcBorders>
            <w:shd w:val="clear" w:color="000000" w:fill="D8D8D8"/>
            <w:vAlign w:val="center"/>
          </w:tcPr>
          <w:p w:rsidR="008F7FC1" w:rsidRPr="00727E96" w:rsidRDefault="008F7FC1" w:rsidP="00A441DF">
            <w:pPr>
              <w:jc w:val="center"/>
              <w:rPr>
                <w:rFonts w:ascii="Arial" w:hAnsi="Arial" w:cs="Arial"/>
                <w:b/>
                <w:bCs/>
                <w:lang w:val="sr-Cyrl-CS"/>
              </w:rPr>
            </w:pPr>
            <w:r w:rsidRPr="00727E96">
              <w:rPr>
                <w:rFonts w:ascii="Arial" w:hAnsi="Arial" w:cs="Arial"/>
                <w:b/>
                <w:bCs/>
                <w:sz w:val="22"/>
                <w:szCs w:val="22"/>
                <w:lang w:val="sr-Cyrl-CS"/>
              </w:rPr>
              <w:t>Јед. цена без</w:t>
            </w:r>
          </w:p>
          <w:p w:rsidR="008F7FC1" w:rsidRDefault="008F7FC1" w:rsidP="00A441DF">
            <w:pPr>
              <w:jc w:val="center"/>
              <w:rPr>
                <w:rFonts w:ascii="Arial" w:hAnsi="Arial" w:cs="Arial"/>
                <w:b/>
                <w:bCs/>
                <w:lang w:val="sr-Cyrl-CS"/>
              </w:rPr>
            </w:pPr>
            <w:r w:rsidRPr="00727E96">
              <w:rPr>
                <w:rFonts w:ascii="Arial" w:hAnsi="Arial" w:cs="Arial"/>
                <w:b/>
                <w:bCs/>
                <w:sz w:val="22"/>
                <w:szCs w:val="22"/>
                <w:lang w:val="sr-Cyrl-CS"/>
              </w:rPr>
              <w:t>пдв-а</w:t>
            </w:r>
          </w:p>
          <w:p w:rsidR="008F7FC1" w:rsidRPr="00727E96" w:rsidRDefault="008F7FC1" w:rsidP="00A441DF">
            <w:pPr>
              <w:jc w:val="center"/>
              <w:rPr>
                <w:rFonts w:ascii="Arial" w:hAnsi="Arial" w:cs="Arial"/>
                <w:b/>
                <w:bCs/>
                <w:lang w:val="sr-Cyrl-CS"/>
              </w:rPr>
            </w:pPr>
            <w:r>
              <w:rPr>
                <w:rFonts w:ascii="Arial" w:hAnsi="Arial" w:cs="Arial"/>
                <w:b/>
                <w:bCs/>
                <w:sz w:val="22"/>
                <w:szCs w:val="22"/>
                <w:lang w:val="sr-Cyrl-CS"/>
              </w:rPr>
              <w:t>(4)</w:t>
            </w:r>
          </w:p>
        </w:tc>
        <w:tc>
          <w:tcPr>
            <w:tcW w:w="1269" w:type="dxa"/>
            <w:tcBorders>
              <w:top w:val="single" w:sz="4" w:space="0" w:color="auto"/>
              <w:left w:val="nil"/>
              <w:bottom w:val="single" w:sz="4" w:space="0" w:color="auto"/>
              <w:right w:val="single" w:sz="4" w:space="0" w:color="auto"/>
            </w:tcBorders>
            <w:shd w:val="clear" w:color="000000" w:fill="D8D8D8"/>
            <w:vAlign w:val="center"/>
          </w:tcPr>
          <w:p w:rsidR="008F7FC1" w:rsidRDefault="008F7FC1" w:rsidP="00A441DF">
            <w:pPr>
              <w:jc w:val="center"/>
              <w:rPr>
                <w:rFonts w:ascii="Arial" w:hAnsi="Arial" w:cs="Arial"/>
                <w:b/>
                <w:bCs/>
                <w:lang w:val="sr-Cyrl-CS"/>
              </w:rPr>
            </w:pPr>
            <w:r>
              <w:rPr>
                <w:rFonts w:ascii="Arial" w:hAnsi="Arial" w:cs="Arial"/>
                <w:b/>
                <w:bCs/>
                <w:sz w:val="22"/>
                <w:szCs w:val="22"/>
                <w:lang w:val="sr-Cyrl-CS"/>
              </w:rPr>
              <w:t>Јед.</w:t>
            </w:r>
          </w:p>
          <w:p w:rsidR="008F7FC1" w:rsidRDefault="008F7FC1" w:rsidP="00A441DF">
            <w:pPr>
              <w:jc w:val="center"/>
              <w:rPr>
                <w:rFonts w:ascii="Arial" w:hAnsi="Arial" w:cs="Arial"/>
                <w:b/>
                <w:bCs/>
                <w:lang w:val="sr-Cyrl-CS"/>
              </w:rPr>
            </w:pPr>
            <w:r>
              <w:rPr>
                <w:rFonts w:ascii="Arial" w:hAnsi="Arial" w:cs="Arial"/>
                <w:b/>
                <w:bCs/>
                <w:sz w:val="22"/>
                <w:szCs w:val="22"/>
                <w:lang w:val="sr-Cyrl-CS"/>
              </w:rPr>
              <w:t xml:space="preserve">цена са </w:t>
            </w:r>
            <w:r w:rsidRPr="00727E96">
              <w:rPr>
                <w:rFonts w:ascii="Arial" w:hAnsi="Arial" w:cs="Arial"/>
                <w:b/>
                <w:bCs/>
                <w:sz w:val="22"/>
                <w:szCs w:val="22"/>
                <w:lang w:val="sr-Cyrl-CS"/>
              </w:rPr>
              <w:t>пдв-</w:t>
            </w:r>
            <w:r>
              <w:rPr>
                <w:rFonts w:ascii="Arial" w:hAnsi="Arial" w:cs="Arial"/>
                <w:b/>
                <w:bCs/>
                <w:sz w:val="22"/>
                <w:szCs w:val="22"/>
                <w:lang w:val="sr-Cyrl-CS"/>
              </w:rPr>
              <w:t>ом</w:t>
            </w:r>
          </w:p>
          <w:p w:rsidR="008F7FC1" w:rsidRPr="005531C4" w:rsidRDefault="008F7FC1" w:rsidP="00A441DF">
            <w:pPr>
              <w:jc w:val="center"/>
              <w:rPr>
                <w:rFonts w:ascii="Arial" w:hAnsi="Arial" w:cs="Arial"/>
                <w:b/>
                <w:bCs/>
                <w:lang w:val="sr-Cyrl-CS"/>
              </w:rPr>
            </w:pPr>
            <w:r>
              <w:rPr>
                <w:rFonts w:ascii="Arial" w:hAnsi="Arial" w:cs="Arial"/>
                <w:b/>
                <w:bCs/>
                <w:sz w:val="22"/>
                <w:szCs w:val="22"/>
                <w:lang w:val="sr-Cyrl-CS"/>
              </w:rPr>
              <w:t>(5)</w:t>
            </w:r>
          </w:p>
        </w:tc>
        <w:tc>
          <w:tcPr>
            <w:tcW w:w="1353" w:type="dxa"/>
            <w:tcBorders>
              <w:top w:val="single" w:sz="4" w:space="0" w:color="auto"/>
              <w:left w:val="nil"/>
              <w:bottom w:val="single" w:sz="4" w:space="0" w:color="auto"/>
              <w:right w:val="single" w:sz="4" w:space="0" w:color="auto"/>
            </w:tcBorders>
            <w:shd w:val="clear" w:color="000000" w:fill="D8D8D8"/>
            <w:vAlign w:val="center"/>
          </w:tcPr>
          <w:p w:rsidR="008F7FC1" w:rsidRDefault="008F7FC1" w:rsidP="00A441DF">
            <w:pPr>
              <w:jc w:val="center"/>
              <w:rPr>
                <w:rFonts w:ascii="Arial" w:hAnsi="Arial" w:cs="Arial"/>
                <w:b/>
                <w:bCs/>
                <w:lang w:val="sr-Cyrl-CS"/>
              </w:rPr>
            </w:pPr>
            <w:r w:rsidRPr="00727E96">
              <w:rPr>
                <w:rFonts w:ascii="Arial" w:hAnsi="Arial" w:cs="Arial"/>
                <w:b/>
                <w:bCs/>
                <w:sz w:val="22"/>
                <w:szCs w:val="22"/>
                <w:lang w:val="sr-Cyrl-CS"/>
              </w:rPr>
              <w:t xml:space="preserve">УКУПНО </w:t>
            </w:r>
          </w:p>
          <w:p w:rsidR="008F7FC1" w:rsidRDefault="008F7FC1" w:rsidP="00A441DF">
            <w:pPr>
              <w:jc w:val="center"/>
              <w:rPr>
                <w:rFonts w:ascii="Arial" w:hAnsi="Arial" w:cs="Arial"/>
                <w:b/>
                <w:bCs/>
                <w:lang w:val="sr-Cyrl-CS"/>
              </w:rPr>
            </w:pPr>
            <w:r w:rsidRPr="00727E96">
              <w:rPr>
                <w:rFonts w:ascii="Arial" w:hAnsi="Arial" w:cs="Arial"/>
                <w:b/>
                <w:bCs/>
                <w:sz w:val="22"/>
                <w:szCs w:val="22"/>
                <w:lang w:val="sr-Cyrl-CS"/>
              </w:rPr>
              <w:t xml:space="preserve"> </w:t>
            </w:r>
          </w:p>
          <w:p w:rsidR="008F7FC1" w:rsidRPr="00727E96" w:rsidRDefault="008F7FC1" w:rsidP="00A441DF">
            <w:pPr>
              <w:jc w:val="center"/>
              <w:rPr>
                <w:rFonts w:ascii="Arial" w:hAnsi="Arial" w:cs="Arial"/>
                <w:b/>
                <w:bCs/>
                <w:lang w:val="sr-Cyrl-CS"/>
              </w:rPr>
            </w:pPr>
            <w:r>
              <w:rPr>
                <w:rFonts w:ascii="Arial" w:hAnsi="Arial" w:cs="Arial"/>
                <w:b/>
                <w:bCs/>
                <w:sz w:val="22"/>
                <w:szCs w:val="22"/>
                <w:lang w:val="sr-Cyrl-CS"/>
              </w:rPr>
              <w:t>(6)=3х4</w:t>
            </w:r>
          </w:p>
        </w:tc>
      </w:tr>
      <w:tr w:rsidR="00CF1DD7" w:rsidRPr="00727E96" w:rsidTr="00A441DF">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727E96" w:rsidRDefault="00CF1DD7" w:rsidP="00A441DF">
            <w:pPr>
              <w:jc w:val="right"/>
              <w:rPr>
                <w:rFonts w:ascii="Arial" w:hAnsi="Arial" w:cs="Arial"/>
              </w:rPr>
            </w:pPr>
            <w:r w:rsidRPr="00727E96">
              <w:rPr>
                <w:rFonts w:ascii="Arial" w:hAnsi="Arial" w:cs="Arial"/>
                <w:sz w:val="22"/>
                <w:szCs w:val="22"/>
              </w:rPr>
              <w:t>1</w:t>
            </w:r>
          </w:p>
        </w:tc>
        <w:tc>
          <w:tcPr>
            <w:tcW w:w="4230" w:type="dxa"/>
            <w:tcBorders>
              <w:top w:val="nil"/>
              <w:left w:val="nil"/>
              <w:bottom w:val="single" w:sz="4" w:space="0" w:color="auto"/>
              <w:right w:val="single" w:sz="4" w:space="0" w:color="auto"/>
            </w:tcBorders>
            <w:shd w:val="clear" w:color="auto" w:fill="auto"/>
            <w:noWrap/>
            <w:vAlign w:val="bottom"/>
          </w:tcPr>
          <w:p w:rsidR="00CF1DD7" w:rsidRPr="008807E5" w:rsidRDefault="00CF1DD7" w:rsidP="00A441DF">
            <w:pPr>
              <w:rPr>
                <w:rFonts w:ascii="Arial" w:hAnsi="Arial" w:cs="Arial"/>
                <w:lang w:val="sr-Cyrl-CS"/>
              </w:rPr>
            </w:pPr>
            <w:r w:rsidRPr="00727E96">
              <w:rPr>
                <w:rFonts w:ascii="Arial" w:hAnsi="Arial" w:cs="Arial"/>
                <w:sz w:val="22"/>
                <w:szCs w:val="22"/>
                <w:lang w:val="sr-Cyrl-CS"/>
              </w:rPr>
              <w:t xml:space="preserve">Сијалице </w:t>
            </w:r>
            <w:r w:rsidRPr="00727E96">
              <w:rPr>
                <w:rFonts w:ascii="Arial" w:hAnsi="Arial" w:cs="Arial"/>
                <w:sz w:val="22"/>
                <w:szCs w:val="22"/>
                <w:lang w:val="sr-Latn-CS"/>
              </w:rPr>
              <w:t xml:space="preserve">Na </w:t>
            </w:r>
            <w:r w:rsidRPr="00727E96">
              <w:rPr>
                <w:rFonts w:ascii="Arial" w:hAnsi="Arial" w:cs="Arial"/>
                <w:sz w:val="22"/>
                <w:szCs w:val="22"/>
                <w:lang w:val="sr-Cyrl-CS"/>
              </w:rPr>
              <w:t xml:space="preserve">110 </w:t>
            </w:r>
            <w:r w:rsidRPr="00727E96">
              <w:rPr>
                <w:rFonts w:ascii="Arial" w:hAnsi="Arial" w:cs="Arial"/>
                <w:sz w:val="22"/>
                <w:szCs w:val="22"/>
                <w:lang w:val="sr-Latn-CS"/>
              </w:rPr>
              <w:t>W SON-H E27 Philips</w:t>
            </w:r>
            <w:r>
              <w:rPr>
                <w:rFonts w:ascii="Arial" w:hAnsi="Arial" w:cs="Arial"/>
                <w:sz w:val="22"/>
                <w:szCs w:val="22"/>
                <w:lang w:val="sr-Latn-CS"/>
              </w:rPr>
              <w:t xml:space="preserve"> </w:t>
            </w:r>
            <w:r>
              <w:rPr>
                <w:rFonts w:ascii="Arial" w:hAnsi="Arial" w:cs="Arial"/>
                <w:sz w:val="22"/>
                <w:szCs w:val="22"/>
                <w:lang w:val="sr-Cyrl-CS"/>
              </w:rPr>
              <w:t>или одговарајуће</w:t>
            </w:r>
          </w:p>
        </w:tc>
        <w:tc>
          <w:tcPr>
            <w:tcW w:w="827" w:type="dxa"/>
            <w:tcBorders>
              <w:top w:val="nil"/>
              <w:left w:val="nil"/>
              <w:bottom w:val="single" w:sz="4" w:space="0" w:color="auto"/>
              <w:right w:val="single" w:sz="4" w:space="0" w:color="auto"/>
            </w:tcBorders>
            <w:shd w:val="clear" w:color="auto" w:fill="auto"/>
            <w:noWrap/>
            <w:vAlign w:val="bottom"/>
          </w:tcPr>
          <w:p w:rsidR="00CF1DD7" w:rsidRPr="00727E96" w:rsidRDefault="00CF1DD7" w:rsidP="00A441DF">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CF1DD7" w:rsidRDefault="00CF1DD7" w:rsidP="00CF1DD7">
            <w:pPr>
              <w:jc w:val="center"/>
              <w:rPr>
                <w:rFonts w:ascii="Arial" w:hAnsi="Arial" w:cs="Arial"/>
              </w:rPr>
            </w:pPr>
            <w:r w:rsidRPr="00CF1DD7">
              <w:rPr>
                <w:rFonts w:ascii="Arial" w:hAnsi="Arial" w:cs="Arial"/>
              </w:rPr>
              <w:t>90</w:t>
            </w:r>
          </w:p>
        </w:tc>
        <w:tc>
          <w:tcPr>
            <w:tcW w:w="1191"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center"/>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r w:rsidRPr="008F7FC1">
              <w:rPr>
                <w:rFonts w:ascii="Arial" w:hAnsi="Arial" w:cs="Arial"/>
                <w:sz w:val="22"/>
                <w:szCs w:val="22"/>
              </w:rPr>
              <w:t xml:space="preserve">     </w:t>
            </w:r>
          </w:p>
        </w:tc>
      </w:tr>
      <w:tr w:rsidR="00CF1DD7" w:rsidRPr="00727E96" w:rsidTr="00A441DF">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727E96" w:rsidRDefault="00CF1DD7" w:rsidP="00A441DF">
            <w:pPr>
              <w:jc w:val="right"/>
              <w:rPr>
                <w:rFonts w:ascii="Arial" w:hAnsi="Arial" w:cs="Arial"/>
              </w:rPr>
            </w:pPr>
            <w:r w:rsidRPr="00727E96">
              <w:rPr>
                <w:rFonts w:ascii="Arial" w:hAnsi="Arial" w:cs="Arial"/>
                <w:sz w:val="22"/>
                <w:szCs w:val="22"/>
              </w:rPr>
              <w:t>2</w:t>
            </w:r>
          </w:p>
        </w:tc>
        <w:tc>
          <w:tcPr>
            <w:tcW w:w="4230" w:type="dxa"/>
            <w:tcBorders>
              <w:top w:val="nil"/>
              <w:left w:val="nil"/>
              <w:bottom w:val="single" w:sz="4" w:space="0" w:color="auto"/>
              <w:right w:val="single" w:sz="4" w:space="0" w:color="auto"/>
            </w:tcBorders>
            <w:shd w:val="clear" w:color="auto" w:fill="auto"/>
            <w:noWrap/>
            <w:vAlign w:val="bottom"/>
          </w:tcPr>
          <w:p w:rsidR="00CF1DD7" w:rsidRPr="00727E96" w:rsidRDefault="00CF1DD7" w:rsidP="00A441DF">
            <w:pPr>
              <w:rPr>
                <w:rFonts w:ascii="Arial" w:hAnsi="Arial" w:cs="Arial"/>
                <w:lang w:val="sr-Cyrl-CS"/>
              </w:rPr>
            </w:pPr>
            <w:r w:rsidRPr="00727E96">
              <w:rPr>
                <w:rFonts w:ascii="Arial" w:hAnsi="Arial" w:cs="Arial"/>
                <w:sz w:val="22"/>
                <w:szCs w:val="22"/>
                <w:lang w:val="sr-Cyrl-CS"/>
              </w:rPr>
              <w:t>Замена сијалице</w:t>
            </w:r>
          </w:p>
        </w:tc>
        <w:tc>
          <w:tcPr>
            <w:tcW w:w="827" w:type="dxa"/>
            <w:tcBorders>
              <w:top w:val="nil"/>
              <w:left w:val="nil"/>
              <w:bottom w:val="single" w:sz="4" w:space="0" w:color="auto"/>
              <w:right w:val="single" w:sz="4" w:space="0" w:color="auto"/>
            </w:tcBorders>
            <w:shd w:val="clear" w:color="auto" w:fill="auto"/>
            <w:noWrap/>
            <w:vAlign w:val="bottom"/>
          </w:tcPr>
          <w:p w:rsidR="00CF1DD7" w:rsidRPr="00727E96" w:rsidRDefault="00CF1DD7" w:rsidP="00A441DF">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CF1DD7" w:rsidRDefault="00CF1DD7" w:rsidP="00CF1DD7">
            <w:pPr>
              <w:jc w:val="center"/>
              <w:rPr>
                <w:rFonts w:ascii="Arial" w:hAnsi="Arial" w:cs="Arial"/>
              </w:rPr>
            </w:pPr>
            <w:r w:rsidRPr="00CF1DD7">
              <w:rPr>
                <w:rFonts w:ascii="Arial" w:hAnsi="Arial" w:cs="Arial"/>
              </w:rPr>
              <w:t>90</w:t>
            </w:r>
          </w:p>
        </w:tc>
        <w:tc>
          <w:tcPr>
            <w:tcW w:w="1191"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30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727E96" w:rsidRDefault="00CF1DD7" w:rsidP="00A441DF">
            <w:pPr>
              <w:jc w:val="right"/>
              <w:rPr>
                <w:rFonts w:ascii="Arial" w:hAnsi="Arial" w:cs="Arial"/>
              </w:rPr>
            </w:pPr>
            <w:r w:rsidRPr="00727E96">
              <w:rPr>
                <w:rFonts w:ascii="Arial" w:hAnsi="Arial" w:cs="Arial"/>
                <w:sz w:val="22"/>
                <w:szCs w:val="22"/>
              </w:rPr>
              <w:t>3</w:t>
            </w:r>
          </w:p>
        </w:tc>
        <w:tc>
          <w:tcPr>
            <w:tcW w:w="4230" w:type="dxa"/>
            <w:tcBorders>
              <w:top w:val="nil"/>
              <w:left w:val="nil"/>
              <w:bottom w:val="single" w:sz="4" w:space="0" w:color="auto"/>
              <w:right w:val="single" w:sz="4" w:space="0" w:color="auto"/>
            </w:tcBorders>
            <w:shd w:val="clear" w:color="auto" w:fill="auto"/>
            <w:noWrap/>
            <w:vAlign w:val="bottom"/>
          </w:tcPr>
          <w:p w:rsidR="00CF1DD7" w:rsidRPr="00B74EA8" w:rsidRDefault="00CF1DD7" w:rsidP="00A441DF">
            <w:pPr>
              <w:rPr>
                <w:rFonts w:ascii="Arial" w:hAnsi="Arial" w:cs="Arial"/>
                <w:lang w:val="sr-Cyrl-CS"/>
              </w:rPr>
            </w:pPr>
            <w:r w:rsidRPr="00727E96">
              <w:rPr>
                <w:rFonts w:ascii="Arial" w:hAnsi="Arial" w:cs="Arial"/>
                <w:sz w:val="22"/>
                <w:szCs w:val="22"/>
                <w:lang w:val="sr-Latn-CS"/>
              </w:rPr>
              <w:t>O</w:t>
            </w:r>
            <w:r w:rsidRPr="00727E96">
              <w:rPr>
                <w:rFonts w:ascii="Arial" w:hAnsi="Arial" w:cs="Arial"/>
                <w:sz w:val="22"/>
                <w:szCs w:val="22"/>
                <w:lang w:val="sr-Cyrl-CS"/>
              </w:rPr>
              <w:t xml:space="preserve">сигурач </w:t>
            </w:r>
            <w:r w:rsidRPr="00727E96">
              <w:rPr>
                <w:rFonts w:ascii="Arial" w:hAnsi="Arial" w:cs="Arial"/>
                <w:sz w:val="22"/>
                <w:szCs w:val="22"/>
                <w:lang w:val="sr-Latn-CS"/>
              </w:rPr>
              <w:t xml:space="preserve"> NV</w:t>
            </w:r>
            <w:r>
              <w:rPr>
                <w:rFonts w:ascii="Arial" w:hAnsi="Arial" w:cs="Arial"/>
                <w:sz w:val="22"/>
                <w:szCs w:val="22"/>
                <w:lang w:val="sr-Cyrl-CS"/>
              </w:rPr>
              <w:t>00</w:t>
            </w:r>
            <w:r w:rsidRPr="00727E96">
              <w:rPr>
                <w:rFonts w:ascii="Arial" w:hAnsi="Arial" w:cs="Arial"/>
                <w:sz w:val="22"/>
                <w:szCs w:val="22"/>
                <w:lang w:val="sr-Latn-CS"/>
              </w:rPr>
              <w:t>-</w:t>
            </w:r>
            <w:r>
              <w:rPr>
                <w:rFonts w:ascii="Arial" w:hAnsi="Arial" w:cs="Arial"/>
                <w:sz w:val="22"/>
                <w:szCs w:val="22"/>
                <w:lang w:val="sr-Cyrl-CS"/>
              </w:rPr>
              <w:t>63</w:t>
            </w:r>
            <w:r w:rsidRPr="00727E96">
              <w:rPr>
                <w:rFonts w:ascii="Arial" w:hAnsi="Arial" w:cs="Arial"/>
                <w:sz w:val="22"/>
                <w:szCs w:val="22"/>
                <w:lang w:val="sr-Latn-CS"/>
              </w:rPr>
              <w:t>A</w:t>
            </w:r>
            <w:r>
              <w:rPr>
                <w:rFonts w:ascii="Arial" w:hAnsi="Arial" w:cs="Arial"/>
                <w:sz w:val="22"/>
                <w:szCs w:val="22"/>
                <w:lang w:val="sr-Cyrl-CS"/>
              </w:rPr>
              <w:t xml:space="preserve"> или одговарајући</w:t>
            </w:r>
          </w:p>
        </w:tc>
        <w:tc>
          <w:tcPr>
            <w:tcW w:w="827" w:type="dxa"/>
            <w:tcBorders>
              <w:top w:val="nil"/>
              <w:left w:val="nil"/>
              <w:bottom w:val="single" w:sz="4" w:space="0" w:color="auto"/>
              <w:right w:val="single" w:sz="4" w:space="0" w:color="auto"/>
            </w:tcBorders>
            <w:shd w:val="clear" w:color="auto" w:fill="auto"/>
            <w:noWrap/>
            <w:vAlign w:val="bottom"/>
          </w:tcPr>
          <w:p w:rsidR="00CF1DD7" w:rsidRPr="00727E96" w:rsidRDefault="00CF1DD7" w:rsidP="00A441DF">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CF1DD7" w:rsidRDefault="00CF1DD7" w:rsidP="00CF1DD7">
            <w:pPr>
              <w:jc w:val="center"/>
              <w:rPr>
                <w:rFonts w:ascii="Arial" w:hAnsi="Arial" w:cs="Arial"/>
              </w:rPr>
            </w:pPr>
            <w:r w:rsidRPr="00CF1DD7">
              <w:rPr>
                <w:rFonts w:ascii="Arial" w:hAnsi="Arial" w:cs="Arial"/>
              </w:rPr>
              <w:t>40</w:t>
            </w:r>
          </w:p>
        </w:tc>
        <w:tc>
          <w:tcPr>
            <w:tcW w:w="1191"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center"/>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7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727E96" w:rsidRDefault="00CF1DD7" w:rsidP="00A441DF">
            <w:pPr>
              <w:jc w:val="right"/>
              <w:rPr>
                <w:rFonts w:ascii="Arial" w:hAnsi="Arial" w:cs="Arial"/>
              </w:rPr>
            </w:pPr>
            <w:r w:rsidRPr="00727E96">
              <w:rPr>
                <w:rFonts w:ascii="Arial" w:hAnsi="Arial" w:cs="Arial"/>
                <w:sz w:val="22"/>
                <w:szCs w:val="22"/>
              </w:rPr>
              <w:t>4</w:t>
            </w:r>
          </w:p>
        </w:tc>
        <w:tc>
          <w:tcPr>
            <w:tcW w:w="4230" w:type="dxa"/>
            <w:tcBorders>
              <w:top w:val="nil"/>
              <w:left w:val="nil"/>
              <w:bottom w:val="single" w:sz="4" w:space="0" w:color="auto"/>
              <w:right w:val="single" w:sz="4" w:space="0" w:color="auto"/>
            </w:tcBorders>
            <w:shd w:val="clear" w:color="auto" w:fill="auto"/>
            <w:vAlign w:val="bottom"/>
          </w:tcPr>
          <w:p w:rsidR="00CF1DD7" w:rsidRPr="00727E96" w:rsidRDefault="00CF1DD7" w:rsidP="00A441DF">
            <w:pPr>
              <w:rPr>
                <w:rFonts w:ascii="Arial" w:hAnsi="Arial" w:cs="Arial"/>
                <w:lang w:val="sr-Cyrl-CS"/>
              </w:rPr>
            </w:pPr>
            <w:r w:rsidRPr="00727E96">
              <w:rPr>
                <w:rFonts w:ascii="Arial" w:hAnsi="Arial" w:cs="Arial"/>
                <w:sz w:val="22"/>
                <w:szCs w:val="22"/>
                <w:lang w:val="sr-Cyrl-CS"/>
              </w:rPr>
              <w:t>Замена осигурача</w:t>
            </w:r>
            <w:r>
              <w:rPr>
                <w:rFonts w:ascii="Arial" w:hAnsi="Arial" w:cs="Arial"/>
                <w:sz w:val="22"/>
                <w:szCs w:val="22"/>
                <w:lang w:val="sr-Cyrl-CS"/>
              </w:rPr>
              <w:t xml:space="preserve"> у трафо станици</w:t>
            </w:r>
          </w:p>
        </w:tc>
        <w:tc>
          <w:tcPr>
            <w:tcW w:w="827" w:type="dxa"/>
            <w:tcBorders>
              <w:top w:val="nil"/>
              <w:left w:val="nil"/>
              <w:bottom w:val="single" w:sz="4" w:space="0" w:color="auto"/>
              <w:right w:val="single" w:sz="4" w:space="0" w:color="auto"/>
            </w:tcBorders>
            <w:shd w:val="clear" w:color="auto" w:fill="auto"/>
            <w:noWrap/>
            <w:vAlign w:val="bottom"/>
          </w:tcPr>
          <w:p w:rsidR="00CF1DD7" w:rsidRPr="00727E96" w:rsidRDefault="00CF1DD7" w:rsidP="00A441DF">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CF1DD7" w:rsidRDefault="00CF1DD7" w:rsidP="00CF1DD7">
            <w:pPr>
              <w:jc w:val="center"/>
              <w:rPr>
                <w:rFonts w:ascii="Arial" w:hAnsi="Arial" w:cs="Arial"/>
              </w:rPr>
            </w:pPr>
            <w:r w:rsidRPr="00CF1DD7">
              <w:rPr>
                <w:rFonts w:ascii="Arial" w:hAnsi="Arial" w:cs="Arial"/>
              </w:rPr>
              <w:t>40</w:t>
            </w:r>
          </w:p>
        </w:tc>
        <w:tc>
          <w:tcPr>
            <w:tcW w:w="1191"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83"/>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727E96" w:rsidRDefault="00CF1DD7" w:rsidP="00A441DF">
            <w:pPr>
              <w:jc w:val="right"/>
              <w:rPr>
                <w:rFonts w:ascii="Arial" w:hAnsi="Arial" w:cs="Arial"/>
              </w:rPr>
            </w:pPr>
            <w:r w:rsidRPr="00727E96">
              <w:rPr>
                <w:rFonts w:ascii="Arial" w:hAnsi="Arial" w:cs="Arial"/>
                <w:sz w:val="22"/>
                <w:szCs w:val="22"/>
              </w:rPr>
              <w:t>5</w:t>
            </w:r>
          </w:p>
        </w:tc>
        <w:tc>
          <w:tcPr>
            <w:tcW w:w="4230" w:type="dxa"/>
            <w:tcBorders>
              <w:top w:val="nil"/>
              <w:left w:val="nil"/>
              <w:bottom w:val="single" w:sz="4" w:space="0" w:color="auto"/>
              <w:right w:val="single" w:sz="4" w:space="0" w:color="auto"/>
            </w:tcBorders>
            <w:shd w:val="clear" w:color="auto" w:fill="auto"/>
            <w:vAlign w:val="bottom"/>
          </w:tcPr>
          <w:p w:rsidR="00CF1DD7" w:rsidRPr="008807E5" w:rsidRDefault="00CF1DD7" w:rsidP="00A441DF">
            <w:pPr>
              <w:rPr>
                <w:rFonts w:ascii="Arial" w:hAnsi="Arial" w:cs="Arial"/>
                <w:lang w:val="sr-Cyrl-CS"/>
              </w:rPr>
            </w:pPr>
            <w:r>
              <w:rPr>
                <w:rFonts w:ascii="Arial" w:hAnsi="Arial" w:cs="Arial"/>
                <w:sz w:val="22"/>
                <w:szCs w:val="22"/>
                <w:lang w:val="sr-Cyrl-CS"/>
              </w:rPr>
              <w:t>Грло Е27+</w:t>
            </w:r>
            <w:r w:rsidRPr="00727E96">
              <w:rPr>
                <w:rFonts w:ascii="Arial" w:hAnsi="Arial" w:cs="Arial"/>
                <w:sz w:val="22"/>
                <w:szCs w:val="22"/>
                <w:lang w:val="sr-Cyrl-CS"/>
              </w:rPr>
              <w:t xml:space="preserve">држач </w:t>
            </w:r>
            <w:r>
              <w:rPr>
                <w:rFonts w:ascii="Arial" w:hAnsi="Arial" w:cs="Arial"/>
                <w:sz w:val="22"/>
                <w:szCs w:val="22"/>
                <w:lang w:val="sr-Cyrl-CS"/>
              </w:rPr>
              <w:t xml:space="preserve">арт. 130 </w:t>
            </w:r>
            <w:r w:rsidRPr="00727E96">
              <w:rPr>
                <w:rFonts w:ascii="Arial" w:hAnsi="Arial" w:cs="Arial"/>
                <w:sz w:val="22"/>
                <w:szCs w:val="22"/>
                <w:lang w:val="sr-Latn-CS"/>
              </w:rPr>
              <w:t>Nopal</w:t>
            </w:r>
            <w:r>
              <w:rPr>
                <w:rFonts w:ascii="Arial" w:hAnsi="Arial" w:cs="Arial"/>
                <w:sz w:val="22"/>
                <w:szCs w:val="22"/>
                <w:lang w:val="sr-Cyrl-CS"/>
              </w:rPr>
              <w:t xml:space="preserve"> или одговарајуће</w:t>
            </w:r>
          </w:p>
        </w:tc>
        <w:tc>
          <w:tcPr>
            <w:tcW w:w="827" w:type="dxa"/>
            <w:tcBorders>
              <w:top w:val="nil"/>
              <w:left w:val="nil"/>
              <w:bottom w:val="single" w:sz="4" w:space="0" w:color="auto"/>
              <w:right w:val="single" w:sz="4" w:space="0" w:color="auto"/>
            </w:tcBorders>
            <w:shd w:val="clear" w:color="auto" w:fill="auto"/>
            <w:noWrap/>
            <w:vAlign w:val="bottom"/>
          </w:tcPr>
          <w:p w:rsidR="00CF1DD7" w:rsidRPr="00727E96" w:rsidRDefault="00CF1DD7" w:rsidP="00A441DF">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CF1DD7" w:rsidRDefault="00CF1DD7" w:rsidP="00CF1DD7">
            <w:pPr>
              <w:jc w:val="center"/>
              <w:rPr>
                <w:rFonts w:ascii="Arial" w:hAnsi="Arial" w:cs="Arial"/>
              </w:rPr>
            </w:pPr>
            <w:r w:rsidRPr="00CF1DD7">
              <w:rPr>
                <w:rFonts w:ascii="Arial" w:hAnsi="Arial" w:cs="Arial"/>
              </w:rPr>
              <w:t>30</w:t>
            </w:r>
          </w:p>
        </w:tc>
        <w:tc>
          <w:tcPr>
            <w:tcW w:w="1191"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83"/>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727E96" w:rsidRDefault="00CF1DD7" w:rsidP="00A441DF">
            <w:pPr>
              <w:jc w:val="right"/>
              <w:rPr>
                <w:rFonts w:ascii="Arial" w:hAnsi="Arial" w:cs="Arial"/>
              </w:rPr>
            </w:pPr>
            <w:r w:rsidRPr="00727E96">
              <w:rPr>
                <w:rFonts w:ascii="Arial" w:hAnsi="Arial" w:cs="Arial"/>
                <w:sz w:val="22"/>
                <w:szCs w:val="22"/>
              </w:rPr>
              <w:t>6</w:t>
            </w:r>
          </w:p>
        </w:tc>
        <w:tc>
          <w:tcPr>
            <w:tcW w:w="4230" w:type="dxa"/>
            <w:tcBorders>
              <w:top w:val="nil"/>
              <w:left w:val="nil"/>
              <w:bottom w:val="single" w:sz="4" w:space="0" w:color="auto"/>
              <w:right w:val="single" w:sz="4" w:space="0" w:color="auto"/>
            </w:tcBorders>
            <w:shd w:val="clear" w:color="auto" w:fill="auto"/>
            <w:noWrap/>
            <w:vAlign w:val="bottom"/>
          </w:tcPr>
          <w:p w:rsidR="00CF1DD7" w:rsidRPr="00727E96" w:rsidRDefault="00CF1DD7" w:rsidP="00A441DF">
            <w:pPr>
              <w:rPr>
                <w:rFonts w:ascii="Arial" w:hAnsi="Arial" w:cs="Arial"/>
                <w:lang w:val="sr-Cyrl-CS"/>
              </w:rPr>
            </w:pPr>
            <w:r w:rsidRPr="00727E96">
              <w:rPr>
                <w:rFonts w:ascii="Arial" w:hAnsi="Arial" w:cs="Arial"/>
                <w:sz w:val="22"/>
                <w:szCs w:val="22"/>
                <w:lang w:val="sr-Cyrl-CS"/>
              </w:rPr>
              <w:t xml:space="preserve">Замена грла Е27 </w:t>
            </w:r>
            <w:r>
              <w:rPr>
                <w:rFonts w:ascii="Arial" w:hAnsi="Arial" w:cs="Arial"/>
                <w:sz w:val="22"/>
                <w:szCs w:val="22"/>
                <w:lang w:val="sr-Cyrl-CS"/>
              </w:rPr>
              <w:t>са држачем</w:t>
            </w:r>
          </w:p>
        </w:tc>
        <w:tc>
          <w:tcPr>
            <w:tcW w:w="827" w:type="dxa"/>
            <w:tcBorders>
              <w:top w:val="nil"/>
              <w:left w:val="nil"/>
              <w:bottom w:val="single" w:sz="4" w:space="0" w:color="auto"/>
              <w:right w:val="single" w:sz="4" w:space="0" w:color="auto"/>
            </w:tcBorders>
            <w:shd w:val="clear" w:color="auto" w:fill="auto"/>
            <w:noWrap/>
            <w:vAlign w:val="bottom"/>
          </w:tcPr>
          <w:p w:rsidR="00CF1DD7" w:rsidRPr="00727E96" w:rsidRDefault="00CF1DD7" w:rsidP="00A441DF">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CF1DD7" w:rsidRDefault="00CF1DD7" w:rsidP="00CF1DD7">
            <w:pPr>
              <w:jc w:val="center"/>
              <w:rPr>
                <w:rFonts w:ascii="Arial" w:hAnsi="Arial" w:cs="Arial"/>
              </w:rPr>
            </w:pPr>
            <w:r w:rsidRPr="00CF1DD7">
              <w:rPr>
                <w:rFonts w:ascii="Arial" w:hAnsi="Arial" w:cs="Arial"/>
              </w:rPr>
              <w:t>30</w:t>
            </w:r>
          </w:p>
        </w:tc>
        <w:tc>
          <w:tcPr>
            <w:tcW w:w="1191"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87"/>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727E96" w:rsidRDefault="00CF1DD7" w:rsidP="00A441DF">
            <w:pPr>
              <w:jc w:val="right"/>
              <w:rPr>
                <w:rFonts w:ascii="Arial" w:hAnsi="Arial" w:cs="Arial"/>
              </w:rPr>
            </w:pPr>
            <w:r w:rsidRPr="00727E96">
              <w:rPr>
                <w:rFonts w:ascii="Arial" w:hAnsi="Arial" w:cs="Arial"/>
                <w:sz w:val="22"/>
                <w:szCs w:val="22"/>
              </w:rPr>
              <w:t>7</w:t>
            </w:r>
          </w:p>
        </w:tc>
        <w:tc>
          <w:tcPr>
            <w:tcW w:w="4230" w:type="dxa"/>
            <w:tcBorders>
              <w:top w:val="nil"/>
              <w:left w:val="nil"/>
              <w:bottom w:val="single" w:sz="4" w:space="0" w:color="auto"/>
              <w:right w:val="single" w:sz="4" w:space="0" w:color="auto"/>
            </w:tcBorders>
            <w:shd w:val="clear" w:color="auto" w:fill="auto"/>
            <w:vAlign w:val="bottom"/>
          </w:tcPr>
          <w:p w:rsidR="00CF1DD7" w:rsidRPr="00727E96" w:rsidRDefault="00CF1DD7" w:rsidP="00A441DF">
            <w:pPr>
              <w:rPr>
                <w:rFonts w:ascii="Arial" w:hAnsi="Arial" w:cs="Arial"/>
                <w:lang w:val="sr-Cyrl-CS"/>
              </w:rPr>
            </w:pPr>
            <w:r w:rsidRPr="00727E96">
              <w:rPr>
                <w:rFonts w:ascii="Arial" w:hAnsi="Arial" w:cs="Arial"/>
                <w:sz w:val="22"/>
                <w:szCs w:val="22"/>
                <w:lang w:val="sr-Latn-CS"/>
              </w:rPr>
              <w:t xml:space="preserve">Fidos </w:t>
            </w:r>
            <w:r w:rsidRPr="00727E96">
              <w:rPr>
                <w:rFonts w:ascii="Arial" w:hAnsi="Arial" w:cs="Arial"/>
                <w:sz w:val="22"/>
                <w:szCs w:val="22"/>
                <w:lang w:val="sr-Cyrl-CS"/>
              </w:rPr>
              <w:t xml:space="preserve">клема </w:t>
            </w:r>
            <w:r>
              <w:rPr>
                <w:rFonts w:ascii="Arial" w:hAnsi="Arial" w:cs="Arial"/>
                <w:sz w:val="22"/>
                <w:szCs w:val="22"/>
                <w:lang w:val="sr-Cyrl-CS"/>
              </w:rPr>
              <w:t>већа</w:t>
            </w:r>
          </w:p>
        </w:tc>
        <w:tc>
          <w:tcPr>
            <w:tcW w:w="827" w:type="dxa"/>
            <w:tcBorders>
              <w:top w:val="nil"/>
              <w:left w:val="nil"/>
              <w:bottom w:val="single" w:sz="4" w:space="0" w:color="auto"/>
              <w:right w:val="single" w:sz="4" w:space="0" w:color="auto"/>
            </w:tcBorders>
            <w:shd w:val="clear" w:color="auto" w:fill="auto"/>
            <w:noWrap/>
            <w:vAlign w:val="bottom"/>
          </w:tcPr>
          <w:p w:rsidR="00CF1DD7" w:rsidRPr="00727E96" w:rsidRDefault="00CF1DD7" w:rsidP="00A441DF">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CF1DD7" w:rsidRDefault="00CF1DD7" w:rsidP="00CF1DD7">
            <w:pPr>
              <w:jc w:val="center"/>
              <w:rPr>
                <w:rFonts w:ascii="Arial" w:hAnsi="Arial" w:cs="Arial"/>
              </w:rPr>
            </w:pPr>
            <w:r w:rsidRPr="00CF1DD7">
              <w:rPr>
                <w:rFonts w:ascii="Arial" w:hAnsi="Arial" w:cs="Arial"/>
              </w:rPr>
              <w:t>30</w:t>
            </w:r>
          </w:p>
        </w:tc>
        <w:tc>
          <w:tcPr>
            <w:tcW w:w="1191"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727E96" w:rsidRDefault="00CF1DD7" w:rsidP="00A441DF">
            <w:pPr>
              <w:jc w:val="right"/>
              <w:rPr>
                <w:rFonts w:ascii="Arial" w:hAnsi="Arial" w:cs="Arial"/>
              </w:rPr>
            </w:pPr>
            <w:r w:rsidRPr="00727E96">
              <w:rPr>
                <w:rFonts w:ascii="Arial" w:hAnsi="Arial" w:cs="Arial"/>
                <w:sz w:val="22"/>
                <w:szCs w:val="22"/>
              </w:rPr>
              <w:t>8</w:t>
            </w:r>
          </w:p>
        </w:tc>
        <w:tc>
          <w:tcPr>
            <w:tcW w:w="4230" w:type="dxa"/>
            <w:tcBorders>
              <w:top w:val="nil"/>
              <w:left w:val="nil"/>
              <w:bottom w:val="single" w:sz="4" w:space="0" w:color="auto"/>
              <w:right w:val="single" w:sz="4" w:space="0" w:color="auto"/>
            </w:tcBorders>
            <w:shd w:val="clear" w:color="auto" w:fill="auto"/>
            <w:noWrap/>
            <w:vAlign w:val="bottom"/>
          </w:tcPr>
          <w:p w:rsidR="00CF1DD7" w:rsidRPr="00727E96" w:rsidRDefault="00CF1DD7" w:rsidP="00A441DF">
            <w:pPr>
              <w:rPr>
                <w:rFonts w:ascii="Arial" w:hAnsi="Arial" w:cs="Arial"/>
                <w:lang w:val="sr-Cyrl-CS"/>
              </w:rPr>
            </w:pPr>
            <w:r w:rsidRPr="00727E96">
              <w:rPr>
                <w:rFonts w:ascii="Arial" w:hAnsi="Arial" w:cs="Arial"/>
                <w:sz w:val="22"/>
                <w:szCs w:val="22"/>
                <w:lang w:val="sr-Cyrl-CS"/>
              </w:rPr>
              <w:t>Замена клеме</w:t>
            </w:r>
            <w:r w:rsidRPr="00727E96">
              <w:rPr>
                <w:rFonts w:ascii="Arial" w:hAnsi="Arial" w:cs="Arial"/>
                <w:sz w:val="22"/>
                <w:szCs w:val="22"/>
              </w:rPr>
              <w:t xml:space="preserve"> (Al-</w:t>
            </w:r>
            <w:r>
              <w:rPr>
                <w:rFonts w:ascii="Arial" w:hAnsi="Arial" w:cs="Arial"/>
                <w:sz w:val="22"/>
                <w:szCs w:val="22"/>
                <w:lang w:val="sr-Cyrl-CS"/>
              </w:rPr>
              <w:t>А</w:t>
            </w:r>
            <w:r w:rsidRPr="00727E96">
              <w:rPr>
                <w:rFonts w:ascii="Arial" w:hAnsi="Arial" w:cs="Arial"/>
                <w:sz w:val="22"/>
                <w:szCs w:val="22"/>
              </w:rPr>
              <w:t xml:space="preserve">l </w:t>
            </w:r>
            <w:r w:rsidRPr="00727E96">
              <w:rPr>
                <w:rFonts w:ascii="Arial" w:hAnsi="Arial" w:cs="Arial"/>
                <w:sz w:val="22"/>
                <w:szCs w:val="22"/>
                <w:lang w:val="sr-Cyrl-CS"/>
              </w:rPr>
              <w:t>или</w:t>
            </w:r>
            <w:r w:rsidRPr="00727E96">
              <w:rPr>
                <w:rFonts w:ascii="Arial" w:hAnsi="Arial" w:cs="Arial"/>
                <w:sz w:val="22"/>
                <w:szCs w:val="22"/>
              </w:rPr>
              <w:t xml:space="preserve"> Fidos)</w:t>
            </w:r>
          </w:p>
        </w:tc>
        <w:tc>
          <w:tcPr>
            <w:tcW w:w="827" w:type="dxa"/>
            <w:tcBorders>
              <w:top w:val="nil"/>
              <w:left w:val="nil"/>
              <w:bottom w:val="single" w:sz="4" w:space="0" w:color="auto"/>
              <w:right w:val="single" w:sz="4" w:space="0" w:color="auto"/>
            </w:tcBorders>
            <w:shd w:val="clear" w:color="auto" w:fill="auto"/>
            <w:noWrap/>
            <w:vAlign w:val="bottom"/>
          </w:tcPr>
          <w:p w:rsidR="00CF1DD7" w:rsidRPr="00727E96" w:rsidRDefault="00CF1DD7" w:rsidP="00A441DF">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CF1DD7" w:rsidRDefault="00CF1DD7" w:rsidP="00CF1DD7">
            <w:pPr>
              <w:jc w:val="center"/>
              <w:rPr>
                <w:rFonts w:ascii="Arial" w:hAnsi="Arial" w:cs="Arial"/>
              </w:rPr>
            </w:pPr>
            <w:r w:rsidRPr="00CF1DD7">
              <w:rPr>
                <w:rFonts w:ascii="Arial" w:hAnsi="Arial" w:cs="Arial"/>
              </w:rPr>
              <w:t>30</w:t>
            </w:r>
          </w:p>
        </w:tc>
        <w:tc>
          <w:tcPr>
            <w:tcW w:w="1191"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727E96" w:rsidRDefault="00CF1DD7" w:rsidP="00A441DF">
            <w:pPr>
              <w:jc w:val="right"/>
              <w:rPr>
                <w:rFonts w:ascii="Arial" w:hAnsi="Arial" w:cs="Arial"/>
              </w:rPr>
            </w:pPr>
            <w:r w:rsidRPr="00727E96">
              <w:rPr>
                <w:rFonts w:ascii="Arial" w:hAnsi="Arial" w:cs="Arial"/>
                <w:sz w:val="22"/>
                <w:szCs w:val="22"/>
              </w:rPr>
              <w:t>9</w:t>
            </w:r>
          </w:p>
        </w:tc>
        <w:tc>
          <w:tcPr>
            <w:tcW w:w="4230" w:type="dxa"/>
            <w:tcBorders>
              <w:top w:val="nil"/>
              <w:left w:val="nil"/>
              <w:bottom w:val="single" w:sz="4" w:space="0" w:color="auto"/>
              <w:right w:val="single" w:sz="4" w:space="0" w:color="auto"/>
            </w:tcBorders>
            <w:shd w:val="clear" w:color="auto" w:fill="auto"/>
            <w:noWrap/>
            <w:vAlign w:val="bottom"/>
          </w:tcPr>
          <w:p w:rsidR="00CF1DD7" w:rsidRPr="00727E96" w:rsidRDefault="00CF1DD7" w:rsidP="00A441DF">
            <w:pPr>
              <w:rPr>
                <w:rFonts w:ascii="Arial" w:hAnsi="Arial" w:cs="Arial"/>
                <w:lang w:val="sr-Cyrl-CS"/>
              </w:rPr>
            </w:pPr>
            <w:r w:rsidRPr="00727E96">
              <w:rPr>
                <w:rFonts w:ascii="Arial" w:hAnsi="Arial" w:cs="Arial"/>
                <w:sz w:val="22"/>
                <w:szCs w:val="22"/>
                <w:lang w:val="sr-Cyrl-CS"/>
              </w:rPr>
              <w:t xml:space="preserve">Пригушница 125 </w:t>
            </w:r>
            <w:r w:rsidRPr="00727E96">
              <w:rPr>
                <w:rFonts w:ascii="Arial" w:hAnsi="Arial" w:cs="Arial"/>
                <w:sz w:val="22"/>
                <w:szCs w:val="22"/>
                <w:lang w:val="sr-Latn-CS"/>
              </w:rPr>
              <w:t>W</w:t>
            </w:r>
            <w:r w:rsidRPr="00727E96">
              <w:rPr>
                <w:rFonts w:ascii="Arial" w:hAnsi="Arial" w:cs="Arial"/>
                <w:sz w:val="22"/>
                <w:szCs w:val="22"/>
                <w:lang w:val="sr-Cyrl-CS"/>
              </w:rPr>
              <w:t xml:space="preserve"> жива</w:t>
            </w:r>
          </w:p>
        </w:tc>
        <w:tc>
          <w:tcPr>
            <w:tcW w:w="827" w:type="dxa"/>
            <w:tcBorders>
              <w:top w:val="nil"/>
              <w:left w:val="nil"/>
              <w:bottom w:val="single" w:sz="4" w:space="0" w:color="auto"/>
              <w:right w:val="single" w:sz="4" w:space="0" w:color="auto"/>
            </w:tcBorders>
            <w:shd w:val="clear" w:color="auto" w:fill="auto"/>
            <w:noWrap/>
            <w:vAlign w:val="bottom"/>
          </w:tcPr>
          <w:p w:rsidR="00CF1DD7" w:rsidRPr="00727E96" w:rsidRDefault="00CF1DD7" w:rsidP="00A441DF">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CF1DD7" w:rsidRDefault="00CF1DD7" w:rsidP="00CF1DD7">
            <w:pPr>
              <w:jc w:val="center"/>
              <w:rPr>
                <w:rFonts w:ascii="Arial" w:hAnsi="Arial" w:cs="Arial"/>
              </w:rPr>
            </w:pPr>
            <w:r w:rsidRPr="00CF1DD7">
              <w:rPr>
                <w:rFonts w:ascii="Arial" w:hAnsi="Arial" w:cs="Arial"/>
              </w:rPr>
              <w:t>20</w:t>
            </w:r>
          </w:p>
        </w:tc>
        <w:tc>
          <w:tcPr>
            <w:tcW w:w="1191"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727E96" w:rsidRDefault="00CF1DD7" w:rsidP="00A441DF">
            <w:pPr>
              <w:jc w:val="right"/>
              <w:rPr>
                <w:rFonts w:ascii="Arial" w:hAnsi="Arial" w:cs="Arial"/>
              </w:rPr>
            </w:pPr>
            <w:r w:rsidRPr="00727E96">
              <w:rPr>
                <w:rFonts w:ascii="Arial" w:hAnsi="Arial" w:cs="Arial"/>
                <w:sz w:val="22"/>
                <w:szCs w:val="22"/>
              </w:rPr>
              <w:t>10</w:t>
            </w:r>
          </w:p>
        </w:tc>
        <w:tc>
          <w:tcPr>
            <w:tcW w:w="4230" w:type="dxa"/>
            <w:tcBorders>
              <w:top w:val="nil"/>
              <w:left w:val="nil"/>
              <w:bottom w:val="single" w:sz="4" w:space="0" w:color="auto"/>
              <w:right w:val="single" w:sz="4" w:space="0" w:color="auto"/>
            </w:tcBorders>
            <w:shd w:val="clear" w:color="auto" w:fill="auto"/>
            <w:noWrap/>
            <w:vAlign w:val="bottom"/>
          </w:tcPr>
          <w:p w:rsidR="00CF1DD7" w:rsidRPr="00727E96" w:rsidRDefault="00CF1DD7" w:rsidP="00A441DF">
            <w:pPr>
              <w:rPr>
                <w:rFonts w:ascii="Arial" w:hAnsi="Arial" w:cs="Arial"/>
                <w:lang w:val="sr-Cyrl-CS"/>
              </w:rPr>
            </w:pPr>
            <w:r w:rsidRPr="00727E96">
              <w:rPr>
                <w:rFonts w:ascii="Arial" w:hAnsi="Arial" w:cs="Arial"/>
                <w:sz w:val="22"/>
                <w:szCs w:val="22"/>
                <w:lang w:val="sr-Cyrl-CS"/>
              </w:rPr>
              <w:t>Замена пригушнице</w:t>
            </w:r>
            <w:r>
              <w:rPr>
                <w:rFonts w:ascii="Arial" w:hAnsi="Arial" w:cs="Arial"/>
                <w:sz w:val="22"/>
                <w:szCs w:val="22"/>
                <w:lang w:val="sr-Cyrl-CS"/>
              </w:rPr>
              <w:t xml:space="preserve"> </w:t>
            </w:r>
            <w:r w:rsidRPr="00727E96">
              <w:rPr>
                <w:rFonts w:ascii="Arial" w:hAnsi="Arial" w:cs="Arial"/>
                <w:sz w:val="22"/>
                <w:szCs w:val="22"/>
                <w:lang w:val="sr-Cyrl-CS"/>
              </w:rPr>
              <w:t xml:space="preserve">125 </w:t>
            </w:r>
            <w:r w:rsidRPr="00727E96">
              <w:rPr>
                <w:rFonts w:ascii="Arial" w:hAnsi="Arial" w:cs="Arial"/>
                <w:sz w:val="22"/>
                <w:szCs w:val="22"/>
                <w:lang w:val="sr-Latn-CS"/>
              </w:rPr>
              <w:t>W</w:t>
            </w:r>
            <w:r w:rsidRPr="00727E96">
              <w:rPr>
                <w:rFonts w:ascii="Arial" w:hAnsi="Arial" w:cs="Arial"/>
                <w:sz w:val="22"/>
                <w:szCs w:val="22"/>
                <w:lang w:val="sr-Cyrl-CS"/>
              </w:rPr>
              <w:t xml:space="preserve"> жива</w:t>
            </w:r>
          </w:p>
        </w:tc>
        <w:tc>
          <w:tcPr>
            <w:tcW w:w="827" w:type="dxa"/>
            <w:tcBorders>
              <w:top w:val="nil"/>
              <w:left w:val="nil"/>
              <w:bottom w:val="single" w:sz="4" w:space="0" w:color="auto"/>
              <w:right w:val="single" w:sz="4" w:space="0" w:color="auto"/>
            </w:tcBorders>
            <w:shd w:val="clear" w:color="auto" w:fill="auto"/>
            <w:noWrap/>
            <w:vAlign w:val="bottom"/>
          </w:tcPr>
          <w:p w:rsidR="00CF1DD7" w:rsidRPr="00727E96" w:rsidRDefault="00CF1DD7" w:rsidP="00A441DF">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CF1DD7" w:rsidRDefault="00CF1DD7" w:rsidP="00CF1DD7">
            <w:pPr>
              <w:jc w:val="center"/>
              <w:rPr>
                <w:rFonts w:ascii="Arial" w:hAnsi="Arial" w:cs="Arial"/>
              </w:rPr>
            </w:pPr>
            <w:r w:rsidRPr="00CF1DD7">
              <w:rPr>
                <w:rFonts w:ascii="Arial" w:hAnsi="Arial" w:cs="Arial"/>
              </w:rPr>
              <w:t>20</w:t>
            </w:r>
          </w:p>
        </w:tc>
        <w:tc>
          <w:tcPr>
            <w:tcW w:w="1191"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727E96" w:rsidRDefault="00CF1DD7" w:rsidP="00A441DF">
            <w:pPr>
              <w:jc w:val="right"/>
              <w:rPr>
                <w:rFonts w:ascii="Arial" w:hAnsi="Arial" w:cs="Arial"/>
              </w:rPr>
            </w:pPr>
            <w:r w:rsidRPr="00727E96">
              <w:rPr>
                <w:rFonts w:ascii="Arial" w:hAnsi="Arial" w:cs="Arial"/>
                <w:sz w:val="22"/>
                <w:szCs w:val="22"/>
              </w:rPr>
              <w:t>11</w:t>
            </w:r>
          </w:p>
        </w:tc>
        <w:tc>
          <w:tcPr>
            <w:tcW w:w="4230" w:type="dxa"/>
            <w:tcBorders>
              <w:top w:val="nil"/>
              <w:left w:val="nil"/>
              <w:bottom w:val="single" w:sz="4" w:space="0" w:color="auto"/>
              <w:right w:val="single" w:sz="4" w:space="0" w:color="auto"/>
            </w:tcBorders>
            <w:shd w:val="clear" w:color="auto" w:fill="auto"/>
            <w:noWrap/>
            <w:vAlign w:val="bottom"/>
          </w:tcPr>
          <w:p w:rsidR="00CF1DD7" w:rsidRPr="00727E96" w:rsidRDefault="00CF1DD7" w:rsidP="00A441DF">
            <w:pPr>
              <w:rPr>
                <w:rFonts w:ascii="Arial" w:hAnsi="Arial" w:cs="Arial"/>
              </w:rPr>
            </w:pPr>
            <w:r w:rsidRPr="00727E96">
              <w:rPr>
                <w:rFonts w:ascii="Arial" w:hAnsi="Arial" w:cs="Arial"/>
                <w:sz w:val="22"/>
                <w:szCs w:val="22"/>
                <w:lang w:val="sr-Cyrl-CS"/>
              </w:rPr>
              <w:t>Стакло за живину</w:t>
            </w:r>
          </w:p>
        </w:tc>
        <w:tc>
          <w:tcPr>
            <w:tcW w:w="827" w:type="dxa"/>
            <w:tcBorders>
              <w:top w:val="nil"/>
              <w:left w:val="nil"/>
              <w:bottom w:val="single" w:sz="4" w:space="0" w:color="auto"/>
              <w:right w:val="single" w:sz="4" w:space="0" w:color="auto"/>
            </w:tcBorders>
            <w:shd w:val="clear" w:color="auto" w:fill="auto"/>
            <w:noWrap/>
            <w:vAlign w:val="bottom"/>
          </w:tcPr>
          <w:p w:rsidR="00CF1DD7" w:rsidRPr="00727E96" w:rsidRDefault="00CF1DD7" w:rsidP="00A441DF">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CF1DD7" w:rsidRDefault="00CF1DD7" w:rsidP="00CF1DD7">
            <w:pPr>
              <w:jc w:val="center"/>
              <w:rPr>
                <w:rFonts w:ascii="Arial" w:hAnsi="Arial" w:cs="Arial"/>
              </w:rPr>
            </w:pPr>
            <w:r w:rsidRPr="00CF1DD7">
              <w:rPr>
                <w:rFonts w:ascii="Arial" w:hAnsi="Arial" w:cs="Arial"/>
              </w:rPr>
              <w:t>20</w:t>
            </w:r>
          </w:p>
        </w:tc>
        <w:tc>
          <w:tcPr>
            <w:tcW w:w="1191"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727E96" w:rsidRDefault="00CF1DD7" w:rsidP="00A441DF">
            <w:pPr>
              <w:jc w:val="right"/>
              <w:rPr>
                <w:rFonts w:ascii="Arial" w:hAnsi="Arial" w:cs="Arial"/>
              </w:rPr>
            </w:pPr>
            <w:r w:rsidRPr="00727E96">
              <w:rPr>
                <w:rFonts w:ascii="Arial" w:hAnsi="Arial" w:cs="Arial"/>
                <w:sz w:val="22"/>
                <w:szCs w:val="22"/>
              </w:rPr>
              <w:t>12</w:t>
            </w:r>
          </w:p>
        </w:tc>
        <w:tc>
          <w:tcPr>
            <w:tcW w:w="4230" w:type="dxa"/>
            <w:tcBorders>
              <w:top w:val="nil"/>
              <w:left w:val="nil"/>
              <w:bottom w:val="single" w:sz="4" w:space="0" w:color="auto"/>
              <w:right w:val="single" w:sz="4" w:space="0" w:color="auto"/>
            </w:tcBorders>
            <w:shd w:val="clear" w:color="auto" w:fill="auto"/>
            <w:noWrap/>
            <w:vAlign w:val="bottom"/>
          </w:tcPr>
          <w:p w:rsidR="00CF1DD7" w:rsidRPr="00727E96" w:rsidRDefault="00CF1DD7" w:rsidP="00A441DF">
            <w:pPr>
              <w:rPr>
                <w:rFonts w:ascii="Arial" w:hAnsi="Arial" w:cs="Arial"/>
                <w:lang w:val="sr-Cyrl-CS"/>
              </w:rPr>
            </w:pPr>
            <w:r w:rsidRPr="00727E96">
              <w:rPr>
                <w:rFonts w:ascii="Arial" w:hAnsi="Arial" w:cs="Arial"/>
                <w:sz w:val="22"/>
                <w:szCs w:val="22"/>
                <w:lang w:val="sr-Cyrl-CS"/>
              </w:rPr>
              <w:t>Замена стакла</w:t>
            </w:r>
          </w:p>
        </w:tc>
        <w:tc>
          <w:tcPr>
            <w:tcW w:w="827" w:type="dxa"/>
            <w:tcBorders>
              <w:top w:val="nil"/>
              <w:left w:val="nil"/>
              <w:bottom w:val="single" w:sz="4" w:space="0" w:color="auto"/>
              <w:right w:val="single" w:sz="4" w:space="0" w:color="auto"/>
            </w:tcBorders>
            <w:shd w:val="clear" w:color="auto" w:fill="auto"/>
            <w:noWrap/>
            <w:vAlign w:val="bottom"/>
          </w:tcPr>
          <w:p w:rsidR="00CF1DD7" w:rsidRPr="00727E96" w:rsidRDefault="00CF1DD7" w:rsidP="00A441DF">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CF1DD7" w:rsidRDefault="00CF1DD7" w:rsidP="00CF1DD7">
            <w:pPr>
              <w:jc w:val="center"/>
              <w:rPr>
                <w:rFonts w:ascii="Arial" w:hAnsi="Arial" w:cs="Arial"/>
              </w:rPr>
            </w:pPr>
            <w:r w:rsidRPr="00CF1DD7">
              <w:rPr>
                <w:rFonts w:ascii="Arial" w:hAnsi="Arial" w:cs="Arial"/>
              </w:rPr>
              <w:t>20</w:t>
            </w:r>
          </w:p>
        </w:tc>
        <w:tc>
          <w:tcPr>
            <w:tcW w:w="1191"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727E96" w:rsidRDefault="00CF1DD7" w:rsidP="00A441DF">
            <w:pPr>
              <w:jc w:val="right"/>
              <w:rPr>
                <w:rFonts w:ascii="Arial" w:hAnsi="Arial" w:cs="Arial"/>
              </w:rPr>
            </w:pPr>
            <w:r w:rsidRPr="00727E96">
              <w:rPr>
                <w:rFonts w:ascii="Arial" w:hAnsi="Arial" w:cs="Arial"/>
                <w:sz w:val="22"/>
                <w:szCs w:val="22"/>
              </w:rPr>
              <w:t>13</w:t>
            </w:r>
          </w:p>
        </w:tc>
        <w:tc>
          <w:tcPr>
            <w:tcW w:w="4230" w:type="dxa"/>
            <w:tcBorders>
              <w:top w:val="nil"/>
              <w:left w:val="nil"/>
              <w:bottom w:val="single" w:sz="4" w:space="0" w:color="auto"/>
              <w:right w:val="single" w:sz="4" w:space="0" w:color="auto"/>
            </w:tcBorders>
            <w:shd w:val="clear" w:color="auto" w:fill="auto"/>
            <w:noWrap/>
            <w:vAlign w:val="bottom"/>
          </w:tcPr>
          <w:p w:rsidR="00CF1DD7" w:rsidRPr="00727E96" w:rsidRDefault="00CF1DD7" w:rsidP="00A441DF">
            <w:pPr>
              <w:rPr>
                <w:rFonts w:ascii="Arial" w:hAnsi="Arial" w:cs="Arial"/>
                <w:lang w:val="sr-Latn-CS"/>
              </w:rPr>
            </w:pPr>
            <w:r w:rsidRPr="00727E96">
              <w:rPr>
                <w:rFonts w:ascii="Arial" w:hAnsi="Arial" w:cs="Arial"/>
                <w:sz w:val="22"/>
                <w:szCs w:val="22"/>
                <w:lang w:val="sr-Cyrl-CS"/>
              </w:rPr>
              <w:t>Фото реле са Сондом ЕТ</w:t>
            </w:r>
            <w:r w:rsidRPr="00727E96">
              <w:rPr>
                <w:rFonts w:ascii="Arial" w:hAnsi="Arial" w:cs="Arial"/>
                <w:sz w:val="22"/>
                <w:szCs w:val="22"/>
                <w:lang w:val="sr-Latn-CS"/>
              </w:rPr>
              <w:t>I</w:t>
            </w:r>
          </w:p>
        </w:tc>
        <w:tc>
          <w:tcPr>
            <w:tcW w:w="827" w:type="dxa"/>
            <w:tcBorders>
              <w:top w:val="nil"/>
              <w:left w:val="nil"/>
              <w:bottom w:val="single" w:sz="4" w:space="0" w:color="auto"/>
              <w:right w:val="single" w:sz="4" w:space="0" w:color="auto"/>
            </w:tcBorders>
            <w:shd w:val="clear" w:color="auto" w:fill="auto"/>
            <w:noWrap/>
            <w:vAlign w:val="bottom"/>
          </w:tcPr>
          <w:p w:rsidR="00CF1DD7" w:rsidRPr="00727E96" w:rsidRDefault="00CF1DD7" w:rsidP="00A441DF">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CF1DD7" w:rsidRDefault="00CF1DD7" w:rsidP="00CF1DD7">
            <w:pPr>
              <w:jc w:val="center"/>
              <w:rPr>
                <w:rFonts w:ascii="Arial" w:hAnsi="Arial" w:cs="Arial"/>
              </w:rPr>
            </w:pPr>
            <w:r w:rsidRPr="00CF1DD7">
              <w:rPr>
                <w:rFonts w:ascii="Arial" w:hAnsi="Arial" w:cs="Arial"/>
              </w:rPr>
              <w:t>2</w:t>
            </w:r>
          </w:p>
        </w:tc>
        <w:tc>
          <w:tcPr>
            <w:tcW w:w="1191"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727E96" w:rsidRDefault="00CF1DD7" w:rsidP="00A441DF">
            <w:pPr>
              <w:jc w:val="right"/>
              <w:rPr>
                <w:rFonts w:ascii="Arial" w:hAnsi="Arial" w:cs="Arial"/>
              </w:rPr>
            </w:pPr>
            <w:r w:rsidRPr="00727E96">
              <w:rPr>
                <w:rFonts w:ascii="Arial" w:hAnsi="Arial" w:cs="Arial"/>
                <w:sz w:val="22"/>
                <w:szCs w:val="22"/>
              </w:rPr>
              <w:t>14</w:t>
            </w:r>
          </w:p>
        </w:tc>
        <w:tc>
          <w:tcPr>
            <w:tcW w:w="4230" w:type="dxa"/>
            <w:tcBorders>
              <w:top w:val="nil"/>
              <w:left w:val="nil"/>
              <w:bottom w:val="single" w:sz="4" w:space="0" w:color="auto"/>
              <w:right w:val="single" w:sz="4" w:space="0" w:color="auto"/>
            </w:tcBorders>
            <w:shd w:val="clear" w:color="auto" w:fill="auto"/>
            <w:noWrap/>
            <w:vAlign w:val="bottom"/>
          </w:tcPr>
          <w:p w:rsidR="00CF1DD7" w:rsidRPr="00727E96" w:rsidRDefault="00CF1DD7" w:rsidP="00A441DF">
            <w:pPr>
              <w:rPr>
                <w:rFonts w:ascii="Arial" w:hAnsi="Arial" w:cs="Arial"/>
                <w:lang w:val="sr-Cyrl-CS"/>
              </w:rPr>
            </w:pPr>
            <w:r w:rsidRPr="00727E96">
              <w:rPr>
                <w:rFonts w:ascii="Arial" w:hAnsi="Arial" w:cs="Arial"/>
                <w:sz w:val="22"/>
                <w:szCs w:val="22"/>
                <w:lang w:val="sr-Cyrl-CS"/>
              </w:rPr>
              <w:t xml:space="preserve">Замена фото </w:t>
            </w:r>
            <w:r>
              <w:rPr>
                <w:rFonts w:ascii="Arial" w:hAnsi="Arial" w:cs="Arial"/>
                <w:sz w:val="22"/>
                <w:szCs w:val="22"/>
                <w:lang w:val="sr-Cyrl-CS"/>
              </w:rPr>
              <w:t>ћелије у трафо станици</w:t>
            </w:r>
          </w:p>
        </w:tc>
        <w:tc>
          <w:tcPr>
            <w:tcW w:w="827" w:type="dxa"/>
            <w:tcBorders>
              <w:top w:val="nil"/>
              <w:left w:val="nil"/>
              <w:bottom w:val="single" w:sz="4" w:space="0" w:color="auto"/>
              <w:right w:val="single" w:sz="4" w:space="0" w:color="auto"/>
            </w:tcBorders>
            <w:shd w:val="clear" w:color="auto" w:fill="auto"/>
            <w:noWrap/>
            <w:vAlign w:val="bottom"/>
          </w:tcPr>
          <w:p w:rsidR="00CF1DD7" w:rsidRPr="00727E96" w:rsidRDefault="00CF1DD7" w:rsidP="00A441DF">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CF1DD7" w:rsidRDefault="00CF1DD7" w:rsidP="00CF1DD7">
            <w:pPr>
              <w:jc w:val="center"/>
              <w:rPr>
                <w:rFonts w:ascii="Arial" w:hAnsi="Arial" w:cs="Arial"/>
              </w:rPr>
            </w:pPr>
            <w:r w:rsidRPr="00CF1DD7">
              <w:rPr>
                <w:rFonts w:ascii="Arial" w:hAnsi="Arial" w:cs="Arial"/>
              </w:rPr>
              <w:t>2</w:t>
            </w:r>
          </w:p>
        </w:tc>
        <w:tc>
          <w:tcPr>
            <w:tcW w:w="1191"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727E96" w:rsidRDefault="00CF1DD7" w:rsidP="00A441DF">
            <w:pPr>
              <w:jc w:val="right"/>
              <w:rPr>
                <w:rFonts w:ascii="Arial" w:hAnsi="Arial" w:cs="Arial"/>
              </w:rPr>
            </w:pPr>
            <w:r>
              <w:rPr>
                <w:rFonts w:ascii="Arial" w:hAnsi="Arial" w:cs="Arial"/>
                <w:sz w:val="22"/>
                <w:szCs w:val="22"/>
              </w:rPr>
              <w:t>15</w:t>
            </w:r>
          </w:p>
        </w:tc>
        <w:tc>
          <w:tcPr>
            <w:tcW w:w="4230" w:type="dxa"/>
            <w:tcBorders>
              <w:top w:val="nil"/>
              <w:left w:val="nil"/>
              <w:bottom w:val="single" w:sz="4" w:space="0" w:color="auto"/>
              <w:right w:val="single" w:sz="4" w:space="0" w:color="auto"/>
            </w:tcBorders>
            <w:shd w:val="clear" w:color="auto" w:fill="auto"/>
            <w:noWrap/>
            <w:vAlign w:val="bottom"/>
          </w:tcPr>
          <w:p w:rsidR="00CF1DD7" w:rsidRPr="008807E5" w:rsidRDefault="00CF1DD7" w:rsidP="00A441DF">
            <w:pPr>
              <w:rPr>
                <w:rFonts w:ascii="Arial" w:hAnsi="Arial" w:cs="Arial"/>
                <w:lang w:val="sr-Latn-CS"/>
              </w:rPr>
            </w:pPr>
            <w:r>
              <w:rPr>
                <w:rFonts w:ascii="Arial" w:hAnsi="Arial" w:cs="Arial"/>
                <w:sz w:val="22"/>
                <w:szCs w:val="22"/>
                <w:lang w:val="sr-Cyrl-CS"/>
              </w:rPr>
              <w:t xml:space="preserve">Кабал </w:t>
            </w:r>
            <w:r>
              <w:rPr>
                <w:rFonts w:ascii="Arial" w:hAnsi="Arial" w:cs="Arial"/>
                <w:sz w:val="22"/>
                <w:szCs w:val="22"/>
                <w:lang w:val="sr-Latn-CS"/>
              </w:rPr>
              <w:t>X00-A 2x16 mm</w:t>
            </w:r>
            <w:r w:rsidRPr="008807E5">
              <w:rPr>
                <w:rFonts w:ascii="Arial" w:hAnsi="Arial" w:cs="Arial"/>
                <w:sz w:val="22"/>
                <w:szCs w:val="22"/>
                <w:vertAlign w:val="superscript"/>
                <w:lang w:val="sr-Latn-CS"/>
              </w:rPr>
              <w:t>2</w:t>
            </w:r>
          </w:p>
        </w:tc>
        <w:tc>
          <w:tcPr>
            <w:tcW w:w="827" w:type="dxa"/>
            <w:tcBorders>
              <w:top w:val="nil"/>
              <w:left w:val="nil"/>
              <w:bottom w:val="single" w:sz="4" w:space="0" w:color="auto"/>
              <w:right w:val="single" w:sz="4" w:space="0" w:color="auto"/>
            </w:tcBorders>
            <w:shd w:val="clear" w:color="auto" w:fill="auto"/>
            <w:noWrap/>
            <w:vAlign w:val="bottom"/>
          </w:tcPr>
          <w:p w:rsidR="00CF1DD7" w:rsidRPr="008807E5" w:rsidRDefault="00CF1DD7" w:rsidP="00A441DF">
            <w:pPr>
              <w:jc w:val="center"/>
              <w:rPr>
                <w:rFonts w:ascii="Arial" w:hAnsi="Arial" w:cs="Arial"/>
                <w:lang w:val="sr-Latn-CS"/>
              </w:rPr>
            </w:pPr>
            <w:r>
              <w:rPr>
                <w:rFonts w:ascii="Arial" w:hAnsi="Arial" w:cs="Arial"/>
                <w:sz w:val="22"/>
                <w:szCs w:val="22"/>
                <w:lang w:val="sr-Latn-CS"/>
              </w:rPr>
              <w:t>m</w:t>
            </w:r>
          </w:p>
        </w:tc>
        <w:tc>
          <w:tcPr>
            <w:tcW w:w="925" w:type="dxa"/>
            <w:tcBorders>
              <w:top w:val="nil"/>
              <w:left w:val="nil"/>
              <w:bottom w:val="single" w:sz="4" w:space="0" w:color="auto"/>
              <w:right w:val="single" w:sz="4" w:space="0" w:color="auto"/>
            </w:tcBorders>
            <w:shd w:val="clear" w:color="auto" w:fill="auto"/>
            <w:noWrap/>
            <w:vAlign w:val="bottom"/>
          </w:tcPr>
          <w:p w:rsidR="00CF1DD7" w:rsidRPr="00CF1DD7" w:rsidRDefault="00CF1DD7" w:rsidP="00CF1DD7">
            <w:pPr>
              <w:jc w:val="center"/>
              <w:rPr>
                <w:rFonts w:ascii="Arial" w:hAnsi="Arial" w:cs="Arial"/>
              </w:rPr>
            </w:pPr>
            <w:r w:rsidRPr="00CF1DD7">
              <w:rPr>
                <w:rFonts w:ascii="Arial" w:hAnsi="Arial" w:cs="Arial"/>
              </w:rPr>
              <w:t>150</w:t>
            </w:r>
          </w:p>
        </w:tc>
        <w:tc>
          <w:tcPr>
            <w:tcW w:w="1191"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Pr="0095561B" w:rsidRDefault="00CF1DD7" w:rsidP="00A441DF">
            <w:pPr>
              <w:jc w:val="right"/>
              <w:rPr>
                <w:rFonts w:ascii="Arial" w:hAnsi="Arial" w:cs="Arial"/>
                <w:lang w:val="sr-Cyrl-CS"/>
              </w:rPr>
            </w:pPr>
            <w:r>
              <w:rPr>
                <w:rFonts w:ascii="Arial" w:hAnsi="Arial" w:cs="Arial"/>
                <w:sz w:val="22"/>
                <w:szCs w:val="22"/>
                <w:lang w:val="sr-Cyrl-CS"/>
              </w:rPr>
              <w:t>16</w:t>
            </w:r>
          </w:p>
        </w:tc>
        <w:tc>
          <w:tcPr>
            <w:tcW w:w="4230" w:type="dxa"/>
            <w:tcBorders>
              <w:top w:val="nil"/>
              <w:left w:val="nil"/>
              <w:bottom w:val="single" w:sz="4" w:space="0" w:color="auto"/>
              <w:right w:val="single" w:sz="4" w:space="0" w:color="auto"/>
            </w:tcBorders>
            <w:shd w:val="clear" w:color="auto" w:fill="auto"/>
            <w:noWrap/>
            <w:vAlign w:val="bottom"/>
          </w:tcPr>
          <w:p w:rsidR="00CF1DD7" w:rsidRDefault="00CF1DD7" w:rsidP="00A441DF">
            <w:pPr>
              <w:rPr>
                <w:rFonts w:ascii="Arial" w:hAnsi="Arial" w:cs="Arial"/>
                <w:lang w:val="sr-Cyrl-CS"/>
              </w:rPr>
            </w:pPr>
            <w:r>
              <w:rPr>
                <w:rFonts w:ascii="Arial" w:hAnsi="Arial" w:cs="Arial"/>
                <w:sz w:val="22"/>
                <w:szCs w:val="22"/>
                <w:lang w:val="sr-Cyrl-CS"/>
              </w:rPr>
              <w:t xml:space="preserve">Постављање Кабла </w:t>
            </w:r>
            <w:r>
              <w:rPr>
                <w:rFonts w:ascii="Arial" w:hAnsi="Arial" w:cs="Arial"/>
                <w:sz w:val="22"/>
                <w:szCs w:val="22"/>
                <w:lang w:val="sr-Latn-CS"/>
              </w:rPr>
              <w:t>2x16 mm</w:t>
            </w:r>
            <w:r w:rsidRPr="008807E5">
              <w:rPr>
                <w:rFonts w:ascii="Arial" w:hAnsi="Arial" w:cs="Arial"/>
                <w:sz w:val="22"/>
                <w:szCs w:val="22"/>
                <w:vertAlign w:val="superscript"/>
                <w:lang w:val="sr-Latn-CS"/>
              </w:rPr>
              <w:t>2</w:t>
            </w:r>
          </w:p>
        </w:tc>
        <w:tc>
          <w:tcPr>
            <w:tcW w:w="827" w:type="dxa"/>
            <w:tcBorders>
              <w:top w:val="nil"/>
              <w:left w:val="nil"/>
              <w:bottom w:val="single" w:sz="4" w:space="0" w:color="auto"/>
              <w:right w:val="single" w:sz="4" w:space="0" w:color="auto"/>
            </w:tcBorders>
            <w:shd w:val="clear" w:color="auto" w:fill="auto"/>
            <w:noWrap/>
            <w:vAlign w:val="bottom"/>
          </w:tcPr>
          <w:p w:rsidR="00CF1DD7" w:rsidRPr="0095561B" w:rsidRDefault="00CF1DD7" w:rsidP="00A441DF">
            <w:pPr>
              <w:jc w:val="center"/>
              <w:rPr>
                <w:rFonts w:ascii="Arial" w:hAnsi="Arial" w:cs="Arial"/>
                <w:lang w:val="sr-Cyrl-CS"/>
              </w:rPr>
            </w:pPr>
            <w:r>
              <w:rPr>
                <w:rFonts w:ascii="Arial" w:hAnsi="Arial" w:cs="Arial"/>
                <w:sz w:val="22"/>
                <w:szCs w:val="22"/>
                <w:lang w:val="sr-Latn-CS"/>
              </w:rPr>
              <w:t>m</w:t>
            </w:r>
          </w:p>
        </w:tc>
        <w:tc>
          <w:tcPr>
            <w:tcW w:w="925" w:type="dxa"/>
            <w:tcBorders>
              <w:top w:val="nil"/>
              <w:left w:val="nil"/>
              <w:bottom w:val="single" w:sz="4" w:space="0" w:color="auto"/>
              <w:right w:val="single" w:sz="4" w:space="0" w:color="auto"/>
            </w:tcBorders>
            <w:shd w:val="clear" w:color="auto" w:fill="auto"/>
            <w:noWrap/>
            <w:vAlign w:val="bottom"/>
          </w:tcPr>
          <w:p w:rsidR="00CF1DD7" w:rsidRPr="00CF1DD7" w:rsidRDefault="00CF1DD7" w:rsidP="00CF1DD7">
            <w:pPr>
              <w:jc w:val="center"/>
              <w:rPr>
                <w:rFonts w:ascii="Arial" w:hAnsi="Arial" w:cs="Arial"/>
              </w:rPr>
            </w:pPr>
            <w:r w:rsidRPr="00CF1DD7">
              <w:rPr>
                <w:rFonts w:ascii="Arial" w:hAnsi="Arial" w:cs="Arial"/>
              </w:rPr>
              <w:t>150</w:t>
            </w:r>
          </w:p>
        </w:tc>
        <w:tc>
          <w:tcPr>
            <w:tcW w:w="1191"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Default="00CF1DD7" w:rsidP="00A441DF">
            <w:pPr>
              <w:jc w:val="right"/>
              <w:rPr>
                <w:rFonts w:ascii="Arial" w:hAnsi="Arial" w:cs="Arial"/>
                <w:lang w:val="sr-Cyrl-CS"/>
              </w:rPr>
            </w:pPr>
            <w:r>
              <w:rPr>
                <w:rFonts w:ascii="Arial" w:hAnsi="Arial" w:cs="Arial"/>
                <w:sz w:val="22"/>
                <w:szCs w:val="22"/>
                <w:lang w:val="sr-Cyrl-CS"/>
              </w:rPr>
              <w:t>17</w:t>
            </w:r>
          </w:p>
        </w:tc>
        <w:tc>
          <w:tcPr>
            <w:tcW w:w="4230" w:type="dxa"/>
            <w:tcBorders>
              <w:top w:val="nil"/>
              <w:left w:val="nil"/>
              <w:bottom w:val="single" w:sz="4" w:space="0" w:color="auto"/>
              <w:right w:val="single" w:sz="4" w:space="0" w:color="auto"/>
            </w:tcBorders>
            <w:shd w:val="clear" w:color="auto" w:fill="auto"/>
            <w:noWrap/>
            <w:vAlign w:val="bottom"/>
          </w:tcPr>
          <w:p w:rsidR="00CF1DD7" w:rsidRDefault="00CF1DD7" w:rsidP="00A441DF">
            <w:pPr>
              <w:rPr>
                <w:rFonts w:ascii="Arial" w:hAnsi="Arial" w:cs="Arial"/>
                <w:lang w:val="sr-Cyrl-CS"/>
              </w:rPr>
            </w:pPr>
            <w:r>
              <w:rPr>
                <w:rFonts w:ascii="Arial" w:hAnsi="Arial" w:cs="Arial"/>
                <w:sz w:val="22"/>
                <w:szCs w:val="22"/>
                <w:lang w:val="sr-Cyrl-CS"/>
              </w:rPr>
              <w:t>Р-1.5 жица</w:t>
            </w:r>
          </w:p>
        </w:tc>
        <w:tc>
          <w:tcPr>
            <w:tcW w:w="827" w:type="dxa"/>
            <w:tcBorders>
              <w:top w:val="nil"/>
              <w:left w:val="nil"/>
              <w:bottom w:val="single" w:sz="4" w:space="0" w:color="auto"/>
              <w:right w:val="single" w:sz="4" w:space="0" w:color="auto"/>
            </w:tcBorders>
            <w:shd w:val="clear" w:color="auto" w:fill="auto"/>
            <w:noWrap/>
            <w:vAlign w:val="bottom"/>
          </w:tcPr>
          <w:p w:rsidR="00CF1DD7" w:rsidRDefault="00CF1DD7" w:rsidP="00A441DF">
            <w:pPr>
              <w:jc w:val="center"/>
              <w:rPr>
                <w:rFonts w:ascii="Arial" w:hAnsi="Arial" w:cs="Arial"/>
                <w:lang w:val="sr-Latn-CS"/>
              </w:rPr>
            </w:pPr>
            <w:r>
              <w:rPr>
                <w:rFonts w:ascii="Arial" w:hAnsi="Arial" w:cs="Arial"/>
                <w:sz w:val="22"/>
                <w:szCs w:val="22"/>
                <w:lang w:val="sr-Latn-CS"/>
              </w:rPr>
              <w:t>m</w:t>
            </w:r>
          </w:p>
        </w:tc>
        <w:tc>
          <w:tcPr>
            <w:tcW w:w="925" w:type="dxa"/>
            <w:tcBorders>
              <w:top w:val="nil"/>
              <w:left w:val="nil"/>
              <w:bottom w:val="single" w:sz="4" w:space="0" w:color="auto"/>
              <w:right w:val="single" w:sz="4" w:space="0" w:color="auto"/>
            </w:tcBorders>
            <w:shd w:val="clear" w:color="auto" w:fill="auto"/>
            <w:noWrap/>
            <w:vAlign w:val="bottom"/>
          </w:tcPr>
          <w:p w:rsidR="00CF1DD7" w:rsidRPr="00CF1DD7" w:rsidRDefault="00CF1DD7" w:rsidP="00CF1DD7">
            <w:pPr>
              <w:jc w:val="center"/>
              <w:rPr>
                <w:rFonts w:ascii="Arial" w:hAnsi="Arial" w:cs="Arial"/>
              </w:rPr>
            </w:pPr>
            <w:r w:rsidRPr="00CF1DD7">
              <w:rPr>
                <w:rFonts w:ascii="Arial" w:hAnsi="Arial" w:cs="Arial"/>
              </w:rPr>
              <w:t>40</w:t>
            </w:r>
          </w:p>
        </w:tc>
        <w:tc>
          <w:tcPr>
            <w:tcW w:w="1191"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Default="00CF1DD7" w:rsidP="00A441DF">
            <w:pPr>
              <w:jc w:val="right"/>
              <w:rPr>
                <w:rFonts w:ascii="Arial" w:hAnsi="Arial" w:cs="Arial"/>
                <w:lang w:val="sr-Cyrl-CS"/>
              </w:rPr>
            </w:pPr>
            <w:r>
              <w:rPr>
                <w:rFonts w:ascii="Arial" w:hAnsi="Arial" w:cs="Arial"/>
                <w:sz w:val="22"/>
                <w:szCs w:val="22"/>
                <w:lang w:val="sr-Cyrl-CS"/>
              </w:rPr>
              <w:t>18</w:t>
            </w:r>
          </w:p>
        </w:tc>
        <w:tc>
          <w:tcPr>
            <w:tcW w:w="4230" w:type="dxa"/>
            <w:tcBorders>
              <w:top w:val="nil"/>
              <w:left w:val="nil"/>
              <w:bottom w:val="single" w:sz="4" w:space="0" w:color="auto"/>
              <w:right w:val="single" w:sz="4" w:space="0" w:color="auto"/>
            </w:tcBorders>
            <w:shd w:val="clear" w:color="auto" w:fill="auto"/>
            <w:noWrap/>
            <w:vAlign w:val="bottom"/>
          </w:tcPr>
          <w:p w:rsidR="00CF1DD7" w:rsidRDefault="00CF1DD7" w:rsidP="00A441DF">
            <w:pPr>
              <w:rPr>
                <w:rFonts w:ascii="Arial" w:hAnsi="Arial" w:cs="Arial"/>
                <w:lang w:val="sr-Cyrl-CS"/>
              </w:rPr>
            </w:pPr>
            <w:r>
              <w:rPr>
                <w:rFonts w:ascii="Arial" w:hAnsi="Arial" w:cs="Arial"/>
                <w:sz w:val="22"/>
                <w:szCs w:val="22"/>
                <w:lang w:val="sr-Cyrl-CS"/>
              </w:rPr>
              <w:t>Замена комплетне светиљке</w:t>
            </w:r>
          </w:p>
        </w:tc>
        <w:tc>
          <w:tcPr>
            <w:tcW w:w="827" w:type="dxa"/>
            <w:tcBorders>
              <w:top w:val="nil"/>
              <w:left w:val="nil"/>
              <w:bottom w:val="single" w:sz="4" w:space="0" w:color="auto"/>
              <w:right w:val="single" w:sz="4" w:space="0" w:color="auto"/>
            </w:tcBorders>
            <w:shd w:val="clear" w:color="auto" w:fill="auto"/>
            <w:noWrap/>
            <w:vAlign w:val="bottom"/>
          </w:tcPr>
          <w:p w:rsidR="00CF1DD7" w:rsidRPr="007450C8" w:rsidRDefault="00CF1DD7" w:rsidP="00A441DF">
            <w:pPr>
              <w:jc w:val="center"/>
              <w:rPr>
                <w:rFonts w:ascii="Arial" w:hAnsi="Arial" w:cs="Arial"/>
                <w:lang w:val="sr-Cyrl-CS"/>
              </w:rPr>
            </w:pPr>
            <w:r>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CF1DD7" w:rsidRDefault="00CF1DD7" w:rsidP="00CF1DD7">
            <w:pPr>
              <w:jc w:val="center"/>
              <w:rPr>
                <w:rFonts w:ascii="Arial" w:hAnsi="Arial" w:cs="Arial"/>
              </w:rPr>
            </w:pPr>
            <w:r w:rsidRPr="00CF1DD7">
              <w:rPr>
                <w:rFonts w:ascii="Arial" w:hAnsi="Arial" w:cs="Arial"/>
              </w:rPr>
              <w:t>5</w:t>
            </w:r>
          </w:p>
        </w:tc>
        <w:tc>
          <w:tcPr>
            <w:tcW w:w="1191"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Default="00CF1DD7" w:rsidP="00A441DF">
            <w:pPr>
              <w:jc w:val="right"/>
              <w:rPr>
                <w:rFonts w:ascii="Arial" w:hAnsi="Arial" w:cs="Arial"/>
                <w:lang w:val="sr-Cyrl-CS"/>
              </w:rPr>
            </w:pPr>
            <w:r>
              <w:rPr>
                <w:rFonts w:ascii="Arial" w:hAnsi="Arial" w:cs="Arial"/>
                <w:sz w:val="22"/>
                <w:szCs w:val="22"/>
                <w:lang w:val="sr-Cyrl-CS"/>
              </w:rPr>
              <w:t>19</w:t>
            </w:r>
          </w:p>
        </w:tc>
        <w:tc>
          <w:tcPr>
            <w:tcW w:w="4230" w:type="dxa"/>
            <w:tcBorders>
              <w:top w:val="nil"/>
              <w:left w:val="nil"/>
              <w:bottom w:val="single" w:sz="4" w:space="0" w:color="auto"/>
              <w:right w:val="single" w:sz="4" w:space="0" w:color="auto"/>
            </w:tcBorders>
            <w:shd w:val="clear" w:color="auto" w:fill="auto"/>
            <w:noWrap/>
            <w:vAlign w:val="bottom"/>
          </w:tcPr>
          <w:p w:rsidR="00CF1DD7" w:rsidRDefault="00CF1DD7" w:rsidP="00A441DF">
            <w:pPr>
              <w:rPr>
                <w:rFonts w:ascii="Arial" w:hAnsi="Arial" w:cs="Arial"/>
                <w:lang w:val="sr-Cyrl-CS"/>
              </w:rPr>
            </w:pPr>
            <w:r>
              <w:rPr>
                <w:rFonts w:ascii="Arial" w:hAnsi="Arial" w:cs="Arial"/>
                <w:sz w:val="22"/>
                <w:szCs w:val="22"/>
                <w:lang w:val="sr-Cyrl-CS"/>
              </w:rPr>
              <w:t>Замена проводника у живиној арматури</w:t>
            </w:r>
          </w:p>
        </w:tc>
        <w:tc>
          <w:tcPr>
            <w:tcW w:w="827" w:type="dxa"/>
            <w:tcBorders>
              <w:top w:val="nil"/>
              <w:left w:val="nil"/>
              <w:bottom w:val="single" w:sz="4" w:space="0" w:color="auto"/>
              <w:right w:val="single" w:sz="4" w:space="0" w:color="auto"/>
            </w:tcBorders>
            <w:shd w:val="clear" w:color="auto" w:fill="auto"/>
            <w:noWrap/>
            <w:vAlign w:val="bottom"/>
          </w:tcPr>
          <w:p w:rsidR="00CF1DD7" w:rsidRDefault="00CF1DD7" w:rsidP="00A441DF">
            <w:pPr>
              <w:jc w:val="center"/>
              <w:rPr>
                <w:rFonts w:ascii="Arial" w:hAnsi="Arial" w:cs="Arial"/>
                <w:lang w:val="sr-Cyrl-CS"/>
              </w:rPr>
            </w:pPr>
            <w:r>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CF1DD7" w:rsidRDefault="00CF1DD7" w:rsidP="00CF1DD7">
            <w:pPr>
              <w:jc w:val="center"/>
              <w:rPr>
                <w:rFonts w:ascii="Arial" w:hAnsi="Arial" w:cs="Arial"/>
              </w:rPr>
            </w:pPr>
            <w:r w:rsidRPr="00CF1DD7">
              <w:rPr>
                <w:rFonts w:ascii="Arial" w:hAnsi="Arial" w:cs="Arial"/>
              </w:rPr>
              <w:t>20</w:t>
            </w:r>
          </w:p>
        </w:tc>
        <w:tc>
          <w:tcPr>
            <w:tcW w:w="1191"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CF1DD7" w:rsidRPr="00727E96" w:rsidTr="00A441DF">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CF1DD7" w:rsidRDefault="00CF1DD7" w:rsidP="00A441DF">
            <w:pPr>
              <w:jc w:val="right"/>
              <w:rPr>
                <w:rFonts w:ascii="Arial" w:hAnsi="Arial" w:cs="Arial"/>
                <w:sz w:val="22"/>
                <w:szCs w:val="22"/>
                <w:lang w:val="sr-Cyrl-CS"/>
              </w:rPr>
            </w:pPr>
            <w:r>
              <w:rPr>
                <w:rFonts w:ascii="Arial" w:hAnsi="Arial" w:cs="Arial"/>
                <w:sz w:val="22"/>
                <w:szCs w:val="22"/>
                <w:lang w:val="sr-Cyrl-CS"/>
              </w:rPr>
              <w:t>20</w:t>
            </w:r>
          </w:p>
        </w:tc>
        <w:tc>
          <w:tcPr>
            <w:tcW w:w="4230" w:type="dxa"/>
            <w:tcBorders>
              <w:top w:val="nil"/>
              <w:left w:val="nil"/>
              <w:bottom w:val="single" w:sz="4" w:space="0" w:color="auto"/>
              <w:right w:val="single" w:sz="4" w:space="0" w:color="auto"/>
            </w:tcBorders>
            <w:shd w:val="clear" w:color="auto" w:fill="auto"/>
            <w:noWrap/>
            <w:vAlign w:val="bottom"/>
          </w:tcPr>
          <w:p w:rsidR="00CF1DD7" w:rsidRPr="00A441DF" w:rsidRDefault="00CF1DD7" w:rsidP="00A441DF">
            <w:pPr>
              <w:rPr>
                <w:rFonts w:ascii="Arial" w:hAnsi="Arial" w:cs="Arial"/>
                <w:sz w:val="22"/>
                <w:szCs w:val="22"/>
              </w:rPr>
            </w:pPr>
            <w:r w:rsidRPr="00A441DF">
              <w:rPr>
                <w:rFonts w:ascii="Arial" w:hAnsi="Arial" w:cs="Arial"/>
                <w:sz w:val="22"/>
                <w:szCs w:val="22"/>
              </w:rPr>
              <w:t>Набавка и уградња постоља светиљке UK 10 са одговарајућом куглом и сијалицом Na 70W у Coca-Cola парку у Баточини</w:t>
            </w:r>
          </w:p>
        </w:tc>
        <w:tc>
          <w:tcPr>
            <w:tcW w:w="827" w:type="dxa"/>
            <w:tcBorders>
              <w:top w:val="nil"/>
              <w:left w:val="nil"/>
              <w:bottom w:val="single" w:sz="4" w:space="0" w:color="auto"/>
              <w:right w:val="single" w:sz="4" w:space="0" w:color="auto"/>
            </w:tcBorders>
            <w:shd w:val="clear" w:color="auto" w:fill="auto"/>
            <w:noWrap/>
            <w:vAlign w:val="bottom"/>
          </w:tcPr>
          <w:p w:rsidR="00CF1DD7" w:rsidRDefault="00CF1DD7" w:rsidP="00A441DF">
            <w:pPr>
              <w:jc w:val="center"/>
              <w:rPr>
                <w:rFonts w:ascii="Arial" w:hAnsi="Arial" w:cs="Arial"/>
                <w:sz w:val="22"/>
                <w:szCs w:val="22"/>
                <w:lang w:val="sr-Cyrl-CS"/>
              </w:rPr>
            </w:pPr>
            <w:r>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CF1DD7" w:rsidRPr="00CF1DD7" w:rsidRDefault="00CF1DD7" w:rsidP="00CF1DD7">
            <w:pPr>
              <w:jc w:val="center"/>
              <w:rPr>
                <w:rFonts w:ascii="Arial" w:hAnsi="Arial" w:cs="Arial"/>
              </w:rPr>
            </w:pPr>
            <w:r w:rsidRPr="00CF1DD7">
              <w:rPr>
                <w:rFonts w:ascii="Arial" w:hAnsi="Arial" w:cs="Arial"/>
              </w:rPr>
              <w:t>6</w:t>
            </w:r>
          </w:p>
        </w:tc>
        <w:tc>
          <w:tcPr>
            <w:tcW w:w="1191"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CF1DD7" w:rsidRPr="008F7FC1" w:rsidRDefault="00CF1DD7" w:rsidP="00A441DF">
            <w:pPr>
              <w:jc w:val="right"/>
              <w:rPr>
                <w:rFonts w:ascii="Arial" w:hAnsi="Arial" w:cs="Arial"/>
                <w:sz w:val="22"/>
                <w:szCs w:val="22"/>
              </w:rPr>
            </w:pPr>
          </w:p>
        </w:tc>
      </w:tr>
      <w:tr w:rsidR="008F7FC1" w:rsidRPr="00746A2C" w:rsidTr="00A441DF">
        <w:trPr>
          <w:trHeight w:val="389"/>
          <w:jc w:val="center"/>
        </w:trPr>
        <w:tc>
          <w:tcPr>
            <w:tcW w:w="589" w:type="dxa"/>
            <w:tcBorders>
              <w:top w:val="nil"/>
              <w:left w:val="single" w:sz="4" w:space="0" w:color="auto"/>
              <w:bottom w:val="single" w:sz="4" w:space="0" w:color="auto"/>
              <w:right w:val="single" w:sz="4" w:space="0" w:color="auto"/>
            </w:tcBorders>
            <w:shd w:val="clear" w:color="000000" w:fill="D8D8D8"/>
            <w:noWrap/>
            <w:vAlign w:val="bottom"/>
          </w:tcPr>
          <w:p w:rsidR="008F7FC1" w:rsidRPr="00727E96" w:rsidRDefault="008F7FC1" w:rsidP="00A441DF">
            <w:pPr>
              <w:rPr>
                <w:rFonts w:ascii="Arial" w:hAnsi="Arial" w:cs="Arial"/>
                <w:b/>
                <w:bCs/>
              </w:rPr>
            </w:pPr>
            <w:r w:rsidRPr="00727E96">
              <w:rPr>
                <w:rFonts w:ascii="Arial" w:hAnsi="Arial" w:cs="Arial"/>
                <w:b/>
                <w:bCs/>
                <w:sz w:val="22"/>
                <w:szCs w:val="22"/>
              </w:rPr>
              <w:t> </w:t>
            </w:r>
          </w:p>
        </w:tc>
        <w:tc>
          <w:tcPr>
            <w:tcW w:w="8442" w:type="dxa"/>
            <w:gridSpan w:val="5"/>
            <w:tcBorders>
              <w:top w:val="nil"/>
              <w:left w:val="nil"/>
              <w:bottom w:val="single" w:sz="4" w:space="0" w:color="auto"/>
              <w:right w:val="single" w:sz="4" w:space="0" w:color="auto"/>
            </w:tcBorders>
            <w:shd w:val="clear" w:color="000000" w:fill="D8D8D8"/>
            <w:noWrap/>
            <w:vAlign w:val="bottom"/>
          </w:tcPr>
          <w:p w:rsidR="008F7FC1" w:rsidRPr="007450C8" w:rsidRDefault="008F7FC1" w:rsidP="00A441DF">
            <w:pPr>
              <w:jc w:val="right"/>
              <w:rPr>
                <w:rFonts w:ascii="Arial" w:hAnsi="Arial" w:cs="Arial"/>
                <w:b/>
                <w:bCs/>
                <w:lang w:val="sr-Cyrl-CS"/>
              </w:rPr>
            </w:pPr>
            <w:r w:rsidRPr="00727E96">
              <w:rPr>
                <w:rFonts w:ascii="Arial" w:hAnsi="Arial" w:cs="Arial"/>
                <w:b/>
                <w:bCs/>
                <w:sz w:val="22"/>
                <w:szCs w:val="22"/>
                <w:lang w:val="sr-Cyrl-CS"/>
              </w:rPr>
              <w:t>УКУПНО</w:t>
            </w:r>
            <w:r>
              <w:rPr>
                <w:rFonts w:ascii="Arial" w:hAnsi="Arial" w:cs="Arial"/>
                <w:b/>
                <w:bCs/>
                <w:lang w:val="sr-Cyrl-CS"/>
              </w:rPr>
              <w:t xml:space="preserve"> без ПДВ-а</w:t>
            </w:r>
            <w:r w:rsidRPr="00746A2C">
              <w:rPr>
                <w:rFonts w:ascii="Arial" w:hAnsi="Arial" w:cs="Arial"/>
                <w:b/>
                <w:bCs/>
                <w:sz w:val="22"/>
                <w:szCs w:val="22"/>
              </w:rPr>
              <w:t> </w:t>
            </w:r>
          </w:p>
        </w:tc>
        <w:tc>
          <w:tcPr>
            <w:tcW w:w="1353" w:type="dxa"/>
            <w:tcBorders>
              <w:top w:val="nil"/>
              <w:left w:val="nil"/>
              <w:bottom w:val="single" w:sz="4" w:space="0" w:color="auto"/>
              <w:right w:val="single" w:sz="4" w:space="0" w:color="auto"/>
            </w:tcBorders>
            <w:shd w:val="clear" w:color="000000" w:fill="D8D8D8"/>
            <w:noWrap/>
            <w:vAlign w:val="bottom"/>
          </w:tcPr>
          <w:p w:rsidR="008F7FC1" w:rsidRPr="00746A2C" w:rsidRDefault="008F7FC1" w:rsidP="00A441DF">
            <w:pPr>
              <w:jc w:val="right"/>
              <w:rPr>
                <w:rFonts w:ascii="Arial" w:hAnsi="Arial" w:cs="Arial"/>
                <w:b/>
                <w:bCs/>
              </w:rPr>
            </w:pPr>
          </w:p>
        </w:tc>
      </w:tr>
      <w:tr w:rsidR="008F7FC1" w:rsidRPr="00746A2C" w:rsidTr="00A441DF">
        <w:trPr>
          <w:trHeight w:val="389"/>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bottom"/>
          </w:tcPr>
          <w:p w:rsidR="008F7FC1" w:rsidRPr="00727E96" w:rsidRDefault="008F7FC1" w:rsidP="00A441DF">
            <w:pPr>
              <w:rPr>
                <w:rFonts w:ascii="Arial" w:hAnsi="Arial" w:cs="Arial"/>
                <w:b/>
                <w:bCs/>
              </w:rPr>
            </w:pPr>
          </w:p>
        </w:tc>
        <w:tc>
          <w:tcPr>
            <w:tcW w:w="8442" w:type="dxa"/>
            <w:gridSpan w:val="5"/>
            <w:tcBorders>
              <w:top w:val="single" w:sz="4" w:space="0" w:color="auto"/>
              <w:left w:val="nil"/>
              <w:bottom w:val="single" w:sz="4" w:space="0" w:color="auto"/>
              <w:right w:val="single" w:sz="4" w:space="0" w:color="auto"/>
            </w:tcBorders>
            <w:shd w:val="clear" w:color="000000" w:fill="D8D8D8"/>
            <w:noWrap/>
            <w:vAlign w:val="bottom"/>
          </w:tcPr>
          <w:p w:rsidR="008F7FC1" w:rsidRPr="00727E96" w:rsidRDefault="008F7FC1" w:rsidP="00A441DF">
            <w:pPr>
              <w:jc w:val="right"/>
              <w:rPr>
                <w:rFonts w:ascii="Arial" w:hAnsi="Arial" w:cs="Arial"/>
                <w:b/>
                <w:bCs/>
                <w:lang w:val="sr-Cyrl-CS"/>
              </w:rPr>
            </w:pPr>
            <w:r>
              <w:rPr>
                <w:rFonts w:ascii="Arial" w:hAnsi="Arial" w:cs="Arial"/>
                <w:b/>
                <w:bCs/>
                <w:sz w:val="22"/>
                <w:szCs w:val="22"/>
                <w:lang w:val="sr-Cyrl-CS"/>
              </w:rPr>
              <w:t>ПДВ</w:t>
            </w:r>
          </w:p>
        </w:tc>
        <w:tc>
          <w:tcPr>
            <w:tcW w:w="1353" w:type="dxa"/>
            <w:tcBorders>
              <w:top w:val="single" w:sz="4" w:space="0" w:color="auto"/>
              <w:left w:val="nil"/>
              <w:bottom w:val="single" w:sz="4" w:space="0" w:color="auto"/>
              <w:right w:val="single" w:sz="4" w:space="0" w:color="auto"/>
            </w:tcBorders>
            <w:shd w:val="clear" w:color="000000" w:fill="D8D8D8"/>
            <w:noWrap/>
            <w:vAlign w:val="bottom"/>
          </w:tcPr>
          <w:p w:rsidR="008F7FC1" w:rsidRPr="00746A2C" w:rsidRDefault="008F7FC1" w:rsidP="00A441DF">
            <w:pPr>
              <w:jc w:val="right"/>
              <w:rPr>
                <w:rFonts w:ascii="Arial" w:hAnsi="Arial" w:cs="Arial"/>
                <w:b/>
                <w:bCs/>
              </w:rPr>
            </w:pPr>
          </w:p>
        </w:tc>
      </w:tr>
      <w:tr w:rsidR="008F7FC1" w:rsidRPr="00746A2C" w:rsidTr="00A441DF">
        <w:trPr>
          <w:trHeight w:val="389"/>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bottom"/>
          </w:tcPr>
          <w:p w:rsidR="008F7FC1" w:rsidRPr="00727E96" w:rsidRDefault="008F7FC1" w:rsidP="00A441DF">
            <w:pPr>
              <w:rPr>
                <w:rFonts w:ascii="Arial" w:hAnsi="Arial" w:cs="Arial"/>
                <w:b/>
                <w:bCs/>
              </w:rPr>
            </w:pPr>
          </w:p>
        </w:tc>
        <w:tc>
          <w:tcPr>
            <w:tcW w:w="8442" w:type="dxa"/>
            <w:gridSpan w:val="5"/>
            <w:tcBorders>
              <w:top w:val="single" w:sz="4" w:space="0" w:color="auto"/>
              <w:left w:val="nil"/>
              <w:bottom w:val="single" w:sz="4" w:space="0" w:color="auto"/>
              <w:right w:val="single" w:sz="4" w:space="0" w:color="auto"/>
            </w:tcBorders>
            <w:shd w:val="clear" w:color="000000" w:fill="D8D8D8"/>
            <w:noWrap/>
            <w:vAlign w:val="bottom"/>
          </w:tcPr>
          <w:p w:rsidR="008F7FC1" w:rsidRDefault="008F7FC1" w:rsidP="00A441DF">
            <w:pPr>
              <w:jc w:val="right"/>
              <w:rPr>
                <w:rFonts w:ascii="Arial" w:hAnsi="Arial" w:cs="Arial"/>
                <w:b/>
                <w:bCs/>
                <w:lang w:val="sr-Cyrl-CS"/>
              </w:rPr>
            </w:pPr>
            <w:r>
              <w:rPr>
                <w:rFonts w:ascii="Arial" w:hAnsi="Arial" w:cs="Arial"/>
                <w:b/>
                <w:bCs/>
                <w:sz w:val="22"/>
                <w:szCs w:val="22"/>
                <w:lang w:val="sr-Cyrl-CS"/>
              </w:rPr>
              <w:t>УКУПНО са ПДВ-ом</w:t>
            </w:r>
          </w:p>
        </w:tc>
        <w:tc>
          <w:tcPr>
            <w:tcW w:w="1353" w:type="dxa"/>
            <w:tcBorders>
              <w:top w:val="single" w:sz="4" w:space="0" w:color="auto"/>
              <w:left w:val="nil"/>
              <w:bottom w:val="single" w:sz="4" w:space="0" w:color="auto"/>
              <w:right w:val="single" w:sz="4" w:space="0" w:color="auto"/>
            </w:tcBorders>
            <w:shd w:val="clear" w:color="000000" w:fill="D8D8D8"/>
            <w:noWrap/>
            <w:vAlign w:val="bottom"/>
          </w:tcPr>
          <w:p w:rsidR="008F7FC1" w:rsidRPr="00746A2C" w:rsidRDefault="008F7FC1" w:rsidP="00A441DF">
            <w:pPr>
              <w:jc w:val="right"/>
              <w:rPr>
                <w:rFonts w:ascii="Arial" w:hAnsi="Arial" w:cs="Arial"/>
                <w:b/>
                <w:bCs/>
              </w:rPr>
            </w:pPr>
          </w:p>
        </w:tc>
      </w:tr>
    </w:tbl>
    <w:p w:rsidR="00746A2C" w:rsidRDefault="00746A2C">
      <w:pPr>
        <w:rPr>
          <w:rFonts w:ascii="Arial" w:hAnsi="Arial" w:cs="Arial"/>
          <w:b/>
          <w:bCs/>
          <w:i/>
          <w:iCs/>
          <w:lang w:val="sr-Cyrl-CS"/>
        </w:rPr>
      </w:pPr>
    </w:p>
    <w:p w:rsidR="009654CC" w:rsidRPr="00C701A6" w:rsidRDefault="009654CC" w:rsidP="009654CC">
      <w:pPr>
        <w:jc w:val="both"/>
        <w:rPr>
          <w:rFonts w:ascii="Arial" w:hAnsi="Arial" w:cs="Arial"/>
          <w:lang w:val="sr-Cyrl-CS"/>
        </w:rPr>
      </w:pPr>
    </w:p>
    <w:p w:rsidR="009654CC" w:rsidRPr="000C63D4" w:rsidRDefault="009654CC" w:rsidP="009654CC">
      <w:pPr>
        <w:ind w:left="720" w:firstLine="720"/>
        <w:jc w:val="both"/>
        <w:rPr>
          <w:rFonts w:ascii="Arial" w:eastAsia="TimesNewRomanPSMT" w:hAnsi="Arial" w:cs="Arial"/>
          <w:bCs/>
        </w:rPr>
      </w:pPr>
      <w:r w:rsidRPr="000C63D4">
        <w:rPr>
          <w:rFonts w:ascii="Arial" w:eastAsia="TimesNewRomanPSMT" w:hAnsi="Arial" w:cs="Arial"/>
          <w:bCs/>
        </w:rPr>
        <w:t xml:space="preserve">Датум </w:t>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r>
      <w:r w:rsidRPr="000C63D4">
        <w:rPr>
          <w:rFonts w:ascii="Arial" w:eastAsia="TimesNewRomanPSMT" w:hAnsi="Arial" w:cs="Arial"/>
          <w:bCs/>
        </w:rPr>
        <w:tab/>
        <w:t xml:space="preserve">              Понуђач</w:t>
      </w:r>
    </w:p>
    <w:p w:rsidR="006B341D" w:rsidRDefault="009654CC" w:rsidP="009654CC">
      <w:pPr>
        <w:jc w:val="both"/>
        <w:rPr>
          <w:rFonts w:ascii="Arial" w:eastAsia="TimesNewRomanPS-BoldMT" w:hAnsi="Arial" w:cs="Arial"/>
          <w:b/>
          <w:bCs/>
          <w:i/>
          <w:iCs/>
          <w:color w:val="002060"/>
          <w:lang w:val="sr-Cyrl-CS"/>
        </w:rPr>
      </w:pPr>
      <w:r w:rsidRPr="000C63D4">
        <w:rPr>
          <w:rFonts w:ascii="Arial" w:eastAsia="TimesNewRomanPS-BoldMT" w:hAnsi="Arial" w:cs="Arial"/>
          <w:b/>
          <w:bCs/>
          <w:i/>
          <w:iCs/>
          <w:color w:val="002060"/>
        </w:rPr>
        <w:t>____________________________</w:t>
      </w:r>
      <w:r w:rsidR="00336C1B">
        <w:rPr>
          <w:rFonts w:ascii="Arial" w:eastAsia="TimesNewRomanPS-BoldMT" w:hAnsi="Arial" w:cs="Arial"/>
          <w:b/>
          <w:bCs/>
          <w:i/>
          <w:iCs/>
          <w:color w:val="002060"/>
          <w:lang w:val="sr-Cyrl-CS"/>
        </w:rPr>
        <w:t xml:space="preserve">                        </w:t>
      </w:r>
      <w:r w:rsidRPr="000C63D4">
        <w:rPr>
          <w:rFonts w:ascii="Arial" w:eastAsia="TimesNewRomanPS-BoldMT" w:hAnsi="Arial" w:cs="Arial"/>
          <w:b/>
          <w:bCs/>
          <w:i/>
          <w:iCs/>
          <w:color w:val="002060"/>
        </w:rPr>
        <w:t>__________________________</w:t>
      </w:r>
    </w:p>
    <w:p w:rsidR="00336C1B" w:rsidRDefault="00336C1B" w:rsidP="009654CC">
      <w:pPr>
        <w:jc w:val="both"/>
        <w:rPr>
          <w:rFonts w:ascii="Arial" w:eastAsia="TimesNewRomanPS-BoldMT" w:hAnsi="Arial" w:cs="Arial"/>
          <w:b/>
          <w:bCs/>
          <w:i/>
          <w:iCs/>
          <w:color w:val="002060"/>
          <w:lang w:val="sr-Cyrl-CS"/>
        </w:rPr>
      </w:pPr>
    </w:p>
    <w:p w:rsidR="00336C1B" w:rsidRPr="00A441DF" w:rsidRDefault="00336C1B" w:rsidP="009654CC">
      <w:pPr>
        <w:jc w:val="both"/>
        <w:rPr>
          <w:rFonts w:ascii="Arial" w:eastAsia="TimesNewRomanPS-BoldMT" w:hAnsi="Arial" w:cs="Arial"/>
          <w:b/>
          <w:bCs/>
          <w:i/>
          <w:iCs/>
          <w:color w:val="002060"/>
        </w:rPr>
      </w:pPr>
    </w:p>
    <w:p w:rsidR="00063A21" w:rsidRDefault="00063A21" w:rsidP="00063A21">
      <w:pPr>
        <w:shd w:val="clear" w:color="auto" w:fill="C6D9F1"/>
        <w:jc w:val="center"/>
        <w:rPr>
          <w:rFonts w:ascii="Arial" w:hAnsi="Arial" w:cs="Arial"/>
          <w:b/>
          <w:bCs/>
          <w:i/>
          <w:iCs/>
          <w:sz w:val="28"/>
          <w:szCs w:val="28"/>
          <w:lang w:val="sr-Cyrl-CS"/>
        </w:rPr>
      </w:pPr>
      <w:r w:rsidRPr="00063A21">
        <w:rPr>
          <w:rFonts w:ascii="Arial" w:hAnsi="Arial" w:cs="Arial"/>
          <w:b/>
          <w:bCs/>
          <w:i/>
          <w:iCs/>
          <w:sz w:val="28"/>
          <w:szCs w:val="28"/>
        </w:rPr>
        <w:t>IV</w:t>
      </w:r>
      <w:r>
        <w:rPr>
          <w:rFonts w:ascii="Arial" w:hAnsi="Arial" w:cs="Arial"/>
          <w:b/>
          <w:bCs/>
          <w:i/>
          <w:iCs/>
          <w:sz w:val="28"/>
          <w:szCs w:val="28"/>
        </w:rPr>
        <w:t xml:space="preserve"> – ТЕХНИЧКА ДОКУМЕНТАЦИЈА И ПЛАНОВИ</w:t>
      </w:r>
    </w:p>
    <w:p w:rsidR="006833E9" w:rsidRPr="006833E9" w:rsidRDefault="006833E9" w:rsidP="006833E9">
      <w:pPr>
        <w:shd w:val="clear" w:color="auto" w:fill="C6D9F1"/>
        <w:rPr>
          <w:rFonts w:ascii="Arial" w:hAnsi="Arial" w:cs="Arial"/>
          <w:b/>
          <w:bCs/>
          <w:i/>
          <w:iCs/>
          <w:sz w:val="28"/>
          <w:szCs w:val="28"/>
          <w:lang w:val="sr-Cyrl-CS"/>
        </w:rPr>
      </w:pPr>
    </w:p>
    <w:p w:rsidR="006833E9" w:rsidRDefault="006833E9" w:rsidP="00665F72">
      <w:pPr>
        <w:jc w:val="both"/>
        <w:rPr>
          <w:rFonts w:cs="TimesNewRomanPSMT"/>
          <w:iCs/>
          <w:lang w:val="ru-RU"/>
        </w:rPr>
      </w:pPr>
      <w:r>
        <w:rPr>
          <w:rFonts w:cs="TimesNewRomanPSMT"/>
          <w:iCs/>
          <w:lang w:val="ru-RU"/>
        </w:rPr>
        <w:t xml:space="preserve"> </w:t>
      </w:r>
    </w:p>
    <w:p w:rsidR="00305366" w:rsidRPr="00746A2C" w:rsidRDefault="006833E9" w:rsidP="00665F72">
      <w:pPr>
        <w:jc w:val="both"/>
        <w:rPr>
          <w:rFonts w:ascii="Arial" w:hAnsi="Arial" w:cs="Arial"/>
          <w:b/>
          <w:iCs/>
          <w:lang w:val="ru-RU"/>
        </w:rPr>
      </w:pPr>
      <w:r w:rsidRPr="00746A2C">
        <w:rPr>
          <w:rFonts w:ascii="Arial" w:hAnsi="Arial" w:cs="Arial"/>
          <w:iCs/>
          <w:lang w:val="ru-RU"/>
        </w:rPr>
        <w:t xml:space="preserve"> За ову јавну набавку на</w:t>
      </w:r>
      <w:r w:rsidR="00BF5D21" w:rsidRPr="00746A2C">
        <w:rPr>
          <w:rFonts w:ascii="Arial" w:hAnsi="Arial" w:cs="Arial"/>
          <w:iCs/>
          <w:lang w:val="ru-RU"/>
        </w:rPr>
        <w:t>ручилац нема посебну техничку д</w:t>
      </w:r>
      <w:r w:rsidRPr="00746A2C">
        <w:rPr>
          <w:rFonts w:ascii="Arial" w:hAnsi="Arial" w:cs="Arial"/>
          <w:iCs/>
          <w:lang w:val="ru-RU"/>
        </w:rPr>
        <w:t>окументацију</w:t>
      </w:r>
      <w:r w:rsidRPr="00746A2C">
        <w:rPr>
          <w:rFonts w:ascii="Arial" w:hAnsi="Arial" w:cs="Arial"/>
          <w:b/>
          <w:iCs/>
          <w:lang w:val="ru-RU"/>
        </w:rPr>
        <w:t xml:space="preserve">. </w:t>
      </w:r>
    </w:p>
    <w:p w:rsidR="006833E9" w:rsidRPr="006833E9" w:rsidRDefault="006833E9" w:rsidP="00665F72">
      <w:pPr>
        <w:jc w:val="both"/>
        <w:rPr>
          <w:rFonts w:ascii="Arial" w:hAnsi="Arial" w:cs="Arial"/>
          <w:iCs/>
          <w:sz w:val="18"/>
          <w:szCs w:val="18"/>
          <w:lang w:val="sr-Cyrl-CS"/>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t>V  УСЛОВИ ЗА УЧЕШЋЕ У ПОСТУПКУ ЈАВНЕ НАБАВКЕ ИЗ ЧЛ. 75. И 76. ЗАКОНА И УПУТСТВО КАКО СЕ ДОКАЗУЈЕ ИСПУЊЕНОСТ ТИХ УСЛОВА</w:t>
      </w:r>
    </w:p>
    <w:p w:rsidR="007A43A6" w:rsidRPr="007A43A6" w:rsidRDefault="007A43A6">
      <w:pPr>
        <w:shd w:val="clear" w:color="auto" w:fill="C6D9F1"/>
        <w:jc w:val="center"/>
        <w:rPr>
          <w:rFonts w:ascii="Arial" w:hAnsi="Arial" w:cs="Arial"/>
          <w:b/>
          <w:bCs/>
          <w:i/>
          <w:iCs/>
          <w:sz w:val="28"/>
          <w:szCs w:val="28"/>
        </w:rPr>
      </w:pPr>
    </w:p>
    <w:p w:rsidR="00221C6F" w:rsidRDefault="00221C6F">
      <w:pPr>
        <w:jc w:val="both"/>
        <w:rPr>
          <w:rFonts w:ascii="Arial" w:hAnsi="Arial" w:cs="Arial"/>
          <w:b/>
          <w:bCs/>
          <w:i/>
          <w:iCs/>
          <w:sz w:val="28"/>
          <w:szCs w:val="28"/>
        </w:rPr>
      </w:pPr>
    </w:p>
    <w:p w:rsidR="00512AE7" w:rsidRPr="00096544" w:rsidRDefault="00512AE7" w:rsidP="00512AE7">
      <w:pPr>
        <w:jc w:val="center"/>
        <w:rPr>
          <w:rFonts w:ascii="Arial" w:eastAsia="TimesNewRomanPSMT" w:hAnsi="Arial" w:cs="Arial"/>
          <w:bCs/>
          <w:color w:val="auto"/>
          <w:sz w:val="28"/>
          <w:szCs w:val="28"/>
          <w:lang w:val="sr-Cyrl-CS"/>
        </w:rPr>
      </w:pPr>
      <w:r w:rsidRPr="00096544">
        <w:rPr>
          <w:rFonts w:ascii="Arial" w:eastAsia="TimesNewRomanPSMT" w:hAnsi="Arial" w:cs="Arial"/>
          <w:bCs/>
          <w:color w:val="auto"/>
          <w:sz w:val="28"/>
          <w:szCs w:val="28"/>
          <w:lang w:val="sr-Cyrl-CS"/>
        </w:rPr>
        <w:t>ОБАВЕЗНИ УСЛОВИ</w:t>
      </w:r>
    </w:p>
    <w:p w:rsidR="00512AE7" w:rsidRDefault="00512AE7" w:rsidP="00512AE7">
      <w:pPr>
        <w:jc w:val="center"/>
        <w:rPr>
          <w:rFonts w:ascii="Arial" w:hAnsi="Arial" w:cs="Arial"/>
          <w:b/>
          <w:bCs/>
          <w:i/>
          <w:iCs/>
          <w:sz w:val="28"/>
          <w:szCs w:val="28"/>
        </w:rPr>
      </w:pPr>
    </w:p>
    <w:p w:rsidR="00512AE7" w:rsidRDefault="00512AE7" w:rsidP="00512AE7">
      <w:pPr>
        <w:pStyle w:val="ListParagraph"/>
        <w:tabs>
          <w:tab w:val="left" w:pos="680"/>
        </w:tabs>
        <w:ind w:left="0"/>
        <w:jc w:val="both"/>
      </w:pPr>
      <w:r w:rsidRPr="00116F43">
        <w:rPr>
          <w:rFonts w:ascii="Arial" w:hAnsi="Arial" w:cs="Arial"/>
          <w:iCs/>
        </w:rPr>
        <w:t xml:space="preserve">Право на учешће у поступку предметне јавне набавке има понуђач који испуњава </w:t>
      </w:r>
      <w:r w:rsidRPr="00116F43">
        <w:rPr>
          <w:rFonts w:ascii="Arial" w:hAnsi="Arial" w:cs="Arial"/>
          <w:b/>
          <w:iCs/>
        </w:rPr>
        <w:t>обавезне услове</w:t>
      </w:r>
      <w:r w:rsidRPr="00116F43">
        <w:rPr>
          <w:rFonts w:ascii="Arial" w:hAnsi="Arial" w:cs="Arial"/>
          <w:iCs/>
        </w:rPr>
        <w:t xml:space="preserve"> за учешће</w:t>
      </w:r>
      <w:r>
        <w:rPr>
          <w:rFonts w:ascii="Arial" w:hAnsi="Arial" w:cs="Arial"/>
          <w:iCs/>
        </w:rPr>
        <w:t>,</w:t>
      </w:r>
      <w:r w:rsidRPr="00116F43">
        <w:rPr>
          <w:rFonts w:ascii="Arial" w:hAnsi="Arial" w:cs="Arial"/>
          <w:iCs/>
        </w:rPr>
        <w:t xml:space="preserve"> </w:t>
      </w:r>
      <w:r>
        <w:rPr>
          <w:rFonts w:ascii="Arial" w:hAnsi="Arial" w:cs="Arial"/>
          <w:iCs/>
        </w:rPr>
        <w:t xml:space="preserve">дефинисане чланом 75. ЗЈН, </w:t>
      </w:r>
      <w:r>
        <w:rPr>
          <w:rFonts w:ascii="Arial" w:hAnsi="Arial" w:cs="Arial"/>
          <w:iCs/>
          <w:lang w:val="sr-Cyrl-CS"/>
        </w:rPr>
        <w:t>а и</w:t>
      </w:r>
      <w:r>
        <w:rPr>
          <w:rFonts w:ascii="Arial" w:hAnsi="Arial" w:cs="Arial"/>
        </w:rPr>
        <w:t xml:space="preserve">спуњеност </w:t>
      </w:r>
      <w:r>
        <w:rPr>
          <w:rFonts w:ascii="Arial" w:hAnsi="Arial" w:cs="Arial"/>
          <w:b/>
        </w:rPr>
        <w:t xml:space="preserve">обавезних </w:t>
      </w:r>
      <w:r>
        <w:rPr>
          <w:rFonts w:ascii="Arial" w:hAnsi="Arial" w:cs="Arial"/>
          <w:b/>
          <w:lang w:val="sr-Cyrl-CS"/>
        </w:rPr>
        <w:t xml:space="preserve">услова </w:t>
      </w:r>
      <w:r>
        <w:rPr>
          <w:rFonts w:ascii="Arial" w:hAnsi="Arial" w:cs="Arial"/>
        </w:rPr>
        <w:t xml:space="preserve">за учешће у поступку предметне јавне набавке, </w:t>
      </w:r>
      <w:r>
        <w:rPr>
          <w:rFonts w:ascii="Arial" w:hAnsi="Arial" w:cs="Arial"/>
          <w:lang w:val="sr-Cyrl-CS"/>
        </w:rPr>
        <w:t xml:space="preserve">понуђач доказује на начин дефинисан у следећој табели, </w:t>
      </w:r>
      <w:r w:rsidRPr="005B2D5C">
        <w:rPr>
          <w:rFonts w:ascii="Arial" w:hAnsi="Arial" w:cs="Arial"/>
          <w:b/>
          <w:lang w:val="sr-Cyrl-CS"/>
        </w:rPr>
        <w:t>и то:</w:t>
      </w:r>
    </w:p>
    <w:p w:rsidR="00512AE7" w:rsidRPr="00C4340A" w:rsidRDefault="00512AE7" w:rsidP="00512AE7">
      <w:pPr>
        <w:pStyle w:val="ListParagraph"/>
        <w:tabs>
          <w:tab w:val="left" w:pos="680"/>
        </w:tabs>
        <w:ind w:left="0"/>
        <w:jc w:val="both"/>
        <w:rPr>
          <w:rFonts w:ascii="Arial" w:hAnsi="Arial" w:cs="Arial"/>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3"/>
        <w:gridCol w:w="4123"/>
        <w:gridCol w:w="4526"/>
      </w:tblGrid>
      <w:tr w:rsidR="00512AE7" w:rsidRPr="0016619D" w:rsidTr="00E80A7D">
        <w:trPr>
          <w:trHeight w:val="548"/>
          <w:jc w:val="center"/>
        </w:trPr>
        <w:tc>
          <w:tcPr>
            <w:tcW w:w="593" w:type="dxa"/>
            <w:shd w:val="clear" w:color="auto" w:fill="C6D9F1"/>
          </w:tcPr>
          <w:p w:rsidR="00512AE7" w:rsidRPr="00271C78" w:rsidRDefault="00512AE7" w:rsidP="00C96A16">
            <w:pPr>
              <w:suppressAutoHyphens w:val="0"/>
              <w:spacing w:line="240" w:lineRule="auto"/>
              <w:contextualSpacing/>
              <w:rPr>
                <w:rFonts w:ascii="Arial" w:hAnsi="Arial" w:cs="Arial"/>
                <w:color w:val="auto"/>
                <w:sz w:val="20"/>
                <w:szCs w:val="20"/>
                <w:lang w:val="sr-Cyrl-CS"/>
              </w:rPr>
            </w:pPr>
          </w:p>
          <w:p w:rsidR="00512AE7" w:rsidRPr="00271C78" w:rsidRDefault="00512AE7" w:rsidP="00C96A16">
            <w:pPr>
              <w:suppressAutoHyphens w:val="0"/>
              <w:spacing w:line="240" w:lineRule="auto"/>
              <w:contextualSpacing/>
              <w:rPr>
                <w:rFonts w:ascii="Arial" w:hAnsi="Arial" w:cs="Arial"/>
                <w:color w:val="auto"/>
                <w:sz w:val="20"/>
                <w:szCs w:val="20"/>
                <w:lang w:val="sr-Cyrl-CS"/>
              </w:rPr>
            </w:pPr>
            <w:r w:rsidRPr="00271C78">
              <w:rPr>
                <w:rFonts w:ascii="Arial" w:hAnsi="Arial" w:cs="Arial"/>
                <w:color w:val="auto"/>
                <w:sz w:val="20"/>
                <w:szCs w:val="20"/>
                <w:lang w:val="sr-Cyrl-CS"/>
              </w:rPr>
              <w:t>Р.бр</w:t>
            </w:r>
          </w:p>
        </w:tc>
        <w:tc>
          <w:tcPr>
            <w:tcW w:w="4123" w:type="dxa"/>
            <w:shd w:val="clear" w:color="auto" w:fill="C6D9F1"/>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lang w:val="sr-Cyrl-CS"/>
              </w:rPr>
              <w:t>ОБАВЕЗНИ УСЛОВИ</w:t>
            </w:r>
          </w:p>
        </w:tc>
        <w:tc>
          <w:tcPr>
            <w:tcW w:w="4526" w:type="dxa"/>
            <w:shd w:val="clear" w:color="auto" w:fill="C6D9F1"/>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rPr>
              <w:t xml:space="preserve">НАЧИН </w:t>
            </w:r>
            <w:r w:rsidRPr="00271C78">
              <w:rPr>
                <w:rFonts w:ascii="Arial" w:hAnsi="Arial" w:cs="Arial"/>
                <w:color w:val="auto"/>
                <w:sz w:val="28"/>
                <w:szCs w:val="28"/>
                <w:lang w:val="sr-Cyrl-CS"/>
              </w:rPr>
              <w:t>ДОКАЗИВАЊА</w:t>
            </w:r>
          </w:p>
        </w:tc>
      </w:tr>
      <w:tr w:rsidR="00512AE7" w:rsidRPr="00332E80" w:rsidTr="00E80A7D">
        <w:trPr>
          <w:jc w:val="center"/>
        </w:trPr>
        <w:tc>
          <w:tcPr>
            <w:tcW w:w="593" w:type="dxa"/>
            <w:shd w:val="clear" w:color="auto" w:fill="auto"/>
          </w:tcPr>
          <w:p w:rsidR="00512AE7" w:rsidRPr="00271C78" w:rsidRDefault="00512AE7" w:rsidP="00C96A16">
            <w:pPr>
              <w:jc w:val="center"/>
              <w:rPr>
                <w:rFonts w:ascii="Arial" w:hAnsi="Arial" w:cs="Arial"/>
                <w:color w:val="auto"/>
                <w:lang w:val="sr-Cyrl-CS"/>
              </w:rPr>
            </w:pPr>
          </w:p>
          <w:p w:rsidR="00512AE7" w:rsidRPr="00271C78" w:rsidRDefault="00512AE7" w:rsidP="00C96A16">
            <w:pPr>
              <w:jc w:val="center"/>
              <w:rPr>
                <w:rFonts w:ascii="Arial" w:hAnsi="Arial" w:cs="Arial"/>
                <w:color w:val="auto"/>
                <w:lang w:val="sr-Cyrl-CS"/>
              </w:rPr>
            </w:pPr>
          </w:p>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1.</w:t>
            </w:r>
          </w:p>
        </w:tc>
        <w:tc>
          <w:tcPr>
            <w:tcW w:w="4123" w:type="dxa"/>
            <w:shd w:val="clear" w:color="auto" w:fill="auto"/>
          </w:tcPr>
          <w:p w:rsidR="00512AE7" w:rsidRPr="00C4340A" w:rsidRDefault="00512AE7" w:rsidP="00C96A16">
            <w:pPr>
              <w:rPr>
                <w:rFonts w:ascii="Arial" w:hAnsi="Arial" w:cs="Arial"/>
                <w:i/>
                <w:iCs/>
                <w:lang w:val="sr-Cyrl-CS"/>
              </w:rPr>
            </w:pPr>
            <w:r w:rsidRPr="00271C78">
              <w:rPr>
                <w:rFonts w:ascii="Arial" w:hAnsi="Arial" w:cs="Arial"/>
                <w:iCs/>
              </w:rPr>
              <w:t>Да је регистрован код надлежног органа, односно уписан у одговарајући регистар</w:t>
            </w:r>
            <w:r w:rsidRPr="00271C78">
              <w:rPr>
                <w:rFonts w:ascii="Arial" w:hAnsi="Arial" w:cs="Arial"/>
                <w:iCs/>
                <w:lang w:val="sr-Cyrl-CS"/>
              </w:rPr>
              <w:t xml:space="preserve"> </w:t>
            </w:r>
            <w:r w:rsidRPr="00271C78">
              <w:rPr>
                <w:rFonts w:ascii="Arial" w:hAnsi="Arial" w:cs="Arial"/>
                <w:i/>
                <w:iCs/>
                <w:lang w:val="sr-Cyrl-CS"/>
              </w:rPr>
              <w:t>(чл. 75. ст. 1. тач. 1) ЗЈН);</w:t>
            </w:r>
          </w:p>
        </w:tc>
        <w:tc>
          <w:tcPr>
            <w:tcW w:w="4526" w:type="dxa"/>
            <w:vMerge w:val="restart"/>
            <w:shd w:val="clear" w:color="auto" w:fill="auto"/>
          </w:tcPr>
          <w:p w:rsidR="00512AE7" w:rsidRPr="00271C78" w:rsidRDefault="00512AE7" w:rsidP="00C96A16">
            <w:pPr>
              <w:pStyle w:val="ListParagraph"/>
              <w:ind w:left="0"/>
              <w:rPr>
                <w:rFonts w:ascii="Arial" w:hAnsi="Arial" w:cs="Arial"/>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FC07B5">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којом понуђач под пуном материјалном и кривичном одговорношћу потврђује да испуњава услове за учешће у поступку јавне набавке из чл. 75. ст. 1. тач. 1) до 4) и став 2. ЗЈН, дефинисане овом конкурсном документацијом</w:t>
            </w:r>
          </w:p>
          <w:p w:rsidR="00512AE7" w:rsidRPr="00271C78" w:rsidRDefault="00512AE7" w:rsidP="00C96A16">
            <w:pPr>
              <w:pStyle w:val="ListParagraph"/>
              <w:ind w:left="0"/>
              <w:rPr>
                <w:rFonts w:ascii="Arial" w:hAnsi="Arial" w:cs="Arial"/>
              </w:rPr>
            </w:pPr>
          </w:p>
          <w:p w:rsidR="00512AE7" w:rsidRPr="00271C78" w:rsidRDefault="00512AE7" w:rsidP="00C96A16">
            <w:pPr>
              <w:pStyle w:val="ListParagraph"/>
              <w:ind w:left="0"/>
              <w:rPr>
                <w:color w:val="FF0000"/>
              </w:rPr>
            </w:pPr>
          </w:p>
        </w:tc>
      </w:tr>
      <w:tr w:rsidR="00512AE7" w:rsidRPr="00332E80" w:rsidTr="00E80A7D">
        <w:trPr>
          <w:jc w:val="center"/>
        </w:trPr>
        <w:tc>
          <w:tcPr>
            <w:tcW w:w="593" w:type="dxa"/>
            <w:shd w:val="clear" w:color="auto" w:fill="auto"/>
            <w:vAlign w:val="center"/>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2.</w:t>
            </w:r>
          </w:p>
        </w:tc>
        <w:tc>
          <w:tcPr>
            <w:tcW w:w="4123" w:type="dxa"/>
            <w:shd w:val="clear" w:color="auto" w:fill="auto"/>
          </w:tcPr>
          <w:p w:rsidR="00512AE7" w:rsidRPr="00C4340A" w:rsidRDefault="00512AE7" w:rsidP="00C96A16">
            <w:pPr>
              <w:rPr>
                <w:rFonts w:ascii="Arial" w:hAnsi="Arial" w:cs="Arial"/>
                <w:i/>
                <w:iCs/>
                <w:lang w:val="sr-Cyrl-CS"/>
              </w:rPr>
            </w:pPr>
            <w:r w:rsidRPr="00271C78">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271C78">
              <w:rPr>
                <w:rFonts w:ascii="Arial" w:hAnsi="Arial" w:cs="Arial"/>
                <w:lang w:val="sr-Cyrl-CS"/>
              </w:rPr>
              <w:t xml:space="preserve"> </w:t>
            </w:r>
            <w:r w:rsidRPr="00271C78">
              <w:rPr>
                <w:rFonts w:ascii="Arial" w:hAnsi="Arial" w:cs="Arial"/>
                <w:i/>
                <w:iCs/>
                <w:lang w:val="sr-Cyrl-CS"/>
              </w:rPr>
              <w:t>(чл. 75. ст. 1. тач. 2) ЗЈН);</w:t>
            </w:r>
          </w:p>
        </w:tc>
        <w:tc>
          <w:tcPr>
            <w:tcW w:w="4526" w:type="dxa"/>
            <w:vMerge/>
            <w:shd w:val="clear" w:color="auto" w:fill="auto"/>
          </w:tcPr>
          <w:p w:rsidR="00512AE7" w:rsidRPr="00271C78" w:rsidRDefault="00512AE7" w:rsidP="00C96A16">
            <w:pPr>
              <w:rPr>
                <w:color w:val="FF0000"/>
              </w:rPr>
            </w:pPr>
          </w:p>
        </w:tc>
      </w:tr>
      <w:tr w:rsidR="00512AE7" w:rsidRPr="00332E80" w:rsidTr="00E80A7D">
        <w:trPr>
          <w:jc w:val="center"/>
        </w:trPr>
        <w:tc>
          <w:tcPr>
            <w:tcW w:w="593" w:type="dxa"/>
            <w:shd w:val="clear" w:color="auto" w:fill="auto"/>
            <w:vAlign w:val="center"/>
          </w:tcPr>
          <w:p w:rsidR="00512AE7" w:rsidRPr="00271C78" w:rsidRDefault="00512AE7" w:rsidP="00C96A16">
            <w:pPr>
              <w:jc w:val="center"/>
              <w:rPr>
                <w:rFonts w:ascii="Arial" w:hAnsi="Arial" w:cs="Arial"/>
                <w:color w:val="FF0000"/>
                <w:lang w:val="sr-Cyrl-CS"/>
              </w:rPr>
            </w:pPr>
            <w:r w:rsidRPr="00271C78">
              <w:rPr>
                <w:rFonts w:ascii="Arial" w:hAnsi="Arial" w:cs="Arial"/>
                <w:color w:val="auto"/>
                <w:lang w:val="sr-Cyrl-CS"/>
              </w:rPr>
              <w:t>3.</w:t>
            </w:r>
          </w:p>
        </w:tc>
        <w:tc>
          <w:tcPr>
            <w:tcW w:w="4123" w:type="dxa"/>
            <w:shd w:val="clear" w:color="auto" w:fill="auto"/>
          </w:tcPr>
          <w:p w:rsidR="00512AE7" w:rsidRPr="00C4340A" w:rsidRDefault="00512AE7" w:rsidP="00C96A16">
            <w:pPr>
              <w:rPr>
                <w:rFonts w:ascii="Arial" w:hAnsi="Arial" w:cs="Arial"/>
                <w:lang w:val="sr-Cyrl-CS"/>
              </w:rPr>
            </w:pPr>
            <w:r w:rsidRPr="00271C78">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271C78">
              <w:rPr>
                <w:rFonts w:ascii="Arial" w:hAnsi="Arial" w:cs="Arial"/>
                <w:i/>
                <w:iCs/>
                <w:lang w:val="sr-Cyrl-CS"/>
              </w:rPr>
              <w:t>(чл. 75. ст. 1. тач. 4) ЗЈН);</w:t>
            </w:r>
          </w:p>
        </w:tc>
        <w:tc>
          <w:tcPr>
            <w:tcW w:w="4526" w:type="dxa"/>
            <w:vMerge/>
            <w:shd w:val="clear" w:color="auto" w:fill="auto"/>
          </w:tcPr>
          <w:p w:rsidR="00512AE7" w:rsidRPr="00271C78" w:rsidRDefault="00512AE7" w:rsidP="00C96A16">
            <w:pPr>
              <w:rPr>
                <w:color w:val="FF0000"/>
              </w:rPr>
            </w:pPr>
          </w:p>
        </w:tc>
      </w:tr>
      <w:tr w:rsidR="00512AE7" w:rsidRPr="00332E80" w:rsidTr="00E80A7D">
        <w:trPr>
          <w:jc w:val="center"/>
        </w:trPr>
        <w:tc>
          <w:tcPr>
            <w:tcW w:w="593" w:type="dxa"/>
            <w:shd w:val="clear" w:color="auto" w:fill="auto"/>
            <w:vAlign w:val="center"/>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4.</w:t>
            </w:r>
          </w:p>
        </w:tc>
        <w:tc>
          <w:tcPr>
            <w:tcW w:w="4123" w:type="dxa"/>
            <w:shd w:val="clear" w:color="auto" w:fill="auto"/>
          </w:tcPr>
          <w:p w:rsidR="00512AE7" w:rsidRPr="00C4340A" w:rsidRDefault="00512AE7" w:rsidP="00C96A16">
            <w:pPr>
              <w:rPr>
                <w:rFonts w:ascii="Arial" w:hAnsi="Arial" w:cs="Arial"/>
                <w:i/>
                <w:iCs/>
                <w:color w:val="auto"/>
                <w:lang w:val="sr-Cyrl-CS"/>
              </w:rPr>
            </w:pPr>
            <w:r w:rsidRPr="00271C78">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271C78">
              <w:rPr>
                <w:rFonts w:ascii="Arial" w:hAnsi="Arial" w:cs="Arial"/>
                <w:i/>
                <w:iCs/>
                <w:color w:val="auto"/>
                <w:lang w:val="sr-Cyrl-CS"/>
              </w:rPr>
              <w:t>чл. 75. ст. 2. ЗЈН).</w:t>
            </w:r>
          </w:p>
        </w:tc>
        <w:tc>
          <w:tcPr>
            <w:tcW w:w="4526" w:type="dxa"/>
            <w:vMerge/>
            <w:shd w:val="clear" w:color="auto" w:fill="auto"/>
          </w:tcPr>
          <w:p w:rsidR="00512AE7" w:rsidRPr="00271C78" w:rsidRDefault="00512AE7" w:rsidP="00C96A16">
            <w:pPr>
              <w:rPr>
                <w:color w:val="FF0000"/>
              </w:rPr>
            </w:pPr>
          </w:p>
        </w:tc>
      </w:tr>
    </w:tbl>
    <w:p w:rsidR="000D3E0D" w:rsidRDefault="000D3E0D" w:rsidP="00512AE7">
      <w:pPr>
        <w:pStyle w:val="ListParagraph"/>
        <w:tabs>
          <w:tab w:val="left" w:pos="680"/>
        </w:tabs>
        <w:ind w:left="0"/>
        <w:jc w:val="center"/>
        <w:rPr>
          <w:rFonts w:ascii="Arial" w:eastAsia="TimesNewRomanPSMT" w:hAnsi="Arial" w:cs="Arial"/>
          <w:bCs/>
          <w:color w:val="auto"/>
          <w:sz w:val="28"/>
          <w:szCs w:val="28"/>
          <w:lang w:val="sr-Cyrl-CS"/>
        </w:rPr>
      </w:pPr>
    </w:p>
    <w:p w:rsidR="00512AE7" w:rsidRDefault="00512AE7" w:rsidP="00746A2C">
      <w:pPr>
        <w:pStyle w:val="ListParagraph"/>
        <w:tabs>
          <w:tab w:val="left" w:pos="680"/>
        </w:tabs>
        <w:ind w:left="0"/>
        <w:jc w:val="center"/>
        <w:rPr>
          <w:rFonts w:ascii="Arial" w:eastAsia="TimesNewRomanPSMT" w:hAnsi="Arial" w:cs="Arial"/>
          <w:bCs/>
          <w:color w:val="auto"/>
          <w:sz w:val="28"/>
          <w:szCs w:val="28"/>
          <w:lang w:val="sr-Cyrl-CS"/>
        </w:rPr>
      </w:pPr>
      <w:r w:rsidRPr="00876737">
        <w:rPr>
          <w:rFonts w:ascii="Arial" w:eastAsia="TimesNewRomanPSMT" w:hAnsi="Arial" w:cs="Arial"/>
          <w:bCs/>
          <w:color w:val="auto"/>
          <w:sz w:val="28"/>
          <w:szCs w:val="28"/>
          <w:lang w:val="sr-Cyrl-CS"/>
        </w:rPr>
        <w:t>ДОДАТНИ УСЛОВИ</w:t>
      </w:r>
    </w:p>
    <w:p w:rsidR="00746A2C" w:rsidRPr="00746A2C" w:rsidRDefault="00746A2C" w:rsidP="00746A2C">
      <w:pPr>
        <w:pStyle w:val="ListParagraph"/>
        <w:tabs>
          <w:tab w:val="left" w:pos="680"/>
        </w:tabs>
        <w:ind w:left="0"/>
        <w:jc w:val="center"/>
        <w:rPr>
          <w:rFonts w:ascii="Arial" w:eastAsia="TimesNewRomanPSMT" w:hAnsi="Arial" w:cs="Arial"/>
          <w:bCs/>
          <w:color w:val="auto"/>
          <w:sz w:val="28"/>
          <w:szCs w:val="28"/>
          <w:lang w:val="sr-Cyrl-CS"/>
        </w:rPr>
      </w:pPr>
    </w:p>
    <w:p w:rsidR="00512AE7" w:rsidRPr="005B2D5C" w:rsidRDefault="00512AE7" w:rsidP="00512AE7">
      <w:pPr>
        <w:pStyle w:val="ListParagraph"/>
        <w:tabs>
          <w:tab w:val="left" w:pos="680"/>
        </w:tabs>
        <w:ind w:left="0"/>
        <w:jc w:val="both"/>
        <w:rPr>
          <w:rFonts w:ascii="Arial" w:eastAsia="TimesNewRomanPS-BoldMT" w:hAnsi="Arial" w:cs="Arial"/>
          <w:b/>
          <w:bCs/>
          <w:color w:val="auto"/>
          <w:lang w:val="sr-Cyrl-CS"/>
        </w:rPr>
      </w:pPr>
      <w:r w:rsidRPr="000D0CFD">
        <w:rPr>
          <w:rFonts w:ascii="Arial" w:hAnsi="Arial" w:cs="Arial"/>
          <w:bCs/>
          <w:iCs/>
          <w:color w:val="auto"/>
        </w:rPr>
        <w:t xml:space="preserve">Понуђач који </w:t>
      </w:r>
      <w:r w:rsidRPr="000D0CFD">
        <w:rPr>
          <w:rFonts w:ascii="Arial" w:hAnsi="Arial" w:cs="Arial"/>
          <w:iCs/>
          <w:color w:val="auto"/>
        </w:rPr>
        <w:t xml:space="preserve">учествује у поступку предметне јавне набавке мора испунити </w:t>
      </w:r>
      <w:r w:rsidRPr="000D0CFD">
        <w:rPr>
          <w:rFonts w:ascii="Arial" w:hAnsi="Arial" w:cs="Arial"/>
          <w:b/>
          <w:iCs/>
          <w:color w:val="auto"/>
        </w:rPr>
        <w:t>додатне услове</w:t>
      </w:r>
      <w:r w:rsidRPr="000D0CFD">
        <w:rPr>
          <w:rFonts w:ascii="Arial" w:hAnsi="Arial" w:cs="Arial"/>
          <w:iCs/>
          <w:color w:val="auto"/>
        </w:rPr>
        <w:t xml:space="preserve"> за учешће у поступку јавне набавке</w:t>
      </w:r>
      <w:r>
        <w:rPr>
          <w:rFonts w:ascii="Arial" w:hAnsi="Arial" w:cs="Arial"/>
          <w:iCs/>
          <w:color w:val="auto"/>
        </w:rPr>
        <w:t>, дефинисане овом конкурсном документацијом,</w:t>
      </w:r>
      <w:r w:rsidRPr="000D0CFD">
        <w:rPr>
          <w:rFonts w:ascii="Arial" w:eastAsia="TimesNewRomanPS-BoldMT" w:hAnsi="Arial" w:cs="Arial"/>
          <w:b/>
          <w:bCs/>
          <w:color w:val="auto"/>
          <w:lang w:val="sr-Cyrl-CS"/>
        </w:rPr>
        <w:t xml:space="preserve"> </w:t>
      </w:r>
      <w:r w:rsidRPr="000D0CFD">
        <w:rPr>
          <w:rFonts w:ascii="Arial" w:hAnsi="Arial" w:cs="Arial"/>
          <w:iCs/>
          <w:color w:val="auto"/>
          <w:lang w:val="sr-Cyrl-CS"/>
        </w:rPr>
        <w:t>а и</w:t>
      </w:r>
      <w:r w:rsidRPr="000D0CFD">
        <w:rPr>
          <w:rFonts w:ascii="Arial" w:eastAsia="TimesNewRomanPS-BoldMT" w:hAnsi="Arial" w:cs="Arial"/>
          <w:bCs/>
          <w:color w:val="auto"/>
          <w:lang w:val="sr-Cyrl-CS"/>
        </w:rPr>
        <w:t xml:space="preserve">спуњеност </w:t>
      </w:r>
      <w:r w:rsidRPr="000D0CFD">
        <w:rPr>
          <w:rFonts w:ascii="Arial" w:eastAsia="TimesNewRomanPS-BoldMT" w:hAnsi="Arial" w:cs="Arial"/>
          <w:b/>
          <w:bCs/>
          <w:color w:val="auto"/>
          <w:lang w:val="sr-Cyrl-CS"/>
        </w:rPr>
        <w:t xml:space="preserve">додатних услова </w:t>
      </w:r>
      <w:r w:rsidRPr="000D0CFD">
        <w:rPr>
          <w:rFonts w:ascii="Arial" w:eastAsia="TimesNewRomanPS-BoldMT" w:hAnsi="Arial" w:cs="Arial"/>
          <w:bCs/>
          <w:color w:val="auto"/>
          <w:lang w:val="sr-Cyrl-CS"/>
        </w:rPr>
        <w:t xml:space="preserve">понуђач доказује </w:t>
      </w:r>
      <w:r>
        <w:rPr>
          <w:rFonts w:ascii="Arial" w:hAnsi="Arial" w:cs="Arial"/>
          <w:lang w:val="sr-Cyrl-CS"/>
        </w:rPr>
        <w:t xml:space="preserve">на начин дефинисан у наредној табели, </w:t>
      </w:r>
      <w:r w:rsidRPr="005B2D5C">
        <w:rPr>
          <w:rFonts w:ascii="Arial" w:hAnsi="Arial" w:cs="Arial"/>
          <w:b/>
          <w:lang w:val="sr-Cyrl-CS"/>
        </w:rPr>
        <w:t>и то</w:t>
      </w:r>
      <w:r w:rsidRPr="005B2D5C">
        <w:rPr>
          <w:rFonts w:ascii="Arial" w:eastAsia="TimesNewRomanPS-BoldMT" w:hAnsi="Arial" w:cs="Arial"/>
          <w:b/>
          <w:bCs/>
          <w:color w:val="auto"/>
          <w:lang w:val="sr-Cyrl-CS"/>
        </w:rPr>
        <w:t>:</w:t>
      </w:r>
    </w:p>
    <w:p w:rsidR="00512AE7" w:rsidRPr="00257765" w:rsidRDefault="00512AE7" w:rsidP="00512AE7">
      <w:pPr>
        <w:pStyle w:val="ListParagraph"/>
        <w:tabs>
          <w:tab w:val="left" w:pos="680"/>
        </w:tabs>
        <w:ind w:left="0"/>
        <w:jc w:val="both"/>
        <w:rPr>
          <w:rFonts w:ascii="Arial" w:eastAsia="TimesNewRomanPS-BoldMT" w:hAnsi="Arial" w:cs="Arial"/>
          <w:bCs/>
          <w:color w:val="auto"/>
          <w:lang w:val="sr-Cyrl-CS"/>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512AE7" w:rsidRPr="00271C78" w:rsidTr="00C96A16">
        <w:tc>
          <w:tcPr>
            <w:tcW w:w="736" w:type="dxa"/>
            <w:shd w:val="clear" w:color="auto" w:fill="C6D9F1"/>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Р.бр.</w:t>
            </w:r>
          </w:p>
        </w:tc>
        <w:tc>
          <w:tcPr>
            <w:tcW w:w="4367" w:type="dxa"/>
            <w:shd w:val="clear" w:color="auto" w:fill="C6D9F1"/>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lang w:val="sr-Cyrl-CS"/>
              </w:rPr>
              <w:t>ДОДАТНИ УСЛОВИ</w:t>
            </w:r>
          </w:p>
        </w:tc>
        <w:tc>
          <w:tcPr>
            <w:tcW w:w="4347" w:type="dxa"/>
            <w:shd w:val="clear" w:color="auto" w:fill="C6D9F1"/>
          </w:tcPr>
          <w:p w:rsidR="00512AE7" w:rsidRPr="00271C78" w:rsidRDefault="00512AE7" w:rsidP="00C96A16">
            <w:pPr>
              <w:jc w:val="center"/>
              <w:rPr>
                <w:rFonts w:ascii="Arial" w:hAnsi="Arial" w:cs="Arial"/>
                <w:color w:val="auto"/>
                <w:sz w:val="28"/>
                <w:szCs w:val="28"/>
                <w:lang w:val="sr-Cyrl-CS"/>
              </w:rPr>
            </w:pPr>
            <w:r w:rsidRPr="00271C78">
              <w:rPr>
                <w:rFonts w:ascii="Arial" w:hAnsi="Arial" w:cs="Arial"/>
                <w:color w:val="auto"/>
                <w:sz w:val="28"/>
                <w:szCs w:val="28"/>
                <w:lang w:val="sr-Cyrl-CS"/>
              </w:rPr>
              <w:t>НАЧИН ДОКАЗИВАЊА</w:t>
            </w:r>
          </w:p>
        </w:tc>
      </w:tr>
      <w:tr w:rsidR="00512AE7" w:rsidRPr="00271C78" w:rsidTr="00C96A16">
        <w:tc>
          <w:tcPr>
            <w:tcW w:w="736" w:type="dxa"/>
            <w:shd w:val="clear" w:color="auto" w:fill="C6D9F1"/>
          </w:tcPr>
          <w:p w:rsidR="00512AE7" w:rsidRPr="00271C78" w:rsidRDefault="00512AE7" w:rsidP="00C96A16">
            <w:pPr>
              <w:jc w:val="center"/>
              <w:rPr>
                <w:rFonts w:ascii="Arial" w:hAnsi="Arial" w:cs="Arial"/>
                <w:color w:val="auto"/>
                <w:lang w:val="sr-Cyrl-CS"/>
              </w:rPr>
            </w:pPr>
            <w:r w:rsidRPr="00271C78">
              <w:rPr>
                <w:rFonts w:ascii="Arial" w:hAnsi="Arial" w:cs="Arial"/>
                <w:color w:val="auto"/>
                <w:lang w:val="sr-Cyrl-CS"/>
              </w:rPr>
              <w:t>1.</w:t>
            </w:r>
          </w:p>
        </w:tc>
        <w:tc>
          <w:tcPr>
            <w:tcW w:w="4367" w:type="dxa"/>
            <w:shd w:val="clear" w:color="auto" w:fill="C6D9F1"/>
          </w:tcPr>
          <w:p w:rsidR="00512AE7" w:rsidRPr="00271C78" w:rsidRDefault="00512AE7" w:rsidP="00C96A16">
            <w:pPr>
              <w:jc w:val="center"/>
              <w:rPr>
                <w:rFonts w:ascii="Arial" w:hAnsi="Arial" w:cs="Arial"/>
                <w:color w:val="auto"/>
                <w:sz w:val="28"/>
                <w:szCs w:val="28"/>
                <w:lang w:val="sr-Cyrl-CS"/>
              </w:rPr>
            </w:pPr>
            <w:r>
              <w:rPr>
                <w:rFonts w:ascii="Arial" w:hAnsi="Arial" w:cs="Arial"/>
                <w:color w:val="auto"/>
                <w:sz w:val="28"/>
                <w:szCs w:val="28"/>
                <w:lang w:val="sr-Cyrl-CS"/>
              </w:rPr>
              <w:t>КАДРОВСКИ</w:t>
            </w:r>
            <w:r w:rsidRPr="00271C78">
              <w:rPr>
                <w:rFonts w:ascii="Arial" w:hAnsi="Arial" w:cs="Arial"/>
                <w:color w:val="auto"/>
                <w:sz w:val="28"/>
                <w:szCs w:val="28"/>
                <w:lang w:val="sr-Cyrl-CS"/>
              </w:rPr>
              <w:t xml:space="preserve"> КАПАЦИТЕТ</w:t>
            </w:r>
          </w:p>
        </w:tc>
        <w:tc>
          <w:tcPr>
            <w:tcW w:w="4347" w:type="dxa"/>
            <w:vMerge w:val="restart"/>
            <w:shd w:val="clear" w:color="auto" w:fill="FFFFFF"/>
          </w:tcPr>
          <w:p w:rsidR="00D12583" w:rsidRPr="00D12583" w:rsidRDefault="00310DFB" w:rsidP="009722C0">
            <w:pPr>
              <w:pStyle w:val="ListParagraph"/>
              <w:numPr>
                <w:ilvl w:val="0"/>
                <w:numId w:val="3"/>
              </w:numPr>
              <w:autoSpaceDE w:val="0"/>
              <w:ind w:left="369"/>
              <w:rPr>
                <w:rFonts w:ascii="Arial" w:hAnsi="Arial" w:cs="Arial"/>
              </w:rPr>
            </w:pPr>
            <w:r>
              <w:rPr>
                <w:rFonts w:ascii="Arial" w:eastAsia="Times New Roman" w:hAnsi="Arial" w:cs="Arial"/>
              </w:rPr>
              <w:t>Диплома или уверење о стручној спреми</w:t>
            </w:r>
            <w:r w:rsidR="00D12583">
              <w:rPr>
                <w:rFonts w:ascii="Arial" w:eastAsia="Times New Roman" w:hAnsi="Arial" w:cs="Arial"/>
              </w:rPr>
              <w:t>;</w:t>
            </w:r>
          </w:p>
          <w:p w:rsidR="00D12583" w:rsidRPr="00D12583" w:rsidRDefault="00D12583" w:rsidP="009722C0">
            <w:pPr>
              <w:pStyle w:val="ListParagraph"/>
              <w:numPr>
                <w:ilvl w:val="0"/>
                <w:numId w:val="3"/>
              </w:numPr>
              <w:autoSpaceDE w:val="0"/>
              <w:ind w:left="369"/>
              <w:rPr>
                <w:rFonts w:ascii="Arial" w:hAnsi="Arial" w:cs="Arial"/>
              </w:rPr>
            </w:pPr>
            <w:r>
              <w:rPr>
                <w:rFonts w:ascii="Arial" w:eastAsia="Times New Roman" w:hAnsi="Arial" w:cs="Arial"/>
              </w:rPr>
              <w:t>П</w:t>
            </w:r>
            <w:r w:rsidR="00310DFB">
              <w:rPr>
                <w:rFonts w:ascii="Arial" w:eastAsia="Times New Roman" w:hAnsi="Arial" w:cs="Arial"/>
              </w:rPr>
              <w:t>ријава</w:t>
            </w:r>
            <w:r w:rsidR="00512AE7" w:rsidRPr="00D62BEC">
              <w:rPr>
                <w:rFonts w:ascii="Arial" w:eastAsia="Times New Roman" w:hAnsi="Arial" w:cs="Arial"/>
              </w:rPr>
              <w:t xml:space="preserve"> на осигурање</w:t>
            </w:r>
            <w:r>
              <w:rPr>
                <w:rFonts w:ascii="Arial" w:eastAsia="Times New Roman" w:hAnsi="Arial" w:cs="Arial"/>
              </w:rPr>
              <w:t>,</w:t>
            </w:r>
            <w:r w:rsidR="00512AE7" w:rsidRPr="00D62BEC">
              <w:rPr>
                <w:rFonts w:ascii="Arial" w:eastAsia="Times New Roman" w:hAnsi="Arial" w:cs="Arial"/>
              </w:rPr>
              <w:t xml:space="preserve"> уколико је запослени у радном односу код понуђача</w:t>
            </w:r>
            <w:r>
              <w:rPr>
                <w:rFonts w:ascii="Arial" w:eastAsia="Times New Roman" w:hAnsi="Arial" w:cs="Arial"/>
                <w:lang w:val="sr-Cyrl-CS"/>
              </w:rPr>
              <w:t>;</w:t>
            </w:r>
          </w:p>
          <w:p w:rsidR="00512AE7" w:rsidRPr="00631F6C" w:rsidRDefault="00D12583" w:rsidP="009722C0">
            <w:pPr>
              <w:pStyle w:val="ListParagraph"/>
              <w:numPr>
                <w:ilvl w:val="0"/>
                <w:numId w:val="3"/>
              </w:numPr>
              <w:autoSpaceDE w:val="0"/>
              <w:ind w:left="369"/>
              <w:rPr>
                <w:rFonts w:ascii="Arial" w:hAnsi="Arial" w:cs="Arial"/>
              </w:rPr>
            </w:pPr>
            <w:r>
              <w:rPr>
                <w:rFonts w:ascii="Arial" w:eastAsia="Times New Roman" w:hAnsi="Arial" w:cs="Arial"/>
              </w:rPr>
              <w:t>У</w:t>
            </w:r>
            <w:r w:rsidR="00512AE7" w:rsidRPr="00D62BEC">
              <w:rPr>
                <w:rFonts w:ascii="Arial" w:eastAsia="Times New Roman" w:hAnsi="Arial" w:cs="Arial"/>
              </w:rPr>
              <w:t xml:space="preserve">колико запослени није у радном односу код понуђача потребно је доставити уговор о делу или привремено-повременим пословима или други одговарајући уговор о </w:t>
            </w:r>
            <w:r w:rsidR="00512AE7" w:rsidRPr="00D62BEC">
              <w:rPr>
                <w:rFonts w:ascii="Arial" w:eastAsia="Times New Roman" w:hAnsi="Arial" w:cs="Arial"/>
                <w:lang w:val="sr-Cyrl-CS"/>
              </w:rPr>
              <w:t xml:space="preserve">радном ангажовању, </w:t>
            </w:r>
            <w:r w:rsidR="00512AE7" w:rsidRPr="00D62BEC">
              <w:rPr>
                <w:rFonts w:ascii="Arial" w:hAnsi="Arial" w:cs="Arial"/>
              </w:rPr>
              <w:t xml:space="preserve">а све у складу са Законом о раду (,,Службени гласник РС“, бр. </w:t>
            </w:r>
            <w:hyperlink r:id="rId14" w:tooltip="Zakon o radu (15/03/2005)" w:history="1">
              <w:r w:rsidR="00512AE7" w:rsidRPr="00E168F0">
                <w:rPr>
                  <w:rStyle w:val="Hyperlink"/>
                  <w:rFonts w:ascii="Arial" w:hAnsi="Arial" w:cs="Arial"/>
                  <w:color w:val="0066FF"/>
                </w:rPr>
                <w:t>24/05</w:t>
              </w:r>
            </w:hyperlink>
            <w:r w:rsidR="00512AE7" w:rsidRPr="00E168F0">
              <w:rPr>
                <w:rStyle w:val="apple-style-span"/>
                <w:rFonts w:ascii="Arial" w:hAnsi="Arial" w:cs="Arial"/>
                <w:color w:val="0066FF"/>
              </w:rPr>
              <w:t>,</w:t>
            </w:r>
            <w:r w:rsidR="00512AE7" w:rsidRPr="00E168F0">
              <w:rPr>
                <w:rStyle w:val="apple-converted-space"/>
                <w:rFonts w:ascii="Arial" w:hAnsi="Arial" w:cs="Arial"/>
                <w:color w:val="0066FF"/>
              </w:rPr>
              <w:t> </w:t>
            </w:r>
            <w:hyperlink r:id="rId15" w:tooltip="Zakon o izmenama i dopunama Zakona o radu (18/07/2005)" w:history="1">
              <w:r w:rsidR="00512AE7" w:rsidRPr="00E168F0">
                <w:rPr>
                  <w:rStyle w:val="Hyperlink"/>
                  <w:rFonts w:ascii="Arial" w:hAnsi="Arial" w:cs="Arial"/>
                  <w:color w:val="0066FF"/>
                </w:rPr>
                <w:t>61/05</w:t>
              </w:r>
            </w:hyperlink>
            <w:r w:rsidR="00512AE7" w:rsidRPr="00E168F0">
              <w:rPr>
                <w:rStyle w:val="apple-style-span"/>
                <w:rFonts w:ascii="Arial" w:hAnsi="Arial" w:cs="Arial"/>
                <w:color w:val="0066FF"/>
              </w:rPr>
              <w:t>,</w:t>
            </w:r>
            <w:r w:rsidR="00512AE7" w:rsidRPr="00E168F0">
              <w:rPr>
                <w:rStyle w:val="apple-converted-space"/>
                <w:rFonts w:ascii="Arial" w:hAnsi="Arial" w:cs="Arial"/>
                <w:color w:val="0066FF"/>
              </w:rPr>
              <w:t> </w:t>
            </w:r>
            <w:hyperlink r:id="rId16" w:tooltip="Zakon o dopuni Zakona o radu (17/07/2009)" w:history="1">
              <w:r w:rsidR="00512AE7" w:rsidRPr="00E168F0">
                <w:rPr>
                  <w:rStyle w:val="Hyperlink"/>
                  <w:rFonts w:ascii="Arial" w:hAnsi="Arial" w:cs="Arial"/>
                  <w:color w:val="0066FF"/>
                </w:rPr>
                <w:t>54/09</w:t>
              </w:r>
            </w:hyperlink>
            <w:r w:rsidR="00512AE7" w:rsidRPr="00E168F0">
              <w:rPr>
                <w:rStyle w:val="apple-style-span"/>
                <w:rFonts w:ascii="Arial" w:hAnsi="Arial" w:cs="Arial"/>
                <w:color w:val="0066FF"/>
              </w:rPr>
              <w:t>,</w:t>
            </w:r>
            <w:r w:rsidR="00512AE7" w:rsidRPr="00E168F0">
              <w:rPr>
                <w:rStyle w:val="apple-converted-space"/>
                <w:rFonts w:ascii="Arial" w:hAnsi="Arial" w:cs="Arial"/>
                <w:color w:val="0066FF"/>
              </w:rPr>
              <w:t> </w:t>
            </w:r>
            <w:hyperlink r:id="rId17" w:tooltip="Zakon o izmenama i dopunama Zakona o radu (08/04/2013)" w:history="1">
              <w:r w:rsidR="00512AE7" w:rsidRPr="00E168F0">
                <w:rPr>
                  <w:rStyle w:val="Hyperlink"/>
                  <w:rFonts w:ascii="Arial" w:hAnsi="Arial" w:cs="Arial"/>
                  <w:color w:val="0066FF"/>
                </w:rPr>
                <w:t>32/13</w:t>
              </w:r>
            </w:hyperlink>
            <w:r w:rsidR="00512AE7" w:rsidRPr="00E168F0">
              <w:rPr>
                <w:rStyle w:val="apple-style-span"/>
                <w:rFonts w:ascii="Arial" w:hAnsi="Arial" w:cs="Arial"/>
                <w:color w:val="0066FF"/>
              </w:rPr>
              <w:t>,</w:t>
            </w:r>
            <w:r w:rsidR="00512AE7" w:rsidRPr="00E168F0">
              <w:rPr>
                <w:rStyle w:val="apple-converted-space"/>
                <w:rFonts w:ascii="Arial" w:hAnsi="Arial" w:cs="Arial"/>
                <w:color w:val="0066FF"/>
              </w:rPr>
              <w:t> </w:t>
            </w:r>
            <w:hyperlink r:id="rId18" w:tooltip="Zakon o izmenama i dopunama Zakona o radu (21/07/2014)" w:history="1">
              <w:r w:rsidR="00512AE7" w:rsidRPr="00E168F0">
                <w:rPr>
                  <w:rStyle w:val="Hyperlink"/>
                  <w:rFonts w:ascii="Arial" w:hAnsi="Arial" w:cs="Arial"/>
                  <w:color w:val="0066FF"/>
                </w:rPr>
                <w:t>75/14</w:t>
              </w:r>
            </w:hyperlink>
            <w:r w:rsidR="00E168F0">
              <w:t xml:space="preserve">, </w:t>
            </w:r>
            <w:r w:rsidR="00E168F0" w:rsidRPr="00E168F0">
              <w:rPr>
                <w:rFonts w:ascii="Arial" w:hAnsi="Arial" w:cs="Arial"/>
                <w:color w:val="0066FF"/>
                <w:u w:val="single"/>
              </w:rPr>
              <w:t>13/17</w:t>
            </w:r>
            <w:r w:rsidR="00E80A7D">
              <w:rPr>
                <w:rFonts w:ascii="Arial" w:hAnsi="Arial" w:cs="Arial"/>
                <w:color w:val="0066FF"/>
                <w:u w:val="single"/>
              </w:rPr>
              <w:t>- o</w:t>
            </w:r>
            <w:r w:rsidR="00E80A7D">
              <w:rPr>
                <w:rFonts w:ascii="Arial" w:hAnsi="Arial" w:cs="Arial"/>
                <w:color w:val="0066FF"/>
                <w:u w:val="single"/>
                <w:lang w:val="sr-Cyrl-CS"/>
              </w:rPr>
              <w:t>длука УС</w:t>
            </w:r>
            <w:r w:rsidR="00E168F0" w:rsidRPr="00E168F0">
              <w:rPr>
                <w:rFonts w:ascii="Arial" w:hAnsi="Arial" w:cs="Arial"/>
                <w:color w:val="0066FF"/>
                <w:u w:val="single"/>
              </w:rPr>
              <w:t>,</w:t>
            </w:r>
            <w:r w:rsidR="00E168F0" w:rsidRPr="00E168F0">
              <w:rPr>
                <w:rFonts w:ascii="Arial" w:hAnsi="Arial" w:cs="Arial"/>
                <w:color w:val="0066FF"/>
              </w:rPr>
              <w:t xml:space="preserve"> </w:t>
            </w:r>
            <w:r w:rsidR="00E168F0" w:rsidRPr="00E168F0">
              <w:rPr>
                <w:rFonts w:ascii="Arial" w:hAnsi="Arial" w:cs="Arial"/>
                <w:color w:val="0066FF"/>
                <w:u w:val="single"/>
              </w:rPr>
              <w:t>113/17</w:t>
            </w:r>
            <w:r w:rsidR="00E80A7D" w:rsidRPr="00E80A7D">
              <w:rPr>
                <w:rFonts w:ascii="Arial" w:hAnsi="Arial" w:cs="Arial"/>
                <w:color w:val="0066FF"/>
                <w:lang w:val="sr-Cyrl-CS"/>
              </w:rPr>
              <w:t xml:space="preserve"> и</w:t>
            </w:r>
            <w:r w:rsidR="00E80A7D">
              <w:rPr>
                <w:rFonts w:ascii="Arial" w:hAnsi="Arial" w:cs="Arial"/>
                <w:color w:val="0066FF"/>
                <w:u w:val="single"/>
                <w:lang w:val="sr-Cyrl-CS"/>
              </w:rPr>
              <w:t xml:space="preserve"> 95/18- аутентично тумачење</w:t>
            </w:r>
            <w:r w:rsidR="00512AE7" w:rsidRPr="00D62BEC">
              <w:rPr>
                <w:rStyle w:val="apple-style-span"/>
                <w:rFonts w:ascii="Arial" w:hAnsi="Arial" w:cs="Arial"/>
              </w:rPr>
              <w:t xml:space="preserve">) </w:t>
            </w:r>
            <w:r w:rsidR="00512AE7" w:rsidRPr="00D62BEC">
              <w:rPr>
                <w:rFonts w:ascii="Arial" w:hAnsi="Arial" w:cs="Arial"/>
              </w:rPr>
              <w:t>и другим прописима који регулишу ову област</w:t>
            </w:r>
          </w:p>
        </w:tc>
      </w:tr>
      <w:tr w:rsidR="00512AE7" w:rsidRPr="00271C78" w:rsidTr="00631F6C">
        <w:trPr>
          <w:trHeight w:val="4148"/>
        </w:trPr>
        <w:tc>
          <w:tcPr>
            <w:tcW w:w="736" w:type="dxa"/>
            <w:shd w:val="clear" w:color="auto" w:fill="auto"/>
          </w:tcPr>
          <w:p w:rsidR="00512AE7" w:rsidRPr="00271C78" w:rsidRDefault="00512AE7" w:rsidP="00C96A16">
            <w:pPr>
              <w:rPr>
                <w:rFonts w:ascii="Arial" w:hAnsi="Arial" w:cs="Arial"/>
                <w:color w:val="auto"/>
                <w:sz w:val="28"/>
                <w:szCs w:val="28"/>
              </w:rPr>
            </w:pPr>
          </w:p>
          <w:p w:rsidR="00512AE7" w:rsidRPr="00271C78" w:rsidRDefault="00512AE7" w:rsidP="00C96A16">
            <w:pPr>
              <w:rPr>
                <w:rFonts w:ascii="Arial" w:hAnsi="Arial" w:cs="Arial"/>
                <w:color w:val="auto"/>
                <w:sz w:val="28"/>
                <w:szCs w:val="28"/>
              </w:rPr>
            </w:pPr>
          </w:p>
          <w:p w:rsidR="00512AE7" w:rsidRPr="00271C78" w:rsidRDefault="00512AE7" w:rsidP="00C96A16">
            <w:pPr>
              <w:rPr>
                <w:rFonts w:ascii="Arial" w:hAnsi="Arial" w:cs="Arial"/>
                <w:color w:val="auto"/>
                <w:sz w:val="28"/>
                <w:szCs w:val="28"/>
              </w:rPr>
            </w:pPr>
          </w:p>
        </w:tc>
        <w:tc>
          <w:tcPr>
            <w:tcW w:w="4367" w:type="dxa"/>
            <w:tcBorders>
              <w:bottom w:val="single" w:sz="4" w:space="0" w:color="auto"/>
            </w:tcBorders>
            <w:shd w:val="clear" w:color="auto" w:fill="auto"/>
          </w:tcPr>
          <w:p w:rsidR="00512AE7" w:rsidRPr="006833E9" w:rsidRDefault="006833E9" w:rsidP="009722C0">
            <w:pPr>
              <w:pStyle w:val="ListParagraph"/>
              <w:numPr>
                <w:ilvl w:val="0"/>
                <w:numId w:val="5"/>
              </w:numPr>
              <w:ind w:left="326" w:hanging="326"/>
              <w:rPr>
                <w:rFonts w:ascii="Arial" w:hAnsi="Arial" w:cs="Arial"/>
                <w:iCs/>
              </w:rPr>
            </w:pPr>
            <w:r w:rsidRPr="006833E9">
              <w:rPr>
                <w:rFonts w:ascii="Arial" w:hAnsi="Arial" w:cs="Arial"/>
                <w:iCs/>
                <w:lang w:val="sr-Cyrl-CS"/>
              </w:rPr>
              <w:t>минимум један запослени или ангажовани радник ел</w:t>
            </w:r>
            <w:r w:rsidR="00CE65DB">
              <w:rPr>
                <w:rFonts w:ascii="Arial" w:hAnsi="Arial" w:cs="Arial"/>
                <w:iCs/>
                <w:lang w:val="sr-Cyrl-CS"/>
              </w:rPr>
              <w:t>ектроструке</w:t>
            </w:r>
            <w:r w:rsidR="00BF5D21">
              <w:rPr>
                <w:rFonts w:ascii="Arial" w:hAnsi="Arial" w:cs="Arial"/>
                <w:iCs/>
                <w:lang w:val="sr-Cyrl-CS"/>
              </w:rPr>
              <w:t xml:space="preserve"> за монтажу електрома</w:t>
            </w:r>
            <w:r w:rsidRPr="006833E9">
              <w:rPr>
                <w:rFonts w:ascii="Arial" w:hAnsi="Arial" w:cs="Arial"/>
                <w:iCs/>
                <w:lang w:val="sr-Cyrl-CS"/>
              </w:rPr>
              <w:t>т</w:t>
            </w:r>
            <w:r w:rsidR="00BF5D21">
              <w:rPr>
                <w:rFonts w:ascii="Arial" w:hAnsi="Arial" w:cs="Arial"/>
                <w:iCs/>
                <w:lang w:val="sr-Cyrl-CS"/>
              </w:rPr>
              <w:t>е</w:t>
            </w:r>
            <w:r w:rsidRPr="006833E9">
              <w:rPr>
                <w:rFonts w:ascii="Arial" w:hAnsi="Arial" w:cs="Arial"/>
                <w:iCs/>
                <w:lang w:val="sr-Cyrl-CS"/>
              </w:rPr>
              <w:t>ријала</w:t>
            </w:r>
          </w:p>
        </w:tc>
        <w:tc>
          <w:tcPr>
            <w:tcW w:w="4347" w:type="dxa"/>
            <w:vMerge/>
            <w:shd w:val="clear" w:color="auto" w:fill="FFFFFF"/>
          </w:tcPr>
          <w:p w:rsidR="00512AE7" w:rsidRPr="00271C78" w:rsidRDefault="00512AE7" w:rsidP="00C96A16">
            <w:pPr>
              <w:pStyle w:val="Default"/>
              <w:jc w:val="both"/>
              <w:rPr>
                <w:color w:val="auto"/>
                <w:sz w:val="28"/>
                <w:szCs w:val="28"/>
              </w:rPr>
            </w:pPr>
          </w:p>
        </w:tc>
      </w:tr>
    </w:tbl>
    <w:p w:rsidR="00BC0930" w:rsidRDefault="00BC0930" w:rsidP="00512AE7">
      <w:pPr>
        <w:jc w:val="both"/>
        <w:rPr>
          <w:rFonts w:ascii="Arial" w:hAnsi="Arial" w:cs="Arial"/>
          <w:lang w:val="sr-Cyrl-CS"/>
        </w:rPr>
      </w:pPr>
    </w:p>
    <w:p w:rsidR="00E47302" w:rsidRPr="00321AEC" w:rsidRDefault="00E47302" w:rsidP="00321AEC">
      <w:pPr>
        <w:autoSpaceDE w:val="0"/>
        <w:jc w:val="both"/>
        <w:rPr>
          <w:rFonts w:ascii="Arial" w:hAnsi="Arial" w:cs="Arial"/>
          <w:lang w:val="sr-Cyrl-CS"/>
        </w:rPr>
      </w:pPr>
    </w:p>
    <w:p w:rsidR="00512AE7" w:rsidRDefault="00512AE7" w:rsidP="00512AE7">
      <w:pPr>
        <w:pStyle w:val="ListParagraph"/>
        <w:tabs>
          <w:tab w:val="left" w:pos="680"/>
        </w:tabs>
        <w:ind w:left="0"/>
        <w:jc w:val="center"/>
        <w:rPr>
          <w:rFonts w:ascii="Arial" w:eastAsia="TimesNewRomanPS-BoldMT" w:hAnsi="Arial" w:cs="Arial"/>
          <w:b/>
          <w:bCs/>
          <w:color w:val="auto"/>
          <w:sz w:val="28"/>
          <w:szCs w:val="28"/>
          <w:lang w:val="sr-Cyrl-CS"/>
        </w:rPr>
      </w:pPr>
      <w:r w:rsidRPr="004305DB">
        <w:rPr>
          <w:rFonts w:ascii="Arial" w:eastAsia="TimesNewRomanPS-BoldMT" w:hAnsi="Arial" w:cs="Arial"/>
          <w:b/>
          <w:bCs/>
          <w:color w:val="auto"/>
          <w:sz w:val="28"/>
          <w:szCs w:val="28"/>
          <w:lang w:val="sr-Cyrl-CS"/>
        </w:rPr>
        <w:t>УПУТСТВО КАКО СЕ ДОКАЗУЈЕ ИСПУЊЕНОСТ УСЛОВА</w:t>
      </w:r>
    </w:p>
    <w:p w:rsidR="00512AE7" w:rsidRDefault="00512AE7" w:rsidP="00512AE7">
      <w:pPr>
        <w:jc w:val="both"/>
        <w:rPr>
          <w:rFonts w:ascii="Arial" w:hAnsi="Arial" w:cs="Arial"/>
          <w:bCs/>
          <w:i/>
          <w:iCs/>
          <w:color w:val="C00000"/>
          <w:lang w:val="ru-RU"/>
        </w:rPr>
      </w:pPr>
    </w:p>
    <w:p w:rsidR="00512AE7" w:rsidRPr="00DF4350" w:rsidRDefault="00512AE7" w:rsidP="00512AE7">
      <w:pPr>
        <w:jc w:val="both"/>
        <w:rPr>
          <w:rFonts w:ascii="Arial" w:hAnsi="Arial" w:cs="Arial"/>
        </w:rPr>
      </w:pPr>
      <w:r w:rsidRPr="00DF4350">
        <w:rPr>
          <w:rFonts w:ascii="Arial" w:hAnsi="Arial" w:cs="Arial"/>
        </w:rPr>
        <w:t xml:space="preserve">Испуњеност </w:t>
      </w:r>
      <w:r w:rsidRPr="00DF4350">
        <w:rPr>
          <w:rFonts w:ascii="Arial" w:hAnsi="Arial" w:cs="Arial"/>
          <w:b/>
        </w:rPr>
        <w:t xml:space="preserve">обавезних услова </w:t>
      </w:r>
      <w:r w:rsidRPr="00DF4350">
        <w:rPr>
          <w:rFonts w:ascii="Arial" w:hAnsi="Arial" w:cs="Arial"/>
        </w:rPr>
        <w:t xml:space="preserve">за учешће у поступку предметне јавне набавке наведних у табеларном приказу обавезних услова под редним бројем 1, 2, 3 и 4, </w:t>
      </w:r>
      <w:r w:rsidRPr="00DF4350">
        <w:rPr>
          <w:rFonts w:ascii="Arial" w:hAnsi="Arial" w:cs="Arial"/>
          <w:lang w:val="sr-Cyrl-CS"/>
        </w:rPr>
        <w:t xml:space="preserve">у складу са чл. 77. ст. 4. ЗЈН, </w:t>
      </w:r>
      <w:r w:rsidRPr="00DF4350">
        <w:rPr>
          <w:rFonts w:ascii="Arial" w:hAnsi="Arial" w:cs="Arial"/>
        </w:rPr>
        <w:t xml:space="preserve">понуђач доказује достављањем </w:t>
      </w:r>
      <w:r w:rsidRPr="00DF4350">
        <w:rPr>
          <w:rFonts w:ascii="Arial" w:hAnsi="Arial" w:cs="Arial"/>
          <w:b/>
        </w:rPr>
        <w:t>ИЗЈАВЕ</w:t>
      </w:r>
      <w:r w:rsidRPr="00DF4350">
        <w:rPr>
          <w:rFonts w:ascii="Arial" w:hAnsi="Arial" w:cs="Arial"/>
        </w:rPr>
        <w:t xml:space="preserve"> </w:t>
      </w:r>
      <w:r w:rsidRPr="00DF4350">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321AEC">
        <w:rPr>
          <w:rFonts w:ascii="Arial" w:hAnsi="Arial" w:cs="Arial"/>
          <w:i/>
          <w:color w:val="auto"/>
        </w:rPr>
        <w:t>VII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w:t>
      </w:r>
      <w:r w:rsidRPr="00DF4350">
        <w:rPr>
          <w:rFonts w:ascii="Arial" w:hAnsi="Arial" w:cs="Arial"/>
          <w:color w:val="auto"/>
          <w:lang w:val="sr-Cyrl-CS"/>
        </w:rPr>
        <w:t>,</w:t>
      </w:r>
      <w:r w:rsidRPr="00DF4350">
        <w:rPr>
          <w:rFonts w:ascii="Arial" w:hAnsi="Arial" w:cs="Arial"/>
          <w:color w:val="FF0000"/>
          <w:lang w:val="sr-Cyrl-CS"/>
        </w:rPr>
        <w:t xml:space="preserve"> </w:t>
      </w:r>
      <w:r w:rsidRPr="00DF4350">
        <w:rPr>
          <w:rFonts w:ascii="Arial" w:hAnsi="Arial" w:cs="Arial"/>
        </w:rPr>
        <w:t>којом под пуном материјалном и кривичном одговорношћу потврђује да испуњава услове за учешће у поступку јавне набавке из чл. 75. ст. 1. тач. 1) до 4)</w:t>
      </w:r>
      <w:r>
        <w:rPr>
          <w:rFonts w:ascii="Arial" w:hAnsi="Arial" w:cs="Arial"/>
        </w:rPr>
        <w:t xml:space="preserve"> и</w:t>
      </w:r>
      <w:r w:rsidRPr="00DF4350">
        <w:rPr>
          <w:rFonts w:ascii="Arial" w:hAnsi="Arial" w:cs="Arial"/>
        </w:rPr>
        <w:t xml:space="preserve"> чл. 75. ст. 2. ЗЈН, дефинисане овом конкурсном документацијом. </w:t>
      </w:r>
    </w:p>
    <w:p w:rsidR="00E47302" w:rsidRDefault="00E47302" w:rsidP="00512AE7">
      <w:pPr>
        <w:jc w:val="both"/>
        <w:rPr>
          <w:rFonts w:ascii="Arial" w:hAnsi="Arial" w:cs="Arial"/>
          <w:bCs/>
          <w:i/>
          <w:iCs/>
          <w:color w:val="C00000"/>
          <w:lang w:val="ru-RU"/>
        </w:rPr>
      </w:pPr>
    </w:p>
    <w:p w:rsidR="008F6522" w:rsidRPr="00D12583" w:rsidRDefault="00512AE7" w:rsidP="00512AE7">
      <w:pPr>
        <w:jc w:val="both"/>
        <w:rPr>
          <w:rFonts w:ascii="Arial" w:eastAsia="TimesNewRomanPS-BoldMT" w:hAnsi="Arial" w:cs="Arial"/>
          <w:bCs/>
          <w:lang w:val="sr-Cyrl-CS"/>
        </w:rPr>
      </w:pPr>
      <w:r w:rsidRPr="00DF4350">
        <w:rPr>
          <w:rFonts w:ascii="Arial" w:hAnsi="Arial" w:cs="Arial"/>
        </w:rPr>
        <w:t xml:space="preserve">Испуњеност </w:t>
      </w:r>
      <w:r w:rsidR="00CE095B">
        <w:rPr>
          <w:rFonts w:ascii="Arial" w:hAnsi="Arial" w:cs="Arial"/>
          <w:b/>
        </w:rPr>
        <w:t>додатн</w:t>
      </w:r>
      <w:r w:rsidR="00CE095B">
        <w:rPr>
          <w:rFonts w:ascii="Arial" w:hAnsi="Arial" w:cs="Arial"/>
          <w:b/>
          <w:lang w:val="sr-Cyrl-CS"/>
        </w:rPr>
        <w:t>ог</w:t>
      </w:r>
      <w:r w:rsidRPr="00DF4350">
        <w:rPr>
          <w:rFonts w:ascii="Arial" w:hAnsi="Arial" w:cs="Arial"/>
          <w:b/>
        </w:rPr>
        <w:t xml:space="preserve"> услова</w:t>
      </w:r>
      <w:r w:rsidRPr="00DF4350">
        <w:rPr>
          <w:rFonts w:ascii="Arial" w:hAnsi="Arial" w:cs="Arial"/>
        </w:rPr>
        <w:t xml:space="preserve"> за учешће у поступку предметне јавне набавке</w:t>
      </w:r>
      <w:r w:rsidR="00CE095B">
        <w:rPr>
          <w:rFonts w:ascii="Arial" w:hAnsi="Arial" w:cs="Arial"/>
          <w:lang w:val="sr-Cyrl-CS"/>
        </w:rPr>
        <w:t>,</w:t>
      </w:r>
      <w:r w:rsidRPr="00DF4350">
        <w:rPr>
          <w:rFonts w:ascii="Arial" w:hAnsi="Arial" w:cs="Arial"/>
        </w:rPr>
        <w:t xml:space="preserve"> на</w:t>
      </w:r>
      <w:r w:rsidR="00CE095B">
        <w:rPr>
          <w:rFonts w:ascii="Arial" w:hAnsi="Arial" w:cs="Arial"/>
        </w:rPr>
        <w:t>ведн</w:t>
      </w:r>
      <w:r w:rsidR="00CE095B">
        <w:rPr>
          <w:rFonts w:ascii="Arial" w:hAnsi="Arial" w:cs="Arial"/>
          <w:lang w:val="sr-Cyrl-CS"/>
        </w:rPr>
        <w:t>ог</w:t>
      </w:r>
      <w:r w:rsidRPr="00DF4350">
        <w:rPr>
          <w:rFonts w:ascii="Arial" w:hAnsi="Arial" w:cs="Arial"/>
        </w:rPr>
        <w:t xml:space="preserve"> у табеларном приказу додатних</w:t>
      </w:r>
      <w:r>
        <w:rPr>
          <w:rFonts w:ascii="Arial" w:hAnsi="Arial" w:cs="Arial"/>
        </w:rPr>
        <w:t xml:space="preserve"> услова под редним бројем 1</w:t>
      </w:r>
      <w:r w:rsidRPr="00DF4350">
        <w:rPr>
          <w:rFonts w:ascii="Arial" w:hAnsi="Arial" w:cs="Arial"/>
          <w:lang w:val="sr-Cyrl-CS"/>
        </w:rPr>
        <w:t xml:space="preserve">, </w:t>
      </w:r>
      <w:r w:rsidRPr="00DF4350">
        <w:rPr>
          <w:rFonts w:ascii="Arial" w:hAnsi="Arial" w:cs="Arial"/>
        </w:rPr>
        <w:t xml:space="preserve">понуђач доказује </w:t>
      </w:r>
      <w:r>
        <w:rPr>
          <w:rFonts w:ascii="Arial" w:eastAsia="TimesNewRomanPS-BoldMT" w:hAnsi="Arial" w:cs="Arial"/>
          <w:bCs/>
          <w:lang w:val="sr-Cyrl-CS"/>
        </w:rPr>
        <w:t>достављањем следећих доказа:</w:t>
      </w:r>
    </w:p>
    <w:p w:rsidR="00512AE7" w:rsidRPr="00321AEC" w:rsidRDefault="00E47302" w:rsidP="009722C0">
      <w:pPr>
        <w:pStyle w:val="ListParagraph"/>
        <w:numPr>
          <w:ilvl w:val="1"/>
          <w:numId w:val="2"/>
        </w:numPr>
        <w:tabs>
          <w:tab w:val="clear" w:pos="1080"/>
        </w:tabs>
        <w:ind w:left="720" w:firstLine="0"/>
        <w:jc w:val="both"/>
        <w:rPr>
          <w:rFonts w:ascii="Arial" w:hAnsi="Arial" w:cs="Arial"/>
          <w:b/>
          <w:iCs/>
        </w:rPr>
      </w:pPr>
      <w:r w:rsidRPr="00321AEC">
        <w:rPr>
          <w:rFonts w:ascii="Arial" w:hAnsi="Arial" w:cs="Arial"/>
          <w:b/>
          <w:iCs/>
          <w:lang w:val="sr-Cyrl-CS"/>
        </w:rPr>
        <w:t>Кадровски</w:t>
      </w:r>
      <w:r w:rsidR="00512AE7" w:rsidRPr="00321AEC">
        <w:rPr>
          <w:rFonts w:ascii="Arial" w:hAnsi="Arial" w:cs="Arial"/>
          <w:b/>
          <w:iCs/>
        </w:rPr>
        <w:t xml:space="preserve"> капацитет:</w:t>
      </w:r>
    </w:p>
    <w:p w:rsidR="008F6522" w:rsidRPr="00E47302" w:rsidRDefault="00E47302" w:rsidP="00E47302">
      <w:pPr>
        <w:ind w:firstLine="708"/>
        <w:jc w:val="both"/>
        <w:rPr>
          <w:rFonts w:ascii="Arial" w:hAnsi="Arial" w:cs="Arial"/>
          <w:iCs/>
          <w:lang w:val="sr-Cyrl-CS"/>
        </w:rPr>
      </w:pPr>
      <w:r>
        <w:rPr>
          <w:rFonts w:ascii="Arial" w:hAnsi="Arial" w:cs="Arial"/>
          <w:iCs/>
          <w:lang w:val="sr-Cyrl-CS"/>
        </w:rPr>
        <w:t xml:space="preserve">Да располаже </w:t>
      </w:r>
      <w:r w:rsidR="006833E9" w:rsidRPr="006833E9">
        <w:rPr>
          <w:rFonts w:ascii="Arial" w:hAnsi="Arial" w:cs="Arial"/>
          <w:iCs/>
          <w:lang w:val="sr-Cyrl-CS"/>
        </w:rPr>
        <w:t>минимум један</w:t>
      </w:r>
      <w:r w:rsidR="006833E9">
        <w:rPr>
          <w:rFonts w:ascii="Arial" w:hAnsi="Arial" w:cs="Arial"/>
          <w:iCs/>
          <w:lang w:val="sr-Cyrl-CS"/>
        </w:rPr>
        <w:t>им</w:t>
      </w:r>
      <w:r w:rsidR="006833E9" w:rsidRPr="006833E9">
        <w:rPr>
          <w:rFonts w:ascii="Arial" w:hAnsi="Arial" w:cs="Arial"/>
          <w:iCs/>
          <w:lang w:val="sr-Cyrl-CS"/>
        </w:rPr>
        <w:t xml:space="preserve"> запослени</w:t>
      </w:r>
      <w:r w:rsidR="006833E9">
        <w:rPr>
          <w:rFonts w:ascii="Arial" w:hAnsi="Arial" w:cs="Arial"/>
          <w:iCs/>
          <w:lang w:val="sr-Cyrl-CS"/>
        </w:rPr>
        <w:t>м</w:t>
      </w:r>
      <w:r w:rsidR="006833E9" w:rsidRPr="006833E9">
        <w:rPr>
          <w:rFonts w:ascii="Arial" w:hAnsi="Arial" w:cs="Arial"/>
          <w:iCs/>
          <w:lang w:val="sr-Cyrl-CS"/>
        </w:rPr>
        <w:t xml:space="preserve"> или ангажовани</w:t>
      </w:r>
      <w:r w:rsidR="006833E9">
        <w:rPr>
          <w:rFonts w:ascii="Arial" w:hAnsi="Arial" w:cs="Arial"/>
          <w:iCs/>
          <w:lang w:val="sr-Cyrl-CS"/>
        </w:rPr>
        <w:t xml:space="preserve">м радником </w:t>
      </w:r>
      <w:r w:rsidR="00CE65DB">
        <w:rPr>
          <w:rFonts w:ascii="Arial" w:hAnsi="Arial" w:cs="Arial"/>
          <w:iCs/>
          <w:lang w:val="sr-Cyrl-CS"/>
        </w:rPr>
        <w:t>електросмера</w:t>
      </w:r>
      <w:r w:rsidR="006833E9" w:rsidRPr="006833E9">
        <w:rPr>
          <w:rFonts w:ascii="Arial" w:hAnsi="Arial" w:cs="Arial"/>
          <w:iCs/>
          <w:lang w:val="sr-Cyrl-CS"/>
        </w:rPr>
        <w:t xml:space="preserve"> за монтажу електрометријала</w:t>
      </w:r>
      <w:r w:rsidR="006833E9">
        <w:rPr>
          <w:rFonts w:ascii="Arial" w:hAnsi="Arial" w:cs="Arial"/>
          <w:iCs/>
          <w:lang w:val="sr-Cyrl-CS"/>
        </w:rPr>
        <w:t>.</w:t>
      </w:r>
    </w:p>
    <w:p w:rsidR="00E47302" w:rsidRDefault="00E47302" w:rsidP="00321AEC">
      <w:pPr>
        <w:autoSpaceDE w:val="0"/>
        <w:ind w:left="708" w:firstLine="708"/>
        <w:jc w:val="both"/>
        <w:rPr>
          <w:rFonts w:ascii="Arial" w:hAnsi="Arial" w:cs="Arial"/>
          <w:b/>
          <w:bCs/>
          <w:i/>
          <w:iCs/>
          <w:lang w:val="sr-Cyrl-CS"/>
        </w:rPr>
      </w:pPr>
      <w:r w:rsidRPr="00E47302">
        <w:rPr>
          <w:rFonts w:ascii="Arial" w:hAnsi="Arial" w:cs="Arial"/>
          <w:b/>
          <w:bCs/>
          <w:iCs/>
          <w:u w:val="single"/>
          <w:lang w:val="sr-Cyrl-CS"/>
        </w:rPr>
        <w:t>Доказ</w:t>
      </w:r>
    </w:p>
    <w:p w:rsidR="00E47302" w:rsidRPr="00E47302" w:rsidRDefault="00D12583" w:rsidP="00E47302">
      <w:pPr>
        <w:autoSpaceDE w:val="0"/>
        <w:ind w:firstLine="708"/>
        <w:jc w:val="both"/>
        <w:rPr>
          <w:rFonts w:ascii="Arial" w:hAnsi="Arial" w:cs="Arial"/>
        </w:rPr>
      </w:pPr>
      <w:r>
        <w:rPr>
          <w:rFonts w:ascii="Arial" w:eastAsia="Times New Roman" w:hAnsi="Arial" w:cs="Arial"/>
        </w:rPr>
        <w:t>Диплома или уверење о стручној спреми и пријава</w:t>
      </w:r>
      <w:r w:rsidR="00E47302" w:rsidRPr="00E47302">
        <w:rPr>
          <w:rFonts w:ascii="Arial" w:eastAsia="Times New Roman" w:hAnsi="Arial" w:cs="Arial"/>
        </w:rPr>
        <w:t xml:space="preserve"> на осигурање</w:t>
      </w:r>
      <w:r>
        <w:rPr>
          <w:rFonts w:ascii="Arial" w:eastAsia="Times New Roman" w:hAnsi="Arial" w:cs="Arial"/>
        </w:rPr>
        <w:t>,</w:t>
      </w:r>
      <w:r w:rsidR="00E47302" w:rsidRPr="00E47302">
        <w:rPr>
          <w:rFonts w:ascii="Arial" w:eastAsia="Times New Roman" w:hAnsi="Arial" w:cs="Arial"/>
        </w:rPr>
        <w:t xml:space="preserve"> уколико је запослени у радном односу код понуђача</w:t>
      </w:r>
      <w:r>
        <w:rPr>
          <w:rFonts w:ascii="Arial" w:eastAsia="Times New Roman" w:hAnsi="Arial" w:cs="Arial"/>
          <w:lang w:val="sr-Cyrl-CS"/>
        </w:rPr>
        <w:t xml:space="preserve">, </w:t>
      </w:r>
      <w:r w:rsidR="00E47302" w:rsidRPr="00E47302">
        <w:rPr>
          <w:rFonts w:ascii="Arial" w:eastAsia="Times New Roman" w:hAnsi="Arial" w:cs="Arial"/>
          <w:lang w:val="sr-Cyrl-CS"/>
        </w:rPr>
        <w:t>а у</w:t>
      </w:r>
      <w:r w:rsidR="00E47302" w:rsidRPr="00E47302">
        <w:rPr>
          <w:rFonts w:ascii="Arial" w:eastAsia="Times New Roman" w:hAnsi="Arial" w:cs="Arial"/>
        </w:rPr>
        <w:t xml:space="preserve">колико запослени није у радном односу код понуђача потребно је доставити уговор о делу или привремено-повременим пословима или други одговарајући уговор о </w:t>
      </w:r>
      <w:r w:rsidR="00E47302" w:rsidRPr="00E47302">
        <w:rPr>
          <w:rFonts w:ascii="Arial" w:eastAsia="Times New Roman" w:hAnsi="Arial" w:cs="Arial"/>
          <w:lang w:val="sr-Cyrl-CS"/>
        </w:rPr>
        <w:t xml:space="preserve">радном ангажовању, </w:t>
      </w:r>
      <w:r w:rsidR="00E47302" w:rsidRPr="00E47302">
        <w:rPr>
          <w:rFonts w:ascii="Arial" w:hAnsi="Arial" w:cs="Arial"/>
        </w:rPr>
        <w:t xml:space="preserve">а све у складу са Законом о раду (,,Службени гласник РС“, бр. </w:t>
      </w:r>
      <w:hyperlink r:id="rId19" w:tooltip="Zakon o radu (15/03/2005)" w:history="1">
        <w:r w:rsidR="00E47302" w:rsidRPr="00E168F0">
          <w:rPr>
            <w:rStyle w:val="Hyperlink"/>
            <w:rFonts w:ascii="Arial" w:hAnsi="Arial" w:cs="Arial"/>
            <w:color w:val="0066FF"/>
          </w:rPr>
          <w:t>24/05</w:t>
        </w:r>
      </w:hyperlink>
      <w:r w:rsidR="00E47302" w:rsidRPr="00E168F0">
        <w:rPr>
          <w:rStyle w:val="apple-style-span"/>
          <w:rFonts w:ascii="Arial" w:hAnsi="Arial" w:cs="Arial"/>
          <w:color w:val="0066FF"/>
        </w:rPr>
        <w:t>,</w:t>
      </w:r>
      <w:r w:rsidR="00E47302" w:rsidRPr="00E168F0">
        <w:rPr>
          <w:rStyle w:val="apple-converted-space"/>
          <w:rFonts w:ascii="Arial" w:hAnsi="Arial" w:cs="Arial"/>
          <w:color w:val="0066FF"/>
        </w:rPr>
        <w:t> </w:t>
      </w:r>
      <w:hyperlink r:id="rId20" w:tooltip="Zakon o izmenama i dopunama Zakona o radu (18/07/2005)" w:history="1">
        <w:r w:rsidR="00E47302" w:rsidRPr="00E168F0">
          <w:rPr>
            <w:rStyle w:val="Hyperlink"/>
            <w:rFonts w:ascii="Arial" w:hAnsi="Arial" w:cs="Arial"/>
            <w:color w:val="0066FF"/>
          </w:rPr>
          <w:t>61/05</w:t>
        </w:r>
      </w:hyperlink>
      <w:r w:rsidR="00E47302" w:rsidRPr="00E168F0">
        <w:rPr>
          <w:rStyle w:val="apple-style-span"/>
          <w:rFonts w:ascii="Arial" w:hAnsi="Arial" w:cs="Arial"/>
          <w:color w:val="0066FF"/>
        </w:rPr>
        <w:t>,</w:t>
      </w:r>
      <w:r w:rsidR="00E47302" w:rsidRPr="00E168F0">
        <w:rPr>
          <w:rStyle w:val="apple-converted-space"/>
          <w:rFonts w:ascii="Arial" w:hAnsi="Arial" w:cs="Arial"/>
          <w:color w:val="0066FF"/>
        </w:rPr>
        <w:t> </w:t>
      </w:r>
      <w:r w:rsidR="00E168F0">
        <w:rPr>
          <w:rStyle w:val="apple-converted-space"/>
          <w:rFonts w:ascii="Arial" w:hAnsi="Arial" w:cs="Arial"/>
          <w:color w:val="0066FF"/>
        </w:rPr>
        <w:t xml:space="preserve"> </w:t>
      </w:r>
      <w:hyperlink r:id="rId21" w:tooltip="Zakon o dopuni Zakona o radu (17/07/2009)" w:history="1">
        <w:r w:rsidR="00E47302" w:rsidRPr="00E168F0">
          <w:rPr>
            <w:rStyle w:val="Hyperlink"/>
            <w:rFonts w:ascii="Arial" w:hAnsi="Arial" w:cs="Arial"/>
            <w:color w:val="0066FF"/>
          </w:rPr>
          <w:t>54/09</w:t>
        </w:r>
      </w:hyperlink>
      <w:r w:rsidR="00E47302" w:rsidRPr="00E168F0">
        <w:rPr>
          <w:rStyle w:val="apple-style-span"/>
          <w:rFonts w:ascii="Arial" w:hAnsi="Arial" w:cs="Arial"/>
          <w:color w:val="0066FF"/>
        </w:rPr>
        <w:t>,</w:t>
      </w:r>
      <w:r w:rsidR="00E47302" w:rsidRPr="00E168F0">
        <w:rPr>
          <w:rStyle w:val="apple-converted-space"/>
          <w:rFonts w:ascii="Arial" w:hAnsi="Arial" w:cs="Arial"/>
          <w:color w:val="0066FF"/>
        </w:rPr>
        <w:t> </w:t>
      </w:r>
      <w:r w:rsidR="00E168F0">
        <w:rPr>
          <w:rStyle w:val="apple-converted-space"/>
          <w:rFonts w:ascii="Arial" w:hAnsi="Arial" w:cs="Arial"/>
          <w:color w:val="0066FF"/>
        </w:rPr>
        <w:t xml:space="preserve"> </w:t>
      </w:r>
      <w:hyperlink r:id="rId22" w:tooltip="Zakon o izmenama i dopunama Zakona o radu (08/04/2013)" w:history="1">
        <w:r w:rsidR="00E47302" w:rsidRPr="00E168F0">
          <w:rPr>
            <w:rStyle w:val="Hyperlink"/>
            <w:rFonts w:ascii="Arial" w:hAnsi="Arial" w:cs="Arial"/>
            <w:color w:val="0066FF"/>
          </w:rPr>
          <w:t>32/13</w:t>
        </w:r>
      </w:hyperlink>
      <w:r w:rsidR="00E47302" w:rsidRPr="00E168F0">
        <w:rPr>
          <w:rStyle w:val="apple-style-span"/>
          <w:rFonts w:ascii="Arial" w:hAnsi="Arial" w:cs="Arial"/>
          <w:color w:val="0066FF"/>
        </w:rPr>
        <w:t>,</w:t>
      </w:r>
      <w:r w:rsidR="00E47302" w:rsidRPr="00E168F0">
        <w:rPr>
          <w:rStyle w:val="apple-converted-space"/>
          <w:rFonts w:ascii="Arial" w:hAnsi="Arial" w:cs="Arial"/>
          <w:color w:val="0066FF"/>
        </w:rPr>
        <w:t> </w:t>
      </w:r>
      <w:hyperlink r:id="rId23" w:tooltip="Zakon o izmenama i dopunama Zakona o radu (21/07/2014)" w:history="1">
        <w:r w:rsidR="00E47302" w:rsidRPr="00E168F0">
          <w:rPr>
            <w:rStyle w:val="Hyperlink"/>
            <w:rFonts w:ascii="Arial" w:hAnsi="Arial" w:cs="Arial"/>
            <w:color w:val="0066FF"/>
          </w:rPr>
          <w:t>75/14</w:t>
        </w:r>
      </w:hyperlink>
      <w:r w:rsidR="00E168F0" w:rsidRPr="00E168F0">
        <w:rPr>
          <w:color w:val="0066FF"/>
        </w:rPr>
        <w:t>,</w:t>
      </w:r>
      <w:r w:rsidR="00E168F0">
        <w:rPr>
          <w:color w:val="0066FF"/>
        </w:rPr>
        <w:t xml:space="preserve"> </w:t>
      </w:r>
      <w:r w:rsidR="00E168F0" w:rsidRPr="00E168F0">
        <w:rPr>
          <w:rFonts w:ascii="Arial" w:hAnsi="Arial" w:cs="Arial"/>
          <w:color w:val="0066FF"/>
          <w:u w:val="single"/>
        </w:rPr>
        <w:t>13/17</w:t>
      </w:r>
      <w:r w:rsidR="00E80A7D">
        <w:rPr>
          <w:rFonts w:ascii="Arial" w:hAnsi="Arial" w:cs="Arial"/>
          <w:color w:val="0066FF"/>
          <w:u w:val="single"/>
        </w:rPr>
        <w:t>- o</w:t>
      </w:r>
      <w:r w:rsidR="00E80A7D">
        <w:rPr>
          <w:rFonts w:ascii="Arial" w:hAnsi="Arial" w:cs="Arial"/>
          <w:color w:val="0066FF"/>
          <w:u w:val="single"/>
          <w:lang w:val="sr-Cyrl-CS"/>
        </w:rPr>
        <w:t>длука УС</w:t>
      </w:r>
      <w:r w:rsidR="00E168F0">
        <w:rPr>
          <w:rFonts w:ascii="Arial" w:hAnsi="Arial" w:cs="Arial"/>
          <w:color w:val="0066FF"/>
          <w:u w:val="single"/>
        </w:rPr>
        <w:t>,</w:t>
      </w:r>
      <w:r w:rsidR="00E168F0">
        <w:rPr>
          <w:rFonts w:ascii="Arial" w:hAnsi="Arial" w:cs="Arial"/>
          <w:color w:val="0066FF"/>
        </w:rPr>
        <w:t xml:space="preserve"> </w:t>
      </w:r>
      <w:r w:rsidR="00E168F0" w:rsidRPr="00E168F0">
        <w:rPr>
          <w:rFonts w:ascii="Arial" w:hAnsi="Arial" w:cs="Arial"/>
          <w:color w:val="0066FF"/>
          <w:u w:val="single"/>
        </w:rPr>
        <w:t>113/17</w:t>
      </w:r>
      <w:r w:rsidR="00E80A7D" w:rsidRPr="00E80A7D">
        <w:rPr>
          <w:rFonts w:ascii="Arial" w:hAnsi="Arial" w:cs="Arial"/>
          <w:color w:val="0066FF"/>
          <w:lang w:val="sr-Cyrl-CS"/>
        </w:rPr>
        <w:t xml:space="preserve"> и </w:t>
      </w:r>
      <w:r w:rsidR="00E80A7D">
        <w:rPr>
          <w:rFonts w:ascii="Arial" w:hAnsi="Arial" w:cs="Arial"/>
          <w:color w:val="0066FF"/>
          <w:u w:val="single"/>
          <w:lang w:val="sr-Cyrl-CS"/>
        </w:rPr>
        <w:t>95/18- аутентично тумачење</w:t>
      </w:r>
      <w:r w:rsidR="00E47302" w:rsidRPr="00E47302">
        <w:rPr>
          <w:rStyle w:val="apple-style-span"/>
          <w:rFonts w:ascii="Arial" w:hAnsi="Arial" w:cs="Arial"/>
        </w:rPr>
        <w:t xml:space="preserve">) </w:t>
      </w:r>
      <w:r w:rsidR="00E47302" w:rsidRPr="00E47302">
        <w:rPr>
          <w:rFonts w:ascii="Arial" w:hAnsi="Arial" w:cs="Arial"/>
        </w:rPr>
        <w:t>и другим прописима који регулишу ову област</w:t>
      </w:r>
      <w:r w:rsidR="00E47302" w:rsidRPr="00E47302">
        <w:rPr>
          <w:rFonts w:ascii="Arial" w:hAnsi="Arial" w:cs="Arial"/>
          <w:iCs/>
        </w:rPr>
        <w:t>.</w:t>
      </w:r>
    </w:p>
    <w:p w:rsidR="00BC0930" w:rsidRPr="00E47302" w:rsidRDefault="00BC0930" w:rsidP="00BC0930">
      <w:pPr>
        <w:jc w:val="both"/>
        <w:rPr>
          <w:rFonts w:ascii="Arial" w:hAnsi="Arial" w:cs="Arial"/>
          <w:bCs/>
          <w:iCs/>
          <w:lang w:val="sr-Cyrl-CS"/>
        </w:rPr>
      </w:pPr>
    </w:p>
    <w:p w:rsidR="00E47302" w:rsidRPr="00E47302" w:rsidRDefault="00E47302" w:rsidP="00E47302">
      <w:pPr>
        <w:jc w:val="both"/>
        <w:rPr>
          <w:rFonts w:ascii="Arial" w:hAnsi="Arial" w:cs="Arial"/>
          <w:bCs/>
          <w:iCs/>
          <w:lang w:val="sr-Cyrl-CS"/>
        </w:rPr>
      </w:pPr>
      <w:r w:rsidRPr="00E17AC8">
        <w:rPr>
          <w:rFonts w:ascii="Arial" w:hAnsi="Arial" w:cs="Arial"/>
          <w:b/>
          <w:bCs/>
          <w:iCs/>
        </w:rPr>
        <w:t>Уколико понуђач подноси понуду са подизвођачем</w:t>
      </w:r>
      <w:r w:rsidRPr="00E17AC8">
        <w:rPr>
          <w:rFonts w:ascii="Arial" w:hAnsi="Arial" w:cs="Arial"/>
          <w:bCs/>
          <w:iCs/>
        </w:rPr>
        <w:t xml:space="preserve">, у складу са чланом 80. ЗЈН, подизвођач мора да испуњава обавезне услове из члана 75. став 1. тач. 1) до 4) ЗЈН. У том случају понуђач је дужан да </w:t>
      </w:r>
      <w:r w:rsidRPr="00E17AC8">
        <w:rPr>
          <w:rFonts w:ascii="Arial" w:hAnsi="Arial" w:cs="Arial"/>
          <w:bCs/>
          <w:iCs/>
          <w:lang w:val="sr-Cyrl-CS"/>
        </w:rPr>
        <w:t xml:space="preserve">за подизвођача достави </w:t>
      </w:r>
      <w:r w:rsidRPr="00E17AC8">
        <w:rPr>
          <w:rFonts w:ascii="Arial" w:hAnsi="Arial" w:cs="Arial"/>
          <w:b/>
          <w:bCs/>
          <w:iCs/>
        </w:rPr>
        <w:t>ИЗЈАВУ</w:t>
      </w:r>
      <w:r w:rsidRPr="00E17AC8">
        <w:rPr>
          <w:rFonts w:ascii="Arial" w:hAnsi="Arial" w:cs="Arial"/>
          <w:bCs/>
          <w:iCs/>
        </w:rPr>
        <w:t xml:space="preserve"> подизвођача </w:t>
      </w:r>
      <w:r w:rsidRPr="00AC35BD">
        <w:rPr>
          <w:rFonts w:ascii="Arial" w:hAnsi="Arial" w:cs="Arial"/>
          <w:color w:val="auto"/>
          <w:lang w:val="sr-Cyrl-CS"/>
        </w:rPr>
        <w:t>(</w:t>
      </w:r>
      <w:r w:rsidRPr="00AC35BD">
        <w:rPr>
          <w:rFonts w:ascii="Arial" w:hAnsi="Arial" w:cs="Arial"/>
          <w:i/>
          <w:color w:val="auto"/>
          <w:lang w:val="sr-Cyrl-CS"/>
        </w:rPr>
        <w:t>Образац 6</w:t>
      </w:r>
      <w:r w:rsidRPr="00AC35BD">
        <w:rPr>
          <w:rFonts w:ascii="Arial" w:hAnsi="Arial" w:cs="Arial"/>
          <w:i/>
          <w:color w:val="auto"/>
        </w:rPr>
        <w:t>. у поглављу</w:t>
      </w:r>
      <w:r w:rsidRPr="00AC35BD">
        <w:rPr>
          <w:rFonts w:ascii="Arial" w:hAnsi="Arial" w:cs="Arial"/>
          <w:i/>
          <w:color w:val="auto"/>
          <w:lang w:val="ru-RU"/>
        </w:rPr>
        <w:t xml:space="preserve"> </w:t>
      </w:r>
      <w:r w:rsidRPr="00AC35BD">
        <w:rPr>
          <w:rFonts w:ascii="Arial" w:hAnsi="Arial" w:cs="Arial"/>
          <w:i/>
          <w:color w:val="auto"/>
        </w:rPr>
        <w:t>VII ове конкурсне документације</w:t>
      </w:r>
      <w:r w:rsidRPr="00E17AC8">
        <w:rPr>
          <w:rFonts w:ascii="Arial" w:hAnsi="Arial" w:cs="Arial"/>
          <w:i/>
          <w:color w:val="auto"/>
        </w:rPr>
        <w:t>)</w:t>
      </w:r>
      <w:r w:rsidRPr="00E17AC8">
        <w:rPr>
          <w:rFonts w:ascii="Arial" w:hAnsi="Arial" w:cs="Arial"/>
          <w:color w:val="auto"/>
          <w:lang w:val="sr-Cyrl-CS"/>
        </w:rPr>
        <w:t>,</w:t>
      </w:r>
      <w:r w:rsidRPr="00E17AC8">
        <w:rPr>
          <w:rFonts w:ascii="Arial" w:hAnsi="Arial" w:cs="Arial"/>
          <w:bCs/>
          <w:iCs/>
          <w:color w:val="auto"/>
        </w:rPr>
        <w:t xml:space="preserve"> </w:t>
      </w:r>
      <w:r w:rsidRPr="00E17AC8">
        <w:rPr>
          <w:rFonts w:ascii="Arial" w:hAnsi="Arial" w:cs="Arial"/>
          <w:bCs/>
          <w:iCs/>
        </w:rPr>
        <w:t>потписану од стране овлашћеног лица подизвођача</w:t>
      </w:r>
      <w:r w:rsidRPr="00AF6907">
        <w:rPr>
          <w:rFonts w:ascii="Arial" w:hAnsi="Arial" w:cs="Arial"/>
        </w:rPr>
        <w:t>.</w:t>
      </w:r>
    </w:p>
    <w:p w:rsidR="00E47302" w:rsidRDefault="00E47302" w:rsidP="00E47302">
      <w:pPr>
        <w:jc w:val="both"/>
        <w:rPr>
          <w:rFonts w:ascii="Arial" w:hAnsi="Arial" w:cs="Arial"/>
          <w:lang w:val="sr-Cyrl-CS"/>
        </w:rPr>
      </w:pPr>
      <w:r w:rsidRPr="00E17AC8">
        <w:rPr>
          <w:rFonts w:ascii="Arial" w:hAnsi="Arial" w:cs="Arial"/>
          <w:lang w:val="sr-Cyrl-CS"/>
        </w:rPr>
        <w:t>Уколико Понуђач подноси понуду са подизвођачем, дужан је да достави доказе о испуњењу додатних услова за подизвођача, и то за онај део набавке који ће извршити преко подизвођача</w:t>
      </w:r>
      <w:r w:rsidR="00503D7C">
        <w:rPr>
          <w:rFonts w:ascii="Arial" w:hAnsi="Arial" w:cs="Arial"/>
          <w:lang w:val="sr-Cyrl-CS"/>
        </w:rPr>
        <w:t>.</w:t>
      </w:r>
    </w:p>
    <w:p w:rsidR="00E47302" w:rsidRPr="00E17AC8" w:rsidRDefault="00E47302" w:rsidP="00E47302">
      <w:pPr>
        <w:jc w:val="both"/>
        <w:rPr>
          <w:rFonts w:ascii="Arial" w:hAnsi="Arial" w:cs="Arial"/>
          <w:bCs/>
          <w:iCs/>
          <w:lang w:val="sr-Cyrl-CS"/>
        </w:rPr>
      </w:pPr>
    </w:p>
    <w:p w:rsidR="00E47302" w:rsidRDefault="00E47302" w:rsidP="00E47302">
      <w:pPr>
        <w:jc w:val="both"/>
        <w:rPr>
          <w:rFonts w:ascii="Arial" w:hAnsi="Arial" w:cs="Arial"/>
          <w:bCs/>
          <w:iCs/>
          <w:color w:val="auto"/>
          <w:lang w:val="sr-Cyrl-CS"/>
        </w:rPr>
      </w:pPr>
      <w:r w:rsidRPr="00E17AC8">
        <w:rPr>
          <w:rFonts w:ascii="Arial" w:hAnsi="Arial" w:cs="Arial"/>
          <w:b/>
          <w:bCs/>
          <w:iCs/>
        </w:rPr>
        <w:t>Уколико понуду подноси група понуђача</w:t>
      </w:r>
      <w:r w:rsidRPr="00E17AC8">
        <w:rPr>
          <w:rFonts w:ascii="Arial" w:hAnsi="Arial" w:cs="Arial"/>
          <w:bCs/>
          <w:iCs/>
        </w:rPr>
        <w:t xml:space="preserve">, сваки понуђач из групе понуђача мора да испуни обавезне услове из члана 75. став 1. тач. 1) до 4) ЗЈН, а додатне услове испуњавају заједно. У том случају </w:t>
      </w:r>
      <w:r w:rsidRPr="00E17AC8">
        <w:rPr>
          <w:rFonts w:ascii="Arial" w:hAnsi="Arial" w:cs="Arial"/>
          <w:b/>
          <w:bCs/>
          <w:iCs/>
          <w:color w:val="auto"/>
        </w:rPr>
        <w:t>ИЗЈАВА</w:t>
      </w:r>
      <w:r w:rsidRPr="00E17AC8">
        <w:rPr>
          <w:rFonts w:ascii="Arial" w:hAnsi="Arial" w:cs="Arial"/>
          <w:bCs/>
          <w:iCs/>
          <w:color w:val="auto"/>
        </w:rPr>
        <w:t xml:space="preserve"> </w:t>
      </w:r>
      <w:r w:rsidRPr="00E17AC8">
        <w:rPr>
          <w:rFonts w:ascii="Arial" w:hAnsi="Arial" w:cs="Arial"/>
          <w:color w:val="auto"/>
          <w:lang w:val="sr-Cyrl-CS"/>
        </w:rPr>
        <w:t>(</w:t>
      </w:r>
      <w:r w:rsidRPr="00AC35BD">
        <w:rPr>
          <w:rFonts w:ascii="Arial" w:hAnsi="Arial" w:cs="Arial"/>
          <w:i/>
          <w:color w:val="auto"/>
          <w:lang w:val="sr-Cyrl-CS"/>
        </w:rPr>
        <w:t>Образац 5.</w:t>
      </w:r>
      <w:r w:rsidRPr="00AC35BD">
        <w:rPr>
          <w:rFonts w:ascii="Arial" w:hAnsi="Arial" w:cs="Arial"/>
          <w:i/>
          <w:color w:val="auto"/>
          <w:lang w:val="ru-RU"/>
        </w:rPr>
        <w:t xml:space="preserve"> у </w:t>
      </w:r>
      <w:r w:rsidRPr="00AC35BD">
        <w:rPr>
          <w:rFonts w:ascii="Arial" w:hAnsi="Arial" w:cs="Arial"/>
          <w:i/>
          <w:color w:val="auto"/>
        </w:rPr>
        <w:t>поглављу</w:t>
      </w:r>
      <w:r w:rsidRPr="00AC35BD">
        <w:rPr>
          <w:rFonts w:ascii="Arial" w:hAnsi="Arial" w:cs="Arial"/>
          <w:i/>
          <w:color w:val="auto"/>
          <w:lang w:val="sr-Cyrl-CS"/>
        </w:rPr>
        <w:t xml:space="preserve"> </w:t>
      </w:r>
      <w:r w:rsidRPr="00AC35BD">
        <w:rPr>
          <w:rFonts w:ascii="Arial" w:hAnsi="Arial" w:cs="Arial"/>
          <w:i/>
          <w:color w:val="auto"/>
        </w:rPr>
        <w:t>VII</w:t>
      </w:r>
      <w:r w:rsidRPr="00AC35BD">
        <w:rPr>
          <w:rFonts w:ascii="Arial" w:hAnsi="Arial" w:cs="Arial"/>
          <w:i/>
          <w:color w:val="auto"/>
          <w:lang w:val="ru-RU"/>
        </w:rPr>
        <w:t xml:space="preserve"> ове конкурсне документације</w:t>
      </w:r>
      <w:r w:rsidRPr="00AC35BD">
        <w:rPr>
          <w:rFonts w:ascii="Arial" w:hAnsi="Arial" w:cs="Arial"/>
          <w:color w:val="auto"/>
          <w:lang w:val="sr-Cyrl-CS"/>
        </w:rPr>
        <w:t xml:space="preserve">), </w:t>
      </w:r>
      <w:r w:rsidRPr="00AC35BD">
        <w:rPr>
          <w:rFonts w:ascii="Arial" w:hAnsi="Arial" w:cs="Arial"/>
          <w:bCs/>
          <w:iCs/>
          <w:color w:val="auto"/>
        </w:rPr>
        <w:t>мора бити потписана од стране овлашћеног лица сваког по</w:t>
      </w:r>
      <w:r w:rsidRPr="00E17AC8">
        <w:rPr>
          <w:rFonts w:ascii="Arial" w:hAnsi="Arial" w:cs="Arial"/>
          <w:bCs/>
          <w:iCs/>
          <w:color w:val="auto"/>
        </w:rPr>
        <w:t xml:space="preserve">нуђача из групе понуђача. </w:t>
      </w:r>
    </w:p>
    <w:p w:rsidR="00E47302" w:rsidRDefault="00E47302" w:rsidP="00E47302">
      <w:pPr>
        <w:jc w:val="both"/>
        <w:rPr>
          <w:rFonts w:ascii="Arial" w:hAnsi="Arial" w:cs="Arial"/>
          <w:lang w:val="sr-Cyrl-CS"/>
        </w:rPr>
      </w:pPr>
      <w:r w:rsidRPr="00AF6907">
        <w:rPr>
          <w:rFonts w:ascii="Arial" w:hAnsi="Arial" w:cs="Arial"/>
          <w:lang w:val="sr-Cyrl-CS"/>
        </w:rPr>
        <w:t xml:space="preserve">У случају подношења </w:t>
      </w:r>
      <w:r w:rsidRPr="00E17AC8">
        <w:rPr>
          <w:rFonts w:ascii="Arial" w:hAnsi="Arial" w:cs="Arial"/>
          <w:lang w:val="sr-Cyrl-CS"/>
        </w:rPr>
        <w:t>заједничке понуде</w:t>
      </w:r>
      <w:r w:rsidRPr="00503D7C">
        <w:rPr>
          <w:rFonts w:ascii="Arial" w:hAnsi="Arial" w:cs="Arial"/>
          <w:lang w:val="sr-Cyrl-CS"/>
        </w:rPr>
        <w:t>,</w:t>
      </w:r>
      <w:r w:rsidRPr="00AF6907">
        <w:rPr>
          <w:rFonts w:ascii="Arial" w:hAnsi="Arial" w:cs="Arial"/>
          <w:lang w:val="sr-Cyrl-CS"/>
        </w:rPr>
        <w:t xml:space="preserve"> понуђачи испуњавају заједно</w:t>
      </w:r>
      <w:r w:rsidRPr="00AF6907">
        <w:rPr>
          <w:rFonts w:ascii="Arial" w:hAnsi="Arial" w:cs="Arial"/>
        </w:rPr>
        <w:t xml:space="preserve"> </w:t>
      </w:r>
      <w:r w:rsidRPr="00AF6907">
        <w:rPr>
          <w:rFonts w:ascii="Arial" w:hAnsi="Arial" w:cs="Arial"/>
          <w:lang w:val="sr-Cyrl-CS"/>
        </w:rPr>
        <w:t>додатне</w:t>
      </w:r>
      <w:r w:rsidRPr="00AF6907">
        <w:rPr>
          <w:rFonts w:ascii="Arial" w:hAnsi="Arial" w:cs="Arial"/>
        </w:rPr>
        <w:t xml:space="preserve"> услове</w:t>
      </w:r>
      <w:r w:rsidRPr="00AF6907">
        <w:rPr>
          <w:rFonts w:ascii="Arial" w:hAnsi="Arial" w:cs="Arial"/>
          <w:lang w:val="sr-Cyrl-CS"/>
        </w:rPr>
        <w:t xml:space="preserve">. </w:t>
      </w:r>
    </w:p>
    <w:p w:rsidR="00E47302" w:rsidRDefault="00E47302" w:rsidP="00E47302">
      <w:pPr>
        <w:jc w:val="both"/>
        <w:rPr>
          <w:rFonts w:ascii="Arial" w:hAnsi="Arial" w:cs="Arial"/>
          <w:lang w:val="sr-Cyrl-CS"/>
        </w:rPr>
      </w:pPr>
    </w:p>
    <w:p w:rsidR="00E47302" w:rsidRPr="00E17AC8" w:rsidRDefault="00E47302" w:rsidP="00E47302">
      <w:pPr>
        <w:jc w:val="both"/>
        <w:rPr>
          <w:rFonts w:ascii="Arial" w:hAnsi="Arial" w:cs="Arial"/>
          <w:bCs/>
          <w:iCs/>
          <w:lang w:val="sr-Cyrl-CS"/>
        </w:rPr>
      </w:pPr>
      <w:r w:rsidRPr="00E17AC8">
        <w:rPr>
          <w:rFonts w:ascii="Arial" w:eastAsia="TimesNewRomanPSMT" w:hAnsi="Arial" w:cs="Arial"/>
          <w:bCs/>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E47302" w:rsidRPr="006815A0" w:rsidRDefault="00E47302" w:rsidP="00E47302">
      <w:pPr>
        <w:pStyle w:val="ListParagraph"/>
        <w:jc w:val="both"/>
        <w:rPr>
          <w:rFonts w:ascii="Arial" w:hAnsi="Arial" w:cs="Arial"/>
          <w:bCs/>
          <w:iCs/>
          <w:lang w:val="sr-Cyrl-CS"/>
        </w:rPr>
      </w:pPr>
    </w:p>
    <w:p w:rsidR="00E47302" w:rsidRDefault="00E47302" w:rsidP="00E47302">
      <w:pPr>
        <w:jc w:val="both"/>
        <w:rPr>
          <w:rFonts w:ascii="Arial" w:hAnsi="Arial" w:cs="Arial"/>
          <w:bCs/>
          <w:iCs/>
          <w:lang w:val="sr-Cyrl-CS"/>
        </w:rPr>
      </w:pPr>
      <w:r w:rsidRPr="00E17AC8">
        <w:rPr>
          <w:rFonts w:ascii="Arial" w:hAnsi="Arial" w:cs="Arial"/>
          <w:bCs/>
          <w:iCs/>
        </w:rPr>
        <w:t>Наручилац може пре доношења одлуке о додели уговора да зат</w:t>
      </w:r>
      <w:r w:rsidRPr="00E17AC8">
        <w:rPr>
          <w:rFonts w:ascii="Arial" w:hAnsi="Arial" w:cs="Arial"/>
          <w:bCs/>
          <w:iCs/>
          <w:lang w:val="sr-Cyrl-CS"/>
        </w:rPr>
        <w:t xml:space="preserve">ражи </w:t>
      </w:r>
      <w:r w:rsidRPr="00E17AC8">
        <w:rPr>
          <w:rFonts w:ascii="Arial" w:hAnsi="Arial" w:cs="Arial"/>
          <w:bCs/>
          <w:iCs/>
        </w:rPr>
        <w:t>од понуђача, чија је понуда оцењена као најповољнија, да достави копију доказа о испуњености услова, а може и да затражи на увид оригинал или оверену копију свих или појединих доказа о испуњености услова.</w:t>
      </w:r>
      <w:r w:rsidRPr="00E17AC8">
        <w:rPr>
          <w:rFonts w:ascii="Arial" w:hAnsi="Arial" w:cs="Arial"/>
          <w:bCs/>
          <w:iCs/>
          <w:lang w:val="sr-Cyrl-CS"/>
        </w:rPr>
        <w:t xml:space="preserve"> </w:t>
      </w:r>
      <w:r w:rsidRPr="00E17AC8">
        <w:rPr>
          <w:rFonts w:ascii="Arial" w:hAnsi="Arial" w:cs="Arial"/>
          <w:bCs/>
          <w:lang w:val="sr-Cyrl-CS"/>
        </w:rPr>
        <w:t>Ако понуђач у остављеном, примереном року који не може бити краћи од пет дана, не достави тражене доказе, наручилац ће његову понуду одбити као неприхва</w:t>
      </w:r>
      <w:r w:rsidRPr="00E17AC8">
        <w:rPr>
          <w:rFonts w:ascii="Arial" w:hAnsi="Arial" w:cs="Arial"/>
          <w:bCs/>
        </w:rPr>
        <w:t>т</w:t>
      </w:r>
      <w:r w:rsidRPr="00E17AC8">
        <w:rPr>
          <w:rFonts w:ascii="Arial" w:hAnsi="Arial" w:cs="Arial"/>
          <w:bCs/>
          <w:lang w:val="sr-Cyrl-CS"/>
        </w:rPr>
        <w:t>љиву.</w:t>
      </w:r>
      <w:r w:rsidRPr="00E17AC8">
        <w:rPr>
          <w:rFonts w:ascii="Arial" w:hAnsi="Arial" w:cs="Arial"/>
          <w:bCs/>
          <w:iCs/>
          <w:lang w:val="sr-Cyrl-CS"/>
        </w:rPr>
        <w:t xml:space="preserve"> </w:t>
      </w:r>
    </w:p>
    <w:p w:rsidR="00E47302" w:rsidRDefault="00E47302" w:rsidP="00E47302">
      <w:pPr>
        <w:jc w:val="both"/>
        <w:rPr>
          <w:rFonts w:ascii="Arial" w:hAnsi="Arial" w:cs="Arial"/>
          <w:bCs/>
          <w:iCs/>
          <w:lang w:val="sr-Cyrl-CS"/>
        </w:rPr>
      </w:pPr>
    </w:p>
    <w:p w:rsidR="00E47302" w:rsidRPr="00E17AC8" w:rsidRDefault="00E47302" w:rsidP="00E47302">
      <w:pPr>
        <w:jc w:val="both"/>
        <w:rPr>
          <w:rFonts w:ascii="Arial" w:hAnsi="Arial" w:cs="Arial"/>
          <w:bCs/>
          <w:iCs/>
          <w:lang w:val="sr-Cyrl-CS"/>
        </w:rPr>
      </w:pPr>
      <w:r w:rsidRPr="00E17AC8">
        <w:rPr>
          <w:rFonts w:ascii="Arial" w:eastAsia="TimesNewRomanPSMT" w:hAnsi="Arial" w:cs="Arial"/>
          <w:bCs/>
          <w:color w:val="auto"/>
        </w:rPr>
        <w:t xml:space="preserve">Уколико наручилац буде захтевао достављање доказа о испуњености обавезних услова за учешће у поступку предметне јавне набавке </w:t>
      </w:r>
      <w:r w:rsidRPr="00E17AC8">
        <w:rPr>
          <w:rFonts w:ascii="Arial" w:hAnsi="Arial" w:cs="Arial"/>
          <w:bCs/>
          <w:iCs/>
          <w:color w:val="auto"/>
        </w:rPr>
        <w:t>(свих или појединих доказа о испуњености услова)</w:t>
      </w:r>
      <w:r w:rsidRPr="00E17AC8">
        <w:rPr>
          <w:rFonts w:ascii="Arial" w:eastAsia="TimesNewRomanPSMT" w:hAnsi="Arial" w:cs="Arial"/>
          <w:bCs/>
          <w:color w:val="auto"/>
        </w:rPr>
        <w:t>, понуђач ће бити дужан да достави:</w:t>
      </w:r>
    </w:p>
    <w:p w:rsidR="00E47302" w:rsidRPr="00523A31" w:rsidRDefault="00E47302" w:rsidP="00E47302">
      <w:pPr>
        <w:pStyle w:val="ListParagraph"/>
        <w:jc w:val="both"/>
        <w:rPr>
          <w:rFonts w:ascii="Arial" w:eastAsia="TimesNewRomanPSMT" w:hAnsi="Arial" w:cs="Arial"/>
          <w:bCs/>
          <w:color w:val="auto"/>
        </w:rPr>
      </w:pPr>
    </w:p>
    <w:p w:rsidR="00E47302" w:rsidRPr="00523A31" w:rsidRDefault="00E47302" w:rsidP="009722C0">
      <w:pPr>
        <w:pStyle w:val="ListParagraph"/>
        <w:numPr>
          <w:ilvl w:val="0"/>
          <w:numId w:val="7"/>
        </w:numPr>
        <w:ind w:left="360"/>
        <w:jc w:val="both"/>
        <w:rPr>
          <w:rFonts w:ascii="Arial" w:hAnsi="Arial" w:cs="Arial"/>
          <w:b/>
          <w:bCs/>
          <w:iCs/>
          <w:color w:val="auto"/>
          <w:lang w:val="sr-Cyrl-CS"/>
        </w:rPr>
      </w:pPr>
      <w:r w:rsidRPr="00523A31">
        <w:rPr>
          <w:rFonts w:ascii="Arial" w:eastAsia="TimesNewRomanPSMT" w:hAnsi="Arial" w:cs="Arial"/>
          <w:b/>
          <w:bCs/>
          <w:color w:val="auto"/>
        </w:rPr>
        <w:t>ОБАВЕЗНИ УСЛОВИ</w:t>
      </w:r>
    </w:p>
    <w:p w:rsidR="00E47302" w:rsidRPr="00523A31" w:rsidRDefault="00E47302" w:rsidP="009722C0">
      <w:pPr>
        <w:pStyle w:val="ListParagraph"/>
        <w:numPr>
          <w:ilvl w:val="0"/>
          <w:numId w:val="6"/>
        </w:numPr>
        <w:tabs>
          <w:tab w:val="left" w:pos="680"/>
        </w:tabs>
        <w:ind w:left="360"/>
        <w:jc w:val="both"/>
        <w:rPr>
          <w:rFonts w:ascii="Arial" w:eastAsia="TimesNewRomanPSMT" w:hAnsi="Arial" w:cs="Arial"/>
          <w:bCs/>
          <w:color w:val="auto"/>
        </w:rPr>
      </w:pPr>
      <w:r w:rsidRPr="00523A31">
        <w:rPr>
          <w:rFonts w:ascii="Arial" w:eastAsia="TimesNewRomanPSMT" w:hAnsi="Arial" w:cs="Arial"/>
          <w:bCs/>
          <w:color w:val="auto"/>
        </w:rPr>
        <w:t xml:space="preserve">Чл. 75. ст. 1. тач. 1) ЗЈН, услов под редним бројем 1. наведен у табеларном приказу </w:t>
      </w:r>
      <w:r w:rsidRPr="00523A31">
        <w:rPr>
          <w:rFonts w:ascii="Arial" w:eastAsia="TimesNewRomanPSMT" w:hAnsi="Arial" w:cs="Arial"/>
          <w:b/>
          <w:bCs/>
          <w:color w:val="auto"/>
        </w:rPr>
        <w:t>обавезних услова</w:t>
      </w:r>
      <w:r w:rsidRPr="00523A31">
        <w:rPr>
          <w:rFonts w:ascii="Arial" w:eastAsia="TimesNewRomanPSMT" w:hAnsi="Arial" w:cs="Arial"/>
          <w:bCs/>
          <w:color w:val="auto"/>
        </w:rPr>
        <w:t xml:space="preserve"> –</w:t>
      </w:r>
      <w:r w:rsidRPr="00523A31">
        <w:rPr>
          <w:rFonts w:ascii="Arial" w:eastAsia="TimesNewRomanPSMT" w:hAnsi="Arial" w:cs="Arial"/>
          <w:b/>
          <w:bCs/>
          <w:color w:val="auto"/>
        </w:rPr>
        <w:t xml:space="preserve"> Доказ:</w:t>
      </w:r>
      <w:r w:rsidRPr="00523A31">
        <w:rPr>
          <w:rFonts w:ascii="Arial" w:eastAsia="TimesNewRomanPSMT" w:hAnsi="Arial" w:cs="Arial"/>
          <w:bCs/>
          <w:color w:val="auto"/>
        </w:rPr>
        <w:t xml:space="preserve"> </w:t>
      </w:r>
    </w:p>
    <w:p w:rsidR="00E47302" w:rsidRPr="00523A31" w:rsidRDefault="00E47302" w:rsidP="00E47302">
      <w:pPr>
        <w:pStyle w:val="ListParagraph"/>
        <w:tabs>
          <w:tab w:val="left" w:pos="680"/>
        </w:tabs>
        <w:ind w:left="360"/>
        <w:jc w:val="both"/>
        <w:rPr>
          <w:rFonts w:ascii="Arial" w:hAnsi="Arial" w:cs="Arial"/>
          <w:color w:val="auto"/>
        </w:rPr>
      </w:pPr>
      <w:r w:rsidRPr="00523A31">
        <w:rPr>
          <w:rFonts w:ascii="Arial" w:eastAsia="TimesNewRomanPSMT" w:hAnsi="Arial" w:cs="Arial"/>
          <w:b/>
          <w:bCs/>
          <w:color w:val="auto"/>
          <w:u w:val="single"/>
        </w:rPr>
        <w:t>Правна лица</w:t>
      </w:r>
      <w:r w:rsidRPr="00523A31">
        <w:rPr>
          <w:rFonts w:ascii="Arial" w:eastAsia="TimesNewRomanPSMT" w:hAnsi="Arial" w:cs="Arial"/>
          <w:bCs/>
          <w:color w:val="auto"/>
          <w:u w:val="single"/>
        </w:rPr>
        <w:t xml:space="preserve">: </w:t>
      </w:r>
      <w:r w:rsidRPr="00523A31">
        <w:rPr>
          <w:rFonts w:ascii="Arial" w:eastAsia="TimesNewRomanPSMT" w:hAnsi="Arial" w:cs="Arial"/>
          <w:bCs/>
          <w:color w:val="auto"/>
        </w:rPr>
        <w:t>И</w:t>
      </w:r>
      <w:r w:rsidRPr="00523A31">
        <w:rPr>
          <w:rFonts w:ascii="Arial" w:hAnsi="Arial" w:cs="Arial"/>
          <w:iCs/>
          <w:color w:val="auto"/>
          <w:lang w:val="sr-Cyrl-CS"/>
        </w:rPr>
        <w:t xml:space="preserve">звод </w:t>
      </w:r>
      <w:r w:rsidRPr="00523A3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E47302" w:rsidRPr="00523A31" w:rsidRDefault="00E47302" w:rsidP="00E47302">
      <w:pPr>
        <w:pStyle w:val="ListParagraph"/>
        <w:tabs>
          <w:tab w:val="left" w:pos="680"/>
        </w:tabs>
        <w:ind w:left="360"/>
        <w:jc w:val="both"/>
        <w:rPr>
          <w:rFonts w:ascii="Arial" w:eastAsia="TimesNewRomanPSMT" w:hAnsi="Arial" w:cs="Arial"/>
          <w:bCs/>
          <w:color w:val="auto"/>
        </w:rPr>
      </w:pPr>
      <w:r w:rsidRPr="00523A31">
        <w:rPr>
          <w:rFonts w:ascii="Arial" w:hAnsi="Arial" w:cs="Arial"/>
          <w:b/>
          <w:color w:val="auto"/>
          <w:u w:val="single"/>
        </w:rPr>
        <w:t>Предузетници:</w:t>
      </w:r>
      <w:r w:rsidRPr="00523A31">
        <w:rPr>
          <w:rFonts w:ascii="Arial" w:eastAsia="TimesNewRomanPSMT" w:hAnsi="Arial" w:cs="Arial"/>
          <w:bCs/>
          <w:color w:val="auto"/>
        </w:rPr>
        <w:t xml:space="preserve"> И</w:t>
      </w:r>
      <w:r w:rsidRPr="00523A31">
        <w:rPr>
          <w:rFonts w:ascii="Arial" w:hAnsi="Arial" w:cs="Arial"/>
          <w:iCs/>
          <w:color w:val="auto"/>
          <w:lang w:val="sr-Cyrl-CS"/>
        </w:rPr>
        <w:t xml:space="preserve">звод </w:t>
      </w:r>
      <w:r w:rsidRPr="00523A31">
        <w:rPr>
          <w:rFonts w:ascii="Arial" w:hAnsi="Arial" w:cs="Arial"/>
          <w:color w:val="auto"/>
        </w:rPr>
        <w:t xml:space="preserve">из регистра </w:t>
      </w:r>
      <w:r w:rsidR="00A159E3">
        <w:rPr>
          <w:rFonts w:ascii="Arial" w:hAnsi="Arial" w:cs="Arial"/>
          <w:color w:val="auto"/>
        </w:rPr>
        <w:t>Агенције за привредне регистре,</w:t>
      </w:r>
      <w:r w:rsidRPr="00523A31">
        <w:rPr>
          <w:rFonts w:ascii="Arial" w:hAnsi="Arial" w:cs="Arial"/>
          <w:color w:val="auto"/>
        </w:rPr>
        <w:t xml:space="preserve"> односно извод из одговарајућег регистра.</w:t>
      </w:r>
    </w:p>
    <w:p w:rsidR="00E47302" w:rsidRPr="00523A31" w:rsidRDefault="00E47302" w:rsidP="009722C0">
      <w:pPr>
        <w:pStyle w:val="ListParagraph"/>
        <w:numPr>
          <w:ilvl w:val="0"/>
          <w:numId w:val="6"/>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2) ЗЈН, услов под редним бројем 2.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 xml:space="preserve">– </w:t>
      </w:r>
      <w:r w:rsidRPr="00523A31">
        <w:rPr>
          <w:rFonts w:ascii="Arial" w:eastAsia="TimesNewRomanPSMT" w:hAnsi="Arial" w:cs="Arial"/>
          <w:b/>
          <w:bCs/>
          <w:color w:val="auto"/>
        </w:rPr>
        <w:t>Доказ:</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color w:val="auto"/>
          <w:u w:val="single"/>
          <w:lang w:val="sr-Cyrl-CS"/>
        </w:rPr>
        <w:t>р</w:t>
      </w:r>
      <w:r w:rsidRPr="00523A31">
        <w:rPr>
          <w:rFonts w:ascii="Arial" w:hAnsi="Arial" w:cs="Arial"/>
          <w:b/>
          <w:bCs/>
          <w:color w:val="auto"/>
          <w:u w:val="single"/>
        </w:rPr>
        <w:t>авна лица:</w:t>
      </w:r>
      <w:r w:rsidRPr="00523A31">
        <w:rPr>
          <w:rFonts w:ascii="Arial" w:hAnsi="Arial" w:cs="Arial"/>
          <w:bCs/>
          <w:color w:val="auto"/>
        </w:rPr>
        <w:t xml:space="preserve"> 1) </w:t>
      </w:r>
      <w:r w:rsidRPr="00523A31">
        <w:rPr>
          <w:rFonts w:ascii="Arial" w:hAnsi="Arial" w:cs="Arial"/>
          <w:color w:val="auto"/>
        </w:rPr>
        <w:t>Извод из казнене евиденције, односно уверењe</w:t>
      </w:r>
      <w:r w:rsidRPr="00523A31">
        <w:rPr>
          <w:rFonts w:ascii="Arial" w:hAnsi="Arial" w:cs="Arial"/>
          <w:b/>
          <w:color w:val="auto"/>
        </w:rPr>
        <w:t xml:space="preserve"> основног суда </w:t>
      </w:r>
      <w:r w:rsidRPr="00523A31">
        <w:rPr>
          <w:rFonts w:ascii="Arial" w:hAnsi="Arial" w:cs="Arial"/>
          <w:color w:val="auto"/>
        </w:rPr>
        <w:t>на чијем подручју се налази седиште домаћег правног лица</w:t>
      </w:r>
      <w:r w:rsidRPr="00523A31">
        <w:rPr>
          <w:rFonts w:ascii="Arial" w:hAnsi="Arial" w:cs="Arial"/>
          <w:color w:val="auto"/>
          <w:lang w:val="ru-RU"/>
        </w:rPr>
        <w:t>,</w:t>
      </w:r>
      <w:r w:rsidRPr="00523A3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w:t>
      </w:r>
      <w:r w:rsidRPr="00523A31">
        <w:rPr>
          <w:rFonts w:ascii="Arial" w:hAnsi="Arial" w:cs="Arial"/>
          <w:color w:val="auto"/>
          <w:u w:val="single"/>
        </w:rPr>
        <w:t>Напомена</w:t>
      </w:r>
      <w:r w:rsidRPr="00523A3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AD5C36">
        <w:rPr>
          <w:rFonts w:ascii="Arial" w:hAnsi="Arial" w:cs="Arial"/>
          <w:b/>
          <w:color w:val="auto"/>
        </w:rPr>
        <w:t>И</w:t>
      </w:r>
      <w:r w:rsidRPr="00523A31">
        <w:rPr>
          <w:rFonts w:ascii="Arial" w:hAnsi="Arial" w:cs="Arial"/>
          <w:color w:val="auto"/>
        </w:rPr>
        <w:t xml:space="preserve"> </w:t>
      </w:r>
      <w:r w:rsidRPr="00523A31">
        <w:rPr>
          <w:rFonts w:ascii="Arial" w:hAnsi="Arial" w:cs="Arial"/>
          <w:b/>
          <w:color w:val="auto"/>
        </w:rPr>
        <w:t xml:space="preserve">УВЕРЕЊЕ ВИШЕГ СУДА </w:t>
      </w:r>
      <w:r w:rsidRPr="00523A3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523A31">
        <w:rPr>
          <w:rFonts w:ascii="Arial" w:hAnsi="Arial" w:cs="Arial"/>
          <w:b/>
          <w:color w:val="auto"/>
        </w:rPr>
        <w:t>Посебног одељења за организовани криминал Вишег суда у Београду</w:t>
      </w:r>
      <w:r w:rsidRPr="00523A3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523A31">
        <w:rPr>
          <w:rFonts w:ascii="Arial" w:hAnsi="Arial" w:cs="Arial"/>
          <w:b/>
          <w:color w:val="auto"/>
        </w:rPr>
        <w:t xml:space="preserve"> надлежне полицијске управе МУП-а</w:t>
      </w:r>
      <w:r w:rsidRPr="00523A31">
        <w:rPr>
          <w:rFonts w:ascii="Arial" w:hAnsi="Arial" w:cs="Arial"/>
          <w:color w:val="auto"/>
        </w:rPr>
        <w:t>,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w:t>
      </w:r>
      <w:r w:rsidR="00DF23AD">
        <w:rPr>
          <w:rFonts w:ascii="Arial" w:hAnsi="Arial" w:cs="Arial"/>
          <w:color w:val="auto"/>
        </w:rPr>
        <w:t>ка). Уколико понуђач има више з</w:t>
      </w:r>
      <w:r w:rsidR="00DF23AD">
        <w:rPr>
          <w:rFonts w:ascii="Arial" w:hAnsi="Arial" w:cs="Arial"/>
          <w:color w:val="auto"/>
          <w:lang w:val="sr-Cyrl-CS"/>
        </w:rPr>
        <w:t>а</w:t>
      </w:r>
      <w:r w:rsidRPr="00523A31">
        <w:rPr>
          <w:rFonts w:ascii="Arial" w:hAnsi="Arial" w:cs="Arial"/>
          <w:color w:val="auto"/>
        </w:rPr>
        <w:t xml:space="preserve">конских заступника дужан је да достави доказ за сваког од њих. </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u w:val="single"/>
        </w:rPr>
        <w:t>П</w:t>
      </w:r>
      <w:r w:rsidRPr="00523A31">
        <w:rPr>
          <w:rFonts w:ascii="Arial" w:hAnsi="Arial" w:cs="Arial"/>
          <w:b/>
          <w:bCs/>
          <w:color w:val="auto"/>
          <w:u w:val="single"/>
        </w:rPr>
        <w:t>редузетници и физичка лица</w:t>
      </w:r>
      <w:r w:rsidRPr="00523A31">
        <w:rPr>
          <w:rFonts w:ascii="Arial" w:hAnsi="Arial" w:cs="Arial"/>
          <w:color w:val="auto"/>
          <w:u w:val="single"/>
        </w:rPr>
        <w:t>:</w:t>
      </w:r>
      <w:r w:rsidRPr="00523A31">
        <w:rPr>
          <w:rFonts w:ascii="Arial" w:hAnsi="Arial" w:cs="Arial"/>
          <w:color w:val="auto"/>
        </w:rPr>
        <w:t xml:space="preserve"> Извод из казнене евиденције, односно уверење </w:t>
      </w:r>
      <w:r w:rsidRPr="00523A31">
        <w:rPr>
          <w:rFonts w:ascii="Arial" w:hAnsi="Arial" w:cs="Arial"/>
          <w:b/>
          <w:color w:val="auto"/>
        </w:rPr>
        <w:t>надлежне полицијске управе МУП-а</w:t>
      </w:r>
      <w:r w:rsidRPr="00523A31">
        <w:rPr>
          <w:rFonts w:ascii="Arial" w:hAnsi="Arial" w:cs="Arial"/>
          <w:color w:val="auto"/>
        </w:rPr>
        <w:t>, којим се потврђује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b/>
          <w:color w:val="auto"/>
        </w:rPr>
        <w:t>Докази не могу бити старији од два месеца пре отварања понуда.</w:t>
      </w:r>
    </w:p>
    <w:p w:rsidR="00E47302" w:rsidRPr="00523A31" w:rsidRDefault="00E47302" w:rsidP="009722C0">
      <w:pPr>
        <w:pStyle w:val="ListParagraph"/>
        <w:numPr>
          <w:ilvl w:val="0"/>
          <w:numId w:val="6"/>
        </w:numPr>
        <w:tabs>
          <w:tab w:val="left" w:pos="680"/>
        </w:tabs>
        <w:autoSpaceDE w:val="0"/>
        <w:autoSpaceDN w:val="0"/>
        <w:adjustRightInd w:val="0"/>
        <w:ind w:left="360"/>
        <w:jc w:val="both"/>
        <w:rPr>
          <w:rFonts w:ascii="Arial" w:hAnsi="Arial" w:cs="Arial"/>
          <w:color w:val="auto"/>
        </w:rPr>
      </w:pPr>
      <w:r w:rsidRPr="00523A31">
        <w:rPr>
          <w:rFonts w:ascii="Arial" w:eastAsia="TimesNewRomanPSMT" w:hAnsi="Arial" w:cs="Arial"/>
          <w:bCs/>
          <w:color w:val="auto"/>
        </w:rPr>
        <w:t xml:space="preserve">Чл. 75. ст. 1. тач. 4) ЗЈН, услов под редним бројем 3. наведен у табеларном приказу </w:t>
      </w:r>
      <w:r w:rsidRPr="00523A31">
        <w:rPr>
          <w:rFonts w:ascii="Arial" w:eastAsia="TimesNewRomanPSMT" w:hAnsi="Arial" w:cs="Arial"/>
          <w:b/>
          <w:bCs/>
          <w:color w:val="auto"/>
        </w:rPr>
        <w:t xml:space="preserve">обавезних услова  </w:t>
      </w:r>
      <w:r w:rsidRPr="00523A31">
        <w:rPr>
          <w:rFonts w:ascii="Arial" w:eastAsia="TimesNewRomanPSMT" w:hAnsi="Arial" w:cs="Arial"/>
          <w:bCs/>
          <w:color w:val="auto"/>
        </w:rPr>
        <w:t>-</w:t>
      </w:r>
      <w:r w:rsidRPr="00523A31">
        <w:rPr>
          <w:rFonts w:ascii="Arial" w:hAnsi="Arial" w:cs="Arial"/>
          <w:b/>
          <w:color w:val="auto"/>
          <w:lang w:val="sr-Cyrl-CS"/>
        </w:rPr>
        <w:t xml:space="preserve"> Доказ: </w:t>
      </w:r>
    </w:p>
    <w:p w:rsidR="00E47302" w:rsidRPr="00523A31" w:rsidRDefault="00E47302" w:rsidP="00E47302">
      <w:pPr>
        <w:pStyle w:val="ListParagraph"/>
        <w:tabs>
          <w:tab w:val="left" w:pos="680"/>
        </w:tabs>
        <w:autoSpaceDE w:val="0"/>
        <w:autoSpaceDN w:val="0"/>
        <w:adjustRightInd w:val="0"/>
        <w:ind w:left="360"/>
        <w:jc w:val="both"/>
        <w:rPr>
          <w:rFonts w:ascii="Arial" w:hAnsi="Arial" w:cs="Arial"/>
          <w:color w:val="auto"/>
        </w:rPr>
      </w:pPr>
      <w:r w:rsidRPr="00523A31">
        <w:rPr>
          <w:rFonts w:ascii="Arial" w:hAnsi="Arial" w:cs="Arial"/>
          <w:color w:val="auto"/>
        </w:rPr>
        <w:t xml:space="preserve">Уверење </w:t>
      </w:r>
      <w:r w:rsidRPr="00523A31">
        <w:rPr>
          <w:rFonts w:ascii="Arial" w:hAnsi="Arial" w:cs="Arial"/>
          <w:bCs/>
          <w:color w:val="auto"/>
        </w:rPr>
        <w:t xml:space="preserve">Пореске управе Министарства финансија </w:t>
      </w:r>
      <w:r w:rsidRPr="00523A31">
        <w:rPr>
          <w:rFonts w:ascii="Arial" w:hAnsi="Arial" w:cs="Arial"/>
          <w:color w:val="auto"/>
        </w:rPr>
        <w:t xml:space="preserve">да је измирио доспеле порезе и доприносе и уверење надлежне управе </w:t>
      </w:r>
      <w:r w:rsidRPr="00523A31">
        <w:rPr>
          <w:rFonts w:ascii="Arial" w:hAnsi="Arial" w:cs="Arial"/>
          <w:bCs/>
          <w:color w:val="auto"/>
        </w:rPr>
        <w:t xml:space="preserve">локалне самоуправе </w:t>
      </w:r>
      <w:r w:rsidRPr="00523A31">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E47302" w:rsidRPr="00AD5C36" w:rsidRDefault="00E47302" w:rsidP="00AD5C36">
      <w:pPr>
        <w:pStyle w:val="ListParagraph"/>
        <w:tabs>
          <w:tab w:val="left" w:pos="680"/>
        </w:tabs>
        <w:autoSpaceDE w:val="0"/>
        <w:autoSpaceDN w:val="0"/>
        <w:adjustRightInd w:val="0"/>
        <w:ind w:left="360"/>
        <w:jc w:val="both"/>
        <w:rPr>
          <w:rFonts w:ascii="Arial" w:hAnsi="Arial" w:cs="Arial"/>
          <w:color w:val="auto"/>
          <w:lang w:val="sr-Cyrl-CS"/>
        </w:rPr>
      </w:pPr>
      <w:r w:rsidRPr="00523A31">
        <w:rPr>
          <w:rFonts w:ascii="Arial" w:hAnsi="Arial" w:cs="Arial"/>
          <w:b/>
          <w:color w:val="auto"/>
        </w:rPr>
        <w:t>Докази не могу бити старији од два месеца пре отварања понуда.</w:t>
      </w:r>
    </w:p>
    <w:p w:rsidR="00E47302" w:rsidRPr="00746A2C" w:rsidRDefault="00E47302" w:rsidP="00E47302">
      <w:pPr>
        <w:pStyle w:val="ListParagraph"/>
        <w:autoSpaceDE w:val="0"/>
        <w:autoSpaceDN w:val="0"/>
        <w:adjustRightInd w:val="0"/>
        <w:ind w:left="0"/>
        <w:jc w:val="both"/>
        <w:rPr>
          <w:rFonts w:ascii="Arial" w:eastAsia="TimesNewRomanPS-BoldMT" w:hAnsi="Arial" w:cs="Arial"/>
          <w:bCs/>
          <w:color w:val="auto"/>
          <w:lang w:val="sr-Cyrl-CS"/>
        </w:rPr>
      </w:pPr>
      <w:r w:rsidRPr="00523A31">
        <w:rPr>
          <w:rFonts w:ascii="Arial" w:eastAsia="TimesNewRomanPS-BoldMT" w:hAnsi="Arial" w:cs="Arial"/>
          <w:bCs/>
          <w:color w:val="auto"/>
        </w:rPr>
        <w:t xml:space="preserve">Понуђачи који су регистровани у Регистру понуђача који води Агенција за привредне регистре не достављају доказе о испуњености услова из члана 75. став 1. тачке </w:t>
      </w:r>
      <w:r w:rsidRPr="00523A31">
        <w:rPr>
          <w:rFonts w:ascii="Arial" w:hAnsi="Arial" w:cs="Arial"/>
          <w:bCs/>
          <w:iCs/>
          <w:color w:val="auto"/>
        </w:rPr>
        <w:t xml:space="preserve">1) до 4) </w:t>
      </w:r>
      <w:r w:rsidRPr="00523A31">
        <w:rPr>
          <w:rFonts w:ascii="Arial" w:eastAsia="TimesNewRomanPS-BoldMT" w:hAnsi="Arial" w:cs="Arial"/>
          <w:bCs/>
          <w:color w:val="auto"/>
        </w:rPr>
        <w:t>ЗЈН, сходно чл. 78. ЗЈН.</w:t>
      </w:r>
    </w:p>
    <w:p w:rsidR="00E47302" w:rsidRPr="00746A2C" w:rsidRDefault="00E47302" w:rsidP="00746A2C">
      <w:pPr>
        <w:pStyle w:val="ListParagraph"/>
        <w:autoSpaceDE w:val="0"/>
        <w:autoSpaceDN w:val="0"/>
        <w:adjustRightInd w:val="0"/>
        <w:ind w:left="0"/>
        <w:jc w:val="both"/>
        <w:rPr>
          <w:rFonts w:ascii="Arial" w:hAnsi="Arial" w:cs="Arial"/>
          <w:i/>
          <w:iCs/>
          <w:lang w:val="sr-Cyrl-CS"/>
        </w:rPr>
      </w:pPr>
      <w:r w:rsidRPr="00FC07B5">
        <w:rPr>
          <w:rFonts w:ascii="Arial" w:hAnsi="Arial" w:cs="Arial"/>
          <w:color w:val="auto"/>
        </w:rPr>
        <w:t>Понуђач није дужан да доставља доказе који су јавно доступни на интернет страницама надлежних органа</w:t>
      </w:r>
      <w:r>
        <w:rPr>
          <w:rFonts w:ascii="Arial" w:hAnsi="Arial" w:cs="Arial"/>
          <w:color w:val="auto"/>
          <w:lang w:val="sr-Cyrl-CS"/>
        </w:rPr>
        <w:t>.</w:t>
      </w:r>
    </w:p>
    <w:p w:rsidR="00E47302" w:rsidRPr="00746A2C" w:rsidRDefault="00E47302" w:rsidP="00E47302">
      <w:pPr>
        <w:pStyle w:val="ListParagraph"/>
        <w:ind w:left="0"/>
        <w:jc w:val="both"/>
        <w:rPr>
          <w:rFonts w:ascii="Arial" w:hAnsi="Arial" w:cs="Arial"/>
          <w:color w:val="auto"/>
          <w:lang w:val="sr-Cyrl-CS"/>
        </w:rPr>
      </w:pPr>
      <w:r w:rsidRPr="0020712B">
        <w:rPr>
          <w:rFonts w:ascii="Arial" w:hAnsi="Arial" w:cs="Arial"/>
          <w:color w:val="auto"/>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E47302" w:rsidRPr="00746A2C" w:rsidRDefault="00E47302" w:rsidP="00E47302">
      <w:pPr>
        <w:pStyle w:val="ListParagraph"/>
        <w:autoSpaceDE w:val="0"/>
        <w:autoSpaceDN w:val="0"/>
        <w:adjustRightInd w:val="0"/>
        <w:ind w:left="0"/>
        <w:jc w:val="both"/>
        <w:rPr>
          <w:rFonts w:ascii="Arial" w:eastAsia="TimesNewRomanPSMT" w:hAnsi="Arial" w:cs="Arial"/>
          <w:bCs/>
          <w:color w:val="auto"/>
          <w:lang w:val="sr-Cyrl-CS"/>
        </w:rPr>
      </w:pPr>
      <w:r w:rsidRPr="0020712B">
        <w:rPr>
          <w:rFonts w:ascii="Arial" w:eastAsia="TimesNewRomanPSMT" w:hAnsi="Arial" w:cs="Arial"/>
          <w:bCs/>
          <w:color w:val="auto"/>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321AEC" w:rsidRPr="00275FFA" w:rsidRDefault="00E47302" w:rsidP="00D12583">
      <w:pPr>
        <w:pStyle w:val="ListParagraph"/>
        <w:autoSpaceDE w:val="0"/>
        <w:autoSpaceDN w:val="0"/>
        <w:adjustRightInd w:val="0"/>
        <w:ind w:left="0"/>
        <w:jc w:val="both"/>
        <w:rPr>
          <w:rFonts w:ascii="Arial" w:hAnsi="Arial" w:cs="Arial"/>
          <w:color w:val="auto"/>
          <w:lang w:val="sr-Cyrl-CS"/>
        </w:rPr>
      </w:pPr>
      <w:r w:rsidRPr="0020712B">
        <w:rPr>
          <w:rFonts w:ascii="Arial" w:eastAsia="TimesNewRomanPS-BoldMT" w:hAnsi="Arial" w:cs="Arial"/>
          <w:bCs/>
          <w:color w:val="auto"/>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20712B">
        <w:rPr>
          <w:rFonts w:ascii="Arial" w:eastAsia="TimesNewRomanPSMT" w:hAnsi="Arial" w:cs="Arial"/>
          <w:bCs/>
          <w:color w:val="auto"/>
        </w:rPr>
        <w:t>.</w:t>
      </w:r>
    </w:p>
    <w:p w:rsidR="00321AEC" w:rsidRPr="005C476E" w:rsidRDefault="00321AEC" w:rsidP="00321AEC">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t>V</w:t>
      </w:r>
      <w:r>
        <w:rPr>
          <w:rFonts w:ascii="Arial" w:hAnsi="Arial" w:cs="Arial"/>
          <w:b/>
          <w:i/>
          <w:sz w:val="28"/>
          <w:szCs w:val="28"/>
        </w:rPr>
        <w:t>I</w:t>
      </w:r>
      <w:r w:rsidRPr="00A14C9E">
        <w:rPr>
          <w:rFonts w:ascii="Arial" w:hAnsi="Arial" w:cs="Arial"/>
          <w:b/>
          <w:bCs/>
          <w:i/>
          <w:iCs/>
          <w:sz w:val="28"/>
          <w:szCs w:val="28"/>
          <w:lang w:val="ru-RU"/>
        </w:rPr>
        <w:t xml:space="preserve"> </w:t>
      </w:r>
      <w:r w:rsidRPr="005C476E">
        <w:rPr>
          <w:rFonts w:ascii="Arial" w:hAnsi="Arial" w:cs="Arial"/>
          <w:b/>
          <w:bCs/>
          <w:i/>
          <w:iCs/>
          <w:sz w:val="28"/>
          <w:szCs w:val="28"/>
          <w:lang w:val="ru-RU"/>
        </w:rPr>
        <w:t>КРИТЕРИЈУМ ЗА ИЗБОР НАЈПОВОЉНИЈЕ ПОНУДЕ</w:t>
      </w:r>
    </w:p>
    <w:p w:rsidR="00321AEC" w:rsidRDefault="00321AEC" w:rsidP="00321AEC">
      <w:pPr>
        <w:jc w:val="center"/>
        <w:rPr>
          <w:rFonts w:ascii="Arial" w:hAnsi="Arial" w:cs="Arial"/>
          <w:b/>
          <w:bCs/>
        </w:rPr>
      </w:pPr>
    </w:p>
    <w:p w:rsidR="00321AEC" w:rsidRPr="00321AEC" w:rsidRDefault="00321AEC" w:rsidP="00321AEC">
      <w:pPr>
        <w:jc w:val="center"/>
        <w:rPr>
          <w:rFonts w:ascii="Arial" w:hAnsi="Arial" w:cs="Arial"/>
          <w:b/>
          <w:bCs/>
        </w:rPr>
      </w:pPr>
    </w:p>
    <w:p w:rsidR="00321AEC" w:rsidRPr="00A14C9E" w:rsidRDefault="00321AEC" w:rsidP="009722C0">
      <w:pPr>
        <w:numPr>
          <w:ilvl w:val="0"/>
          <w:numId w:val="8"/>
        </w:numPr>
        <w:jc w:val="both"/>
        <w:rPr>
          <w:rFonts w:ascii="Arial" w:hAnsi="Arial" w:cs="Arial"/>
          <w:b/>
        </w:rPr>
      </w:pPr>
      <w:r w:rsidRPr="00A14C9E">
        <w:rPr>
          <w:rFonts w:ascii="Arial" w:hAnsi="Arial" w:cs="Arial"/>
          <w:b/>
        </w:rPr>
        <w:t xml:space="preserve">Критеријум за доделу уговора: </w:t>
      </w:r>
    </w:p>
    <w:p w:rsidR="00321AEC" w:rsidRPr="00321AEC" w:rsidRDefault="00321AEC" w:rsidP="00321AEC">
      <w:pPr>
        <w:rPr>
          <w:rFonts w:ascii="Arial" w:hAnsi="Arial" w:cs="Arial"/>
          <w:b/>
          <w:bCs/>
        </w:rPr>
      </w:pPr>
    </w:p>
    <w:p w:rsidR="00321AEC" w:rsidRDefault="00321AEC" w:rsidP="0016697E">
      <w:pPr>
        <w:jc w:val="both"/>
        <w:rPr>
          <w:rFonts w:ascii="Arial" w:hAnsi="Arial" w:cs="Arial"/>
        </w:rPr>
      </w:pPr>
      <w:r w:rsidRPr="00A14C9E">
        <w:rPr>
          <w:rFonts w:ascii="Arial" w:hAnsi="Arial" w:cs="Arial"/>
        </w:rPr>
        <w:t>Избор најповољније понуде наручилац ће извршити применом критеријума ,,</w:t>
      </w:r>
      <w:r w:rsidRPr="007229F5">
        <w:rPr>
          <w:rFonts w:ascii="Arial" w:hAnsi="Arial" w:cs="Arial"/>
          <w:b/>
        </w:rPr>
        <w:t>најнижа понуђена цена</w:t>
      </w:r>
      <w:r w:rsidRPr="00A14C9E">
        <w:rPr>
          <w:rFonts w:ascii="Arial" w:hAnsi="Arial" w:cs="Arial"/>
        </w:rPr>
        <w:t xml:space="preserve">“. </w:t>
      </w:r>
    </w:p>
    <w:p w:rsidR="00631F6C" w:rsidRDefault="00631F6C" w:rsidP="00321AEC">
      <w:pPr>
        <w:jc w:val="both"/>
        <w:rPr>
          <w:rFonts w:ascii="Arial" w:hAnsi="Arial" w:cs="Arial"/>
          <w:lang w:val="sr-Cyrl-CS"/>
        </w:rPr>
      </w:pPr>
    </w:p>
    <w:p w:rsidR="00631F6C" w:rsidRDefault="00631F6C" w:rsidP="00321AEC">
      <w:pPr>
        <w:jc w:val="both"/>
        <w:rPr>
          <w:rFonts w:ascii="Arial" w:hAnsi="Arial" w:cs="Arial"/>
          <w:lang w:val="sr-Cyrl-CS"/>
        </w:rPr>
      </w:pPr>
    </w:p>
    <w:p w:rsidR="00321AEC" w:rsidRPr="003125FB" w:rsidRDefault="00321AEC" w:rsidP="009722C0">
      <w:pPr>
        <w:pStyle w:val="ListParagraph"/>
        <w:numPr>
          <w:ilvl w:val="0"/>
          <w:numId w:val="8"/>
        </w:numPr>
        <w:jc w:val="both"/>
        <w:rPr>
          <w:rFonts w:ascii="Arial" w:hAnsi="Arial" w:cs="Arial"/>
          <w:b/>
          <w:bCs/>
        </w:rPr>
      </w:pPr>
      <w:r w:rsidRPr="00A14C9E">
        <w:rPr>
          <w:rFonts w:ascii="Arial" w:hAnsi="Arial" w:cs="Arial"/>
          <w:b/>
        </w:rPr>
        <w:t>Е</w:t>
      </w:r>
      <w:r w:rsidRPr="00A14C9E">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w:t>
      </w:r>
      <w:r w:rsidRPr="003125FB">
        <w:rPr>
          <w:rFonts w:ascii="Arial" w:hAnsi="Arial" w:cs="Arial"/>
          <w:b/>
          <w:bCs/>
        </w:rPr>
        <w:t xml:space="preserve">понуда са истом понуђеном ценом </w:t>
      </w:r>
    </w:p>
    <w:p w:rsidR="00321AEC" w:rsidRDefault="00321AEC" w:rsidP="00321AEC">
      <w:pPr>
        <w:jc w:val="both"/>
        <w:rPr>
          <w:rFonts w:ascii="Arial" w:hAnsi="Arial" w:cs="Arial"/>
          <w:b/>
          <w:bCs/>
        </w:rPr>
      </w:pPr>
    </w:p>
    <w:p w:rsidR="0016697E" w:rsidRPr="003125FB" w:rsidRDefault="00321AEC" w:rsidP="00321AEC">
      <w:pPr>
        <w:jc w:val="both"/>
        <w:rPr>
          <w:rFonts w:ascii="Arial" w:hAnsi="Arial" w:cs="Arial"/>
          <w:b/>
          <w:bCs/>
          <w:i/>
          <w:iCs/>
        </w:rPr>
      </w:pPr>
      <w:r w:rsidRPr="003125FB">
        <w:rPr>
          <w:rFonts w:ascii="Arial" w:hAnsi="Arial" w:cs="Arial"/>
          <w:iCs/>
          <w:color w:val="auto"/>
        </w:rPr>
        <w:t xml:space="preserve">Уколико две или више понуда имају исту најнижу понуђену цену, као најповољнија биће изабрана понуда оног понуђача који је понудио </w:t>
      </w:r>
      <w:r w:rsidR="003125FB" w:rsidRPr="003125FB">
        <w:rPr>
          <w:rFonts w:ascii="Arial" w:hAnsi="Arial" w:cs="Arial"/>
          <w:iCs/>
        </w:rPr>
        <w:t>краћи</w:t>
      </w:r>
      <w:r w:rsidRPr="003125FB">
        <w:rPr>
          <w:rFonts w:ascii="Arial" w:hAnsi="Arial" w:cs="Arial"/>
          <w:iCs/>
        </w:rPr>
        <w:t xml:space="preserve"> рок </w:t>
      </w:r>
      <w:r w:rsidR="003125FB" w:rsidRPr="003125FB">
        <w:rPr>
          <w:rFonts w:ascii="Arial" w:hAnsi="Arial" w:cs="Arial"/>
          <w:iCs/>
        </w:rPr>
        <w:t>испоруке и монтаже</w:t>
      </w:r>
      <w:r w:rsidRPr="003125FB">
        <w:rPr>
          <w:rFonts w:ascii="Arial" w:hAnsi="Arial" w:cs="Arial"/>
          <w:iCs/>
        </w:rPr>
        <w:t>.</w:t>
      </w:r>
      <w:r w:rsidRPr="003125FB">
        <w:rPr>
          <w:rFonts w:ascii="Arial" w:hAnsi="Arial" w:cs="Arial"/>
          <w:iCs/>
          <w:color w:val="auto"/>
        </w:rPr>
        <w:t xml:space="preserve"> У случају истог понуђеног рока</w:t>
      </w:r>
      <w:r w:rsidRPr="003125FB">
        <w:rPr>
          <w:rFonts w:ascii="Arial" w:hAnsi="Arial" w:cs="Arial"/>
          <w:iCs/>
          <w:color w:val="auto"/>
          <w:lang w:val="sr-Cyrl-CS"/>
        </w:rPr>
        <w:t xml:space="preserve"> </w:t>
      </w:r>
      <w:r w:rsidR="003125FB" w:rsidRPr="003125FB">
        <w:rPr>
          <w:rFonts w:ascii="Arial" w:hAnsi="Arial" w:cs="Arial"/>
          <w:iCs/>
          <w:color w:val="auto"/>
          <w:lang w:val="sr-Cyrl-CS"/>
        </w:rPr>
        <w:t>испоруке и монтаже</w:t>
      </w:r>
      <w:r w:rsidRPr="003125FB">
        <w:rPr>
          <w:rFonts w:ascii="Arial" w:hAnsi="Arial" w:cs="Arial"/>
          <w:iCs/>
          <w:color w:val="auto"/>
        </w:rPr>
        <w:t>, као најповољн</w:t>
      </w:r>
      <w:r w:rsidR="0016697E" w:rsidRPr="003125FB">
        <w:rPr>
          <w:rFonts w:ascii="Arial" w:hAnsi="Arial" w:cs="Arial"/>
          <w:iCs/>
          <w:color w:val="auto"/>
        </w:rPr>
        <w:t xml:space="preserve">ија понуда биће изабрана понуда оног понуђача који </w:t>
      </w:r>
      <w:r w:rsidR="003125FB" w:rsidRPr="003125FB">
        <w:rPr>
          <w:rFonts w:ascii="Arial" w:hAnsi="Arial" w:cs="Arial"/>
          <w:iCs/>
          <w:lang w:val="sr-Cyrl-CS"/>
        </w:rPr>
        <w:t>је понудио дужи рок важења понуде.</w:t>
      </w:r>
    </w:p>
    <w:p w:rsidR="00321AEC" w:rsidRPr="00382F03" w:rsidRDefault="00321AEC" w:rsidP="00321AEC">
      <w:pPr>
        <w:jc w:val="both"/>
        <w:rPr>
          <w:rFonts w:ascii="Arial" w:hAnsi="Arial" w:cs="Arial"/>
          <w:b/>
          <w:bCs/>
          <w:iCs/>
          <w:color w:val="auto"/>
        </w:rPr>
      </w:pPr>
      <w:r w:rsidRPr="003125FB">
        <w:rPr>
          <w:rFonts w:ascii="Arial" w:eastAsia="Times New Roman" w:hAnsi="Arial" w:cs="Arial"/>
          <w:color w:val="auto"/>
          <w:kern w:val="0"/>
          <w:lang w:eastAsia="en-US"/>
        </w:rPr>
        <w:t>Уколико ни након примене горе наведеног резервног елемента критеријума</w:t>
      </w:r>
      <w:r w:rsidRPr="00382F03">
        <w:rPr>
          <w:rFonts w:ascii="Arial" w:eastAsia="Times New Roman" w:hAnsi="Arial" w:cs="Arial"/>
          <w:color w:val="auto"/>
          <w:kern w:val="0"/>
          <w:lang w:eastAsia="en-US"/>
        </w:rPr>
        <w:t xml:space="preserve"> није могуће донети одлуку о додели уговора, наручилац ће уговор доделити понуђачу који буде извучен путем жреба. </w:t>
      </w:r>
      <w:r w:rsidRPr="00382F03">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382F03">
        <w:rPr>
          <w:rFonts w:ascii="Arial" w:eastAsia="Times New Roman" w:hAnsi="Arial" w:cs="Arial"/>
          <w:color w:val="auto"/>
          <w:kern w:val="0"/>
          <w:lang w:eastAsia="en-US"/>
        </w:rPr>
        <w:t>Жребом ће бити обухваћене само оне понуде које имају једнаку најнижу понуђену цену</w:t>
      </w:r>
      <w:r w:rsidR="00034AAE">
        <w:rPr>
          <w:rFonts w:ascii="Arial" w:eastAsia="Times New Roman" w:hAnsi="Arial" w:cs="Arial"/>
          <w:color w:val="auto"/>
          <w:kern w:val="0"/>
          <w:lang w:eastAsia="en-US"/>
        </w:rPr>
        <w:t>,</w:t>
      </w:r>
      <w:r w:rsidRPr="00382F03">
        <w:rPr>
          <w:rFonts w:ascii="Arial" w:eastAsia="Times New Roman" w:hAnsi="Arial" w:cs="Arial"/>
          <w:color w:val="auto"/>
          <w:kern w:val="0"/>
          <w:lang w:eastAsia="en-US"/>
        </w:rPr>
        <w:t xml:space="preserve"> исти </w:t>
      </w:r>
      <w:r w:rsidR="005563E6">
        <w:rPr>
          <w:rFonts w:ascii="Arial" w:hAnsi="Arial" w:cs="Arial"/>
          <w:iCs/>
        </w:rPr>
        <w:t xml:space="preserve">рок </w:t>
      </w:r>
      <w:r w:rsidR="00034AAE">
        <w:rPr>
          <w:rFonts w:ascii="Arial" w:hAnsi="Arial" w:cs="Arial"/>
          <w:iCs/>
          <w:lang w:val="sr-Cyrl-CS"/>
        </w:rPr>
        <w:t xml:space="preserve">испоруке и монтаже и исти рок </w:t>
      </w:r>
      <w:r w:rsidR="005563E6">
        <w:rPr>
          <w:rFonts w:ascii="Arial" w:hAnsi="Arial" w:cs="Arial"/>
          <w:iCs/>
        </w:rPr>
        <w:t>важења понуде</w:t>
      </w:r>
      <w:r w:rsidRPr="00382F03">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382F03">
        <w:rPr>
          <w:rFonts w:ascii="Arial" w:hAnsi="Arial" w:cs="Arial"/>
          <w:color w:val="auto"/>
        </w:rPr>
        <w:t>Понуђачима који не присуствују овом поступку, наручилац ће доставити записник извлачења путем жреба.</w:t>
      </w:r>
    </w:p>
    <w:p w:rsidR="006833E9" w:rsidRDefault="006833E9"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6833E9" w:rsidRDefault="006833E9" w:rsidP="00DE7DE0">
      <w:pPr>
        <w:rPr>
          <w:rFonts w:ascii="Arial" w:hAnsi="Arial" w:cs="Arial"/>
          <w:b/>
          <w:bCs/>
          <w:lang w:val="ru-RU"/>
        </w:rPr>
      </w:pPr>
    </w:p>
    <w:p w:rsidR="0016697E" w:rsidRPr="005C476E" w:rsidRDefault="0016697E" w:rsidP="0016697E">
      <w:pPr>
        <w:pStyle w:val="ListParagraph"/>
        <w:shd w:val="clear" w:color="auto" w:fill="C6D9F1"/>
        <w:ind w:left="0"/>
        <w:jc w:val="center"/>
        <w:rPr>
          <w:rFonts w:ascii="Arial" w:hAnsi="Arial" w:cs="Arial"/>
          <w:b/>
          <w:bCs/>
          <w:i/>
          <w:iCs/>
          <w:sz w:val="28"/>
          <w:szCs w:val="28"/>
          <w:lang w:val="ru-RU"/>
        </w:rPr>
      </w:pPr>
      <w:r w:rsidRPr="00A14C9E">
        <w:rPr>
          <w:rFonts w:ascii="Arial" w:hAnsi="Arial" w:cs="Arial"/>
          <w:b/>
          <w:i/>
          <w:sz w:val="28"/>
          <w:szCs w:val="28"/>
        </w:rPr>
        <w:t>V</w:t>
      </w:r>
      <w:r>
        <w:rPr>
          <w:rFonts w:ascii="Arial" w:hAnsi="Arial" w:cs="Arial"/>
          <w:b/>
          <w:i/>
          <w:sz w:val="28"/>
          <w:szCs w:val="28"/>
        </w:rPr>
        <w:t>II ОБРАЦИ КОЈИ ЧИНЕ САСТАВНИ ДЕО ПОНУДЕ</w:t>
      </w:r>
    </w:p>
    <w:p w:rsidR="0016697E" w:rsidRDefault="0016697E" w:rsidP="0016697E">
      <w:pPr>
        <w:pStyle w:val="ListParagraph"/>
        <w:ind w:left="0"/>
        <w:jc w:val="both"/>
      </w:pPr>
    </w:p>
    <w:p w:rsidR="0016697E" w:rsidRDefault="0016697E" w:rsidP="0016697E">
      <w:pPr>
        <w:pStyle w:val="ListParagraph"/>
        <w:ind w:left="0"/>
        <w:jc w:val="both"/>
      </w:pPr>
    </w:p>
    <w:p w:rsidR="0016697E" w:rsidRDefault="0016697E" w:rsidP="0016697E">
      <w:pPr>
        <w:pStyle w:val="ListParagraph"/>
        <w:ind w:left="0"/>
        <w:jc w:val="both"/>
        <w:rPr>
          <w:rFonts w:ascii="Arial" w:hAnsi="Arial" w:cs="Arial"/>
        </w:rPr>
      </w:pPr>
      <w:r>
        <w:rPr>
          <w:rFonts w:ascii="Arial" w:hAnsi="Arial" w:cs="Arial"/>
        </w:rPr>
        <w:t>С</w:t>
      </w:r>
      <w:r w:rsidRPr="00C27833">
        <w:rPr>
          <w:rFonts w:ascii="Arial" w:hAnsi="Arial" w:cs="Arial"/>
        </w:rPr>
        <w:t>аставни део понуде</w:t>
      </w:r>
      <w:r>
        <w:rPr>
          <w:rFonts w:ascii="Arial" w:hAnsi="Arial" w:cs="Arial"/>
        </w:rPr>
        <w:t xml:space="preserve"> чине следећи обрасци:</w:t>
      </w:r>
    </w:p>
    <w:p w:rsidR="0016697E" w:rsidRDefault="0016697E" w:rsidP="009722C0">
      <w:pPr>
        <w:pStyle w:val="ListParagraph"/>
        <w:numPr>
          <w:ilvl w:val="0"/>
          <w:numId w:val="9"/>
        </w:numPr>
        <w:jc w:val="both"/>
        <w:rPr>
          <w:rFonts w:ascii="Arial" w:hAnsi="Arial" w:cs="Arial"/>
        </w:rPr>
      </w:pPr>
      <w:r w:rsidRPr="00C27833">
        <w:rPr>
          <w:rFonts w:ascii="Arial" w:hAnsi="Arial" w:cs="Arial"/>
        </w:rPr>
        <w:t>Образац понуде (Образац 1);</w:t>
      </w:r>
    </w:p>
    <w:p w:rsidR="0016697E" w:rsidRDefault="0016697E" w:rsidP="009722C0">
      <w:pPr>
        <w:pStyle w:val="ListParagraph"/>
        <w:numPr>
          <w:ilvl w:val="0"/>
          <w:numId w:val="9"/>
        </w:numPr>
        <w:jc w:val="both"/>
        <w:rPr>
          <w:rFonts w:ascii="Arial" w:hAnsi="Arial" w:cs="Arial"/>
        </w:rPr>
      </w:pPr>
      <w:r w:rsidRPr="00BD5C71">
        <w:rPr>
          <w:rFonts w:ascii="Arial" w:hAnsi="Arial" w:cs="Arial"/>
        </w:rPr>
        <w:t xml:space="preserve">Образац структуре понуђене цене, са упутством како да се попуни (Образац 2); </w:t>
      </w:r>
    </w:p>
    <w:p w:rsidR="0016697E" w:rsidRDefault="0016697E" w:rsidP="009722C0">
      <w:pPr>
        <w:pStyle w:val="ListParagraph"/>
        <w:numPr>
          <w:ilvl w:val="0"/>
          <w:numId w:val="9"/>
        </w:numPr>
        <w:jc w:val="both"/>
        <w:rPr>
          <w:rFonts w:ascii="Arial" w:hAnsi="Arial" w:cs="Arial"/>
        </w:rPr>
      </w:pPr>
      <w:r w:rsidRPr="00BD5C71">
        <w:rPr>
          <w:rFonts w:ascii="Arial" w:hAnsi="Arial" w:cs="Arial"/>
        </w:rPr>
        <w:t xml:space="preserve">Образац трошкова припреме понуде (Образац 3); </w:t>
      </w:r>
    </w:p>
    <w:p w:rsidR="0016697E" w:rsidRDefault="0016697E" w:rsidP="009722C0">
      <w:pPr>
        <w:pStyle w:val="ListParagraph"/>
        <w:numPr>
          <w:ilvl w:val="0"/>
          <w:numId w:val="9"/>
        </w:numPr>
        <w:jc w:val="both"/>
        <w:rPr>
          <w:rFonts w:ascii="Arial" w:hAnsi="Arial" w:cs="Arial"/>
        </w:rPr>
      </w:pPr>
      <w:r w:rsidRPr="00BD5C71">
        <w:rPr>
          <w:rFonts w:ascii="Arial" w:hAnsi="Arial" w:cs="Arial"/>
        </w:rPr>
        <w:t>Образац изјаве о независној понуди (Образац 4);</w:t>
      </w:r>
    </w:p>
    <w:p w:rsidR="0016697E" w:rsidRDefault="0016697E" w:rsidP="009722C0">
      <w:pPr>
        <w:pStyle w:val="ListParagraph"/>
        <w:numPr>
          <w:ilvl w:val="0"/>
          <w:numId w:val="9"/>
        </w:numPr>
        <w:jc w:val="both"/>
        <w:rPr>
          <w:rFonts w:ascii="Arial" w:hAnsi="Arial" w:cs="Arial"/>
        </w:rPr>
      </w:pPr>
      <w:r w:rsidRPr="00BD5C71">
        <w:rPr>
          <w:rFonts w:ascii="Arial" w:hAnsi="Arial" w:cs="Arial"/>
        </w:rPr>
        <w:t xml:space="preserve">Образац изјаве понуђача о испуњености услова за учешће у поступку јавне набавке - чл. 75. </w:t>
      </w:r>
      <w:r>
        <w:rPr>
          <w:rFonts w:ascii="Arial" w:hAnsi="Arial" w:cs="Arial"/>
        </w:rPr>
        <w:t>ЗЈН</w:t>
      </w:r>
      <w:r w:rsidRPr="00BD5C71">
        <w:rPr>
          <w:rFonts w:ascii="Arial" w:hAnsi="Arial" w:cs="Arial"/>
        </w:rPr>
        <w:t>, наведених овом конур</w:t>
      </w:r>
      <w:r>
        <w:rPr>
          <w:rFonts w:ascii="Arial" w:hAnsi="Arial" w:cs="Arial"/>
        </w:rPr>
        <w:t>сном докум</w:t>
      </w:r>
      <w:r w:rsidR="00BF5D21">
        <w:rPr>
          <w:rFonts w:ascii="Arial" w:hAnsi="Arial" w:cs="Arial"/>
          <w:lang w:val="sr-Cyrl-CS"/>
        </w:rPr>
        <w:t>е</w:t>
      </w:r>
      <w:r>
        <w:rPr>
          <w:rFonts w:ascii="Arial" w:hAnsi="Arial" w:cs="Arial"/>
        </w:rPr>
        <w:t>нтацијом, (Образац 5);</w:t>
      </w:r>
    </w:p>
    <w:p w:rsidR="0016697E" w:rsidRDefault="0016697E" w:rsidP="009722C0">
      <w:pPr>
        <w:numPr>
          <w:ilvl w:val="0"/>
          <w:numId w:val="9"/>
        </w:numPr>
        <w:spacing w:before="100" w:beforeAutospacing="1" w:line="210" w:lineRule="atLeast"/>
        <w:jc w:val="both"/>
        <w:rPr>
          <w:rFonts w:ascii="Arial" w:eastAsia="Times New Roman" w:hAnsi="Arial" w:cs="Arial"/>
          <w:color w:val="auto"/>
        </w:rPr>
      </w:pPr>
      <w:r w:rsidRPr="006F74BD">
        <w:rPr>
          <w:rFonts w:ascii="Arial" w:eastAsia="Times New Roman" w:hAnsi="Arial" w:cs="Arial"/>
          <w:color w:val="auto"/>
        </w:rPr>
        <w:t xml:space="preserve">Образац изјаве подизвођача о испуњености услова за учешће у поступку јавне набавке  - чл. 75. </w:t>
      </w:r>
      <w:r>
        <w:rPr>
          <w:rFonts w:ascii="Arial" w:eastAsia="Times New Roman" w:hAnsi="Arial" w:cs="Arial"/>
          <w:color w:val="auto"/>
        </w:rPr>
        <w:t>ЗЈН</w:t>
      </w:r>
      <w:r w:rsidRPr="006F74BD">
        <w:rPr>
          <w:rFonts w:ascii="Arial" w:eastAsia="Times New Roman" w:hAnsi="Arial" w:cs="Arial"/>
          <w:color w:val="auto"/>
        </w:rPr>
        <w:t xml:space="preserve">, </w:t>
      </w:r>
      <w:r w:rsidRPr="006F74BD">
        <w:rPr>
          <w:rFonts w:ascii="Arial" w:hAnsi="Arial" w:cs="Arial"/>
          <w:iCs/>
          <w:color w:val="auto"/>
        </w:rPr>
        <w:t>наведених овом конкурсном докум</w:t>
      </w:r>
      <w:r>
        <w:rPr>
          <w:rFonts w:ascii="Arial" w:hAnsi="Arial" w:cs="Arial"/>
          <w:iCs/>
          <w:color w:val="auto"/>
        </w:rPr>
        <w:t>ентацијом</w:t>
      </w:r>
      <w:r w:rsidR="006339A0">
        <w:rPr>
          <w:rFonts w:ascii="Arial" w:eastAsia="Times New Roman" w:hAnsi="Arial" w:cs="Arial"/>
          <w:color w:val="auto"/>
        </w:rPr>
        <w:t xml:space="preserve"> (Образац 6).</w:t>
      </w:r>
    </w:p>
    <w:p w:rsidR="0016697E" w:rsidRPr="0016697E" w:rsidRDefault="0016697E" w:rsidP="008D4C98">
      <w:pPr>
        <w:spacing w:before="100" w:beforeAutospacing="1" w:line="210" w:lineRule="atLeast"/>
        <w:ind w:left="720"/>
        <w:jc w:val="both"/>
        <w:rPr>
          <w:rFonts w:ascii="Arial" w:eastAsia="Times New Roman" w:hAnsi="Arial" w:cs="Arial"/>
          <w:color w:val="auto"/>
          <w:highlight w:val="yellow"/>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DE7DE0">
      <w:pPr>
        <w:rPr>
          <w:rFonts w:ascii="Arial" w:hAnsi="Arial" w:cs="Arial"/>
          <w:b/>
          <w:bCs/>
          <w:lang w:val="ru-RU"/>
        </w:rPr>
      </w:pPr>
    </w:p>
    <w:p w:rsidR="006833E9" w:rsidRDefault="006833E9"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46A2C" w:rsidRDefault="00746A2C" w:rsidP="00DE7DE0">
      <w:pPr>
        <w:rPr>
          <w:rFonts w:ascii="Arial" w:hAnsi="Arial" w:cs="Arial"/>
          <w:b/>
          <w:bCs/>
          <w:lang w:val="ru-RU"/>
        </w:rPr>
      </w:pPr>
    </w:p>
    <w:p w:rsidR="007E5394" w:rsidRDefault="007E5394" w:rsidP="00DE7DE0">
      <w:pPr>
        <w:rPr>
          <w:rFonts w:ascii="Arial" w:hAnsi="Arial" w:cs="Arial"/>
          <w:b/>
          <w:bCs/>
          <w:lang w:val="ru-RU"/>
        </w:rPr>
      </w:pPr>
    </w:p>
    <w:p w:rsidR="0016697E" w:rsidRDefault="0016697E" w:rsidP="00DE7DE0">
      <w:pPr>
        <w:rPr>
          <w:rFonts w:ascii="Arial" w:hAnsi="Arial" w:cs="Arial"/>
          <w:b/>
          <w:bCs/>
          <w:lang w:val="ru-RU"/>
        </w:rPr>
      </w:pPr>
    </w:p>
    <w:p w:rsidR="0016697E" w:rsidRDefault="0016697E" w:rsidP="0016697E">
      <w:pPr>
        <w:ind w:left="720"/>
        <w:jc w:val="right"/>
        <w:rPr>
          <w:rFonts w:ascii="Arial" w:hAnsi="Arial" w:cs="Arial"/>
          <w:b/>
          <w:bCs/>
          <w:iCs/>
          <w:sz w:val="28"/>
          <w:szCs w:val="28"/>
        </w:rPr>
      </w:pPr>
      <w:r>
        <w:rPr>
          <w:rFonts w:ascii="Arial" w:hAnsi="Arial" w:cs="Arial"/>
          <w:b/>
          <w:bCs/>
          <w:iCs/>
          <w:sz w:val="28"/>
          <w:szCs w:val="28"/>
        </w:rPr>
        <w:t>(ОБРАЗАЦ 1)</w:t>
      </w:r>
    </w:p>
    <w:p w:rsidR="0016697E" w:rsidRDefault="0016697E" w:rsidP="0016697E">
      <w:pPr>
        <w:ind w:left="720"/>
        <w:jc w:val="center"/>
        <w:rPr>
          <w:rFonts w:ascii="Arial" w:hAnsi="Arial" w:cs="Arial"/>
          <w:b/>
          <w:bCs/>
          <w:iCs/>
          <w:sz w:val="28"/>
          <w:szCs w:val="28"/>
        </w:rPr>
      </w:pPr>
      <w:r w:rsidRPr="00E34504">
        <w:rPr>
          <w:rFonts w:ascii="Arial" w:hAnsi="Arial" w:cs="Arial"/>
          <w:b/>
          <w:bCs/>
          <w:iCs/>
          <w:sz w:val="28"/>
          <w:szCs w:val="28"/>
        </w:rPr>
        <w:t>ОБРАЗАЦ ПОНУДЕ</w:t>
      </w:r>
    </w:p>
    <w:p w:rsidR="0016697E" w:rsidRDefault="0016697E" w:rsidP="00DE7DE0">
      <w:pPr>
        <w:rPr>
          <w:rFonts w:ascii="Arial" w:hAnsi="Arial" w:cs="Arial"/>
          <w:b/>
          <w:bCs/>
          <w:lang w:val="ru-RU"/>
        </w:rPr>
      </w:pPr>
    </w:p>
    <w:p w:rsidR="00A81B40" w:rsidRPr="00C203E6" w:rsidRDefault="0016697E" w:rsidP="00A81B40">
      <w:pPr>
        <w:jc w:val="both"/>
        <w:rPr>
          <w:rFonts w:ascii="Arial" w:hAnsi="Arial" w:cs="Arial"/>
          <w:color w:val="auto"/>
          <w:lang w:val="sr-Cyrl-CS"/>
        </w:rPr>
      </w:pPr>
      <w:r>
        <w:rPr>
          <w:rFonts w:ascii="Arial" w:hAnsi="Arial" w:cs="Arial"/>
          <w:iCs/>
        </w:rPr>
        <w:t>Понуда бр ________________ од __________________ за јавну</w:t>
      </w:r>
      <w:r w:rsidR="006833E9">
        <w:rPr>
          <w:rFonts w:ascii="Arial" w:hAnsi="Arial" w:cs="Arial"/>
          <w:iCs/>
          <w:lang w:val="sr-Cyrl-CS"/>
        </w:rPr>
        <w:t xml:space="preserve"> </w:t>
      </w:r>
      <w:r w:rsidR="006833E9">
        <w:rPr>
          <w:rFonts w:ascii="Arial" w:hAnsi="Arial" w:cs="Arial"/>
          <w:bCs/>
          <w:lang w:val="sr-Cyrl-CS"/>
        </w:rPr>
        <w:t>набавка електроматеријала за ремонт јавне расвете на територији општине Баточина</w:t>
      </w:r>
      <w:r w:rsidR="000D3E0D">
        <w:rPr>
          <w:rFonts w:ascii="Arial" w:hAnsi="Arial" w:cs="Arial"/>
          <w:bCs/>
          <w:lang w:val="sr-Cyrl-CS"/>
        </w:rPr>
        <w:t>, са монтажом</w:t>
      </w:r>
      <w:r w:rsidR="006833E9">
        <w:rPr>
          <w:rFonts w:ascii="Arial" w:hAnsi="Arial" w:cs="Arial"/>
          <w:bCs/>
        </w:rPr>
        <w:t xml:space="preserve">, </w:t>
      </w:r>
      <w:r w:rsidR="007229F5">
        <w:rPr>
          <w:rFonts w:ascii="Arial" w:hAnsi="Arial" w:cs="Arial"/>
          <w:bCs/>
        </w:rPr>
        <w:t>ΙΙ</w:t>
      </w:r>
      <w:r w:rsidR="007229F5">
        <w:rPr>
          <w:rFonts w:ascii="Arial" w:hAnsi="Arial" w:cs="Arial"/>
          <w:bCs/>
          <w:lang w:val="sr-Cyrl-CS"/>
        </w:rPr>
        <w:t xml:space="preserve"> фаза,</w:t>
      </w:r>
      <w:r w:rsidR="006833E9">
        <w:rPr>
          <w:rFonts w:ascii="Arial" w:hAnsi="Arial" w:cs="Arial"/>
          <w:iCs/>
        </w:rPr>
        <w:t xml:space="preserve"> </w:t>
      </w:r>
      <w:r w:rsidR="006833E9" w:rsidRPr="00A81B40">
        <w:rPr>
          <w:rFonts w:ascii="Arial" w:hAnsi="Arial" w:cs="Arial"/>
        </w:rPr>
        <w:t xml:space="preserve">интерни број </w:t>
      </w:r>
      <w:r w:rsidR="006833E9">
        <w:rPr>
          <w:rFonts w:ascii="Arial" w:hAnsi="Arial" w:cs="Arial"/>
          <w:lang w:val="sr-Cyrl-CS"/>
        </w:rPr>
        <w:t xml:space="preserve">ЈНМВ </w:t>
      </w:r>
      <w:r w:rsidR="00913EC4">
        <w:rPr>
          <w:rFonts w:ascii="Arial" w:hAnsi="Arial" w:cs="Arial"/>
          <w:lang w:val="sr-Cyrl-CS"/>
        </w:rPr>
        <w:t>10</w:t>
      </w:r>
      <w:r w:rsidR="00913EC4">
        <w:rPr>
          <w:rFonts w:ascii="Arial" w:hAnsi="Arial" w:cs="Arial"/>
          <w:color w:val="auto"/>
          <w:lang w:val="sr-Cyrl-CS"/>
        </w:rPr>
        <w:t>/19</w:t>
      </w:r>
      <w:r w:rsidR="006833E9" w:rsidRPr="00C203E6">
        <w:rPr>
          <w:rFonts w:ascii="Arial" w:hAnsi="Arial" w:cs="Arial"/>
          <w:color w:val="auto"/>
          <w:lang w:val="sr-Cyrl-CS"/>
        </w:rPr>
        <w:t xml:space="preserve">, </w:t>
      </w:r>
      <w:r w:rsidR="006833E9" w:rsidRPr="00C203E6">
        <w:rPr>
          <w:rFonts w:ascii="Arial" w:hAnsi="Arial" w:cs="Arial"/>
          <w:color w:val="auto"/>
          <w:lang w:val="ru-RU"/>
        </w:rPr>
        <w:t xml:space="preserve">наведене у Плану јавних набавки под бројем </w:t>
      </w:r>
      <w:r w:rsidR="008F7FC1">
        <w:rPr>
          <w:rFonts w:ascii="Arial" w:hAnsi="Arial" w:cs="Arial"/>
          <w:color w:val="auto"/>
          <w:lang w:val="ru-RU"/>
        </w:rPr>
        <w:t>1.1.9/19</w:t>
      </w:r>
    </w:p>
    <w:p w:rsidR="0016697E" w:rsidRPr="006F6F85" w:rsidRDefault="0016697E" w:rsidP="0016697E">
      <w:pPr>
        <w:jc w:val="both"/>
        <w:rPr>
          <w:rFonts w:ascii="Arial" w:hAnsi="Arial" w:cs="Arial"/>
          <w:i/>
          <w:iCs/>
        </w:rPr>
      </w:pPr>
    </w:p>
    <w:p w:rsidR="0016697E" w:rsidRDefault="0016697E" w:rsidP="0016697E">
      <w:pPr>
        <w:rPr>
          <w:rFonts w:ascii="Arial" w:hAnsi="Arial" w:cs="Arial"/>
          <w:i/>
          <w:iCs/>
        </w:rPr>
      </w:pPr>
      <w:r>
        <w:rPr>
          <w:rFonts w:ascii="Arial" w:hAnsi="Arial" w:cs="Arial"/>
          <w:b/>
          <w:bCs/>
          <w:i/>
          <w:iCs/>
        </w:rPr>
        <w:t>1)ОПШТИ ПОДАЦИ О ПОНУЂАЧУ</w:t>
      </w:r>
    </w:p>
    <w:tbl>
      <w:tblPr>
        <w:tblW w:w="0" w:type="auto"/>
        <w:jc w:val="center"/>
        <w:tblInd w:w="-15" w:type="dxa"/>
        <w:tblLayout w:type="fixed"/>
        <w:tblLook w:val="0000"/>
      </w:tblPr>
      <w:tblGrid>
        <w:gridCol w:w="4621"/>
        <w:gridCol w:w="4650"/>
      </w:tblGrid>
      <w:tr w:rsidR="0016697E"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Назив понуђача:</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Адреса понуђача:</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Матични број понуђача:</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RPr="00B21BCC"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Порески идентификациони број понуђача (ПИБ):</w:t>
            </w:r>
          </w:p>
          <w:p w:rsidR="0016697E" w:rsidRDefault="0016697E" w:rsidP="00C96A16">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lang w:val="ru-RU"/>
              </w:rPr>
            </w:pPr>
          </w:p>
        </w:tc>
      </w:tr>
      <w:tr w:rsidR="0016697E"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Име особе за контакт:</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RPr="00B21BCC"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Електронска адреса понуђача (</w:t>
            </w:r>
            <w:r>
              <w:rPr>
                <w:rFonts w:ascii="Arial" w:hAnsi="Arial" w:cs="Arial"/>
                <w:i/>
                <w:iCs/>
              </w:rPr>
              <w:t>e</w:t>
            </w:r>
            <w:r>
              <w:rPr>
                <w:rFonts w:ascii="Arial" w:hAnsi="Arial" w:cs="Arial"/>
                <w:i/>
                <w:iCs/>
                <w:lang w:val="ru-RU"/>
              </w:rPr>
              <w:t>-</w:t>
            </w:r>
            <w:r>
              <w:rPr>
                <w:rFonts w:ascii="Arial" w:hAnsi="Arial" w:cs="Arial"/>
                <w:i/>
                <w:iCs/>
              </w:rPr>
              <w:t>mail</w:t>
            </w:r>
            <w:r>
              <w:rPr>
                <w:rFonts w:ascii="Arial" w:hAnsi="Arial" w:cs="Arial"/>
                <w:i/>
                <w:iCs/>
                <w:lang w:val="ru-RU"/>
              </w:rPr>
              <w:t>):</w:t>
            </w:r>
          </w:p>
          <w:p w:rsidR="0016697E" w:rsidRDefault="0016697E" w:rsidP="00C96A16">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lang w:val="ru-RU"/>
              </w:rPr>
            </w:pPr>
          </w:p>
        </w:tc>
      </w:tr>
      <w:tr w:rsidR="0016697E"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Телефон:</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rPr>
            </w:pPr>
            <w:r>
              <w:rPr>
                <w:rFonts w:ascii="Arial" w:hAnsi="Arial" w:cs="Arial"/>
                <w:i/>
                <w:iCs/>
              </w:rPr>
              <w:t>Телефакс:</w:t>
            </w:r>
          </w:p>
          <w:p w:rsidR="0016697E" w:rsidRDefault="0016697E" w:rsidP="00C96A16">
            <w:pPr>
              <w:jc w:val="both"/>
              <w:rPr>
                <w:rFonts w:ascii="Arial" w:hAnsi="Arial" w:cs="Arial"/>
                <w:b/>
                <w:bCs/>
                <w:i/>
                <w:iCs/>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rPr>
            </w:pPr>
          </w:p>
          <w:p w:rsidR="0016697E" w:rsidRDefault="0016697E" w:rsidP="00C96A16">
            <w:pPr>
              <w:rPr>
                <w:rFonts w:ascii="Arial" w:hAnsi="Arial" w:cs="Arial"/>
                <w:b/>
                <w:bCs/>
                <w:i/>
                <w:iCs/>
              </w:rPr>
            </w:pPr>
          </w:p>
          <w:p w:rsidR="0016697E" w:rsidRDefault="0016697E" w:rsidP="00C96A16">
            <w:pPr>
              <w:rPr>
                <w:rFonts w:ascii="Arial" w:hAnsi="Arial" w:cs="Arial"/>
                <w:b/>
                <w:bCs/>
                <w:i/>
                <w:iCs/>
              </w:rPr>
            </w:pPr>
          </w:p>
        </w:tc>
      </w:tr>
      <w:tr w:rsidR="0016697E"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Број рачуна понуђача и назив банке:</w:t>
            </w:r>
          </w:p>
          <w:p w:rsidR="0016697E" w:rsidRDefault="0016697E" w:rsidP="00C96A16">
            <w:pPr>
              <w:jc w:val="both"/>
              <w:rPr>
                <w:rFonts w:ascii="Arial" w:hAnsi="Arial" w:cs="Arial"/>
                <w:b/>
                <w:bCs/>
                <w:i/>
                <w:iCs/>
                <w:lang w:val="ru-RU"/>
              </w:rPr>
            </w:pP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rPr>
                <w:rFonts w:ascii="Arial" w:hAnsi="Arial" w:cs="Arial"/>
                <w:b/>
                <w:bCs/>
                <w:i/>
                <w:iCs/>
                <w:lang w:val="ru-RU"/>
              </w:rPr>
            </w:pPr>
          </w:p>
          <w:p w:rsidR="0016697E" w:rsidRDefault="0016697E" w:rsidP="00C96A16">
            <w:pPr>
              <w:rPr>
                <w:rFonts w:ascii="Arial" w:hAnsi="Arial" w:cs="Arial"/>
                <w:b/>
                <w:bCs/>
                <w:i/>
                <w:iCs/>
                <w:lang w:val="ru-RU"/>
              </w:rPr>
            </w:pPr>
          </w:p>
          <w:p w:rsidR="0016697E" w:rsidRDefault="0016697E" w:rsidP="00C96A16">
            <w:pPr>
              <w:rPr>
                <w:rFonts w:ascii="Arial" w:hAnsi="Arial" w:cs="Arial"/>
                <w:b/>
                <w:bCs/>
                <w:i/>
                <w:iCs/>
                <w:lang w:val="ru-RU"/>
              </w:rPr>
            </w:pPr>
          </w:p>
        </w:tc>
      </w:tr>
      <w:tr w:rsidR="0016697E" w:rsidTr="00AD5C36">
        <w:trPr>
          <w:jc w:val="center"/>
        </w:trPr>
        <w:tc>
          <w:tcPr>
            <w:tcW w:w="4621" w:type="dxa"/>
            <w:tcBorders>
              <w:top w:val="single" w:sz="4" w:space="0" w:color="000000"/>
              <w:left w:val="single" w:sz="4" w:space="0" w:color="000000"/>
              <w:bottom w:val="single" w:sz="4" w:space="0" w:color="000000"/>
            </w:tcBorders>
            <w:shd w:val="clear" w:color="auto" w:fill="auto"/>
          </w:tcPr>
          <w:p w:rsidR="0016697E" w:rsidRDefault="0016697E" w:rsidP="00C96A16">
            <w:pPr>
              <w:jc w:val="both"/>
              <w:rPr>
                <w:rFonts w:ascii="Arial" w:hAnsi="Arial" w:cs="Arial"/>
                <w:b/>
                <w:bCs/>
                <w:i/>
                <w:iCs/>
                <w:lang w:val="ru-RU"/>
              </w:rPr>
            </w:pPr>
            <w:r>
              <w:rPr>
                <w:rFonts w:ascii="Arial" w:hAnsi="Arial" w:cs="Arial"/>
                <w:i/>
                <w:iCs/>
                <w:lang w:val="ru-RU"/>
              </w:rPr>
              <w:t>Лице овлашћено за потписивање уговора</w:t>
            </w:r>
          </w:p>
        </w:tc>
        <w:tc>
          <w:tcPr>
            <w:tcW w:w="4650"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ind w:firstLine="708"/>
              <w:rPr>
                <w:rFonts w:ascii="Arial" w:hAnsi="Arial" w:cs="Arial"/>
                <w:b/>
                <w:bCs/>
                <w:i/>
                <w:iCs/>
                <w:lang w:val="ru-RU"/>
              </w:rPr>
            </w:pPr>
          </w:p>
          <w:p w:rsidR="0016697E" w:rsidRDefault="0016697E" w:rsidP="00C96A16">
            <w:pPr>
              <w:ind w:firstLine="708"/>
              <w:rPr>
                <w:rFonts w:ascii="Arial" w:hAnsi="Arial" w:cs="Arial"/>
                <w:b/>
                <w:bCs/>
                <w:i/>
                <w:iCs/>
                <w:lang w:val="ru-RU"/>
              </w:rPr>
            </w:pPr>
          </w:p>
          <w:p w:rsidR="0016697E" w:rsidRDefault="0016697E" w:rsidP="00C96A16">
            <w:pPr>
              <w:ind w:firstLine="708"/>
              <w:rPr>
                <w:rFonts w:ascii="Arial" w:hAnsi="Arial" w:cs="Arial"/>
                <w:b/>
                <w:bCs/>
                <w:i/>
                <w:iCs/>
                <w:lang w:val="ru-RU"/>
              </w:rPr>
            </w:pPr>
          </w:p>
        </w:tc>
      </w:tr>
    </w:tbl>
    <w:p w:rsidR="0016697E" w:rsidRDefault="0016697E" w:rsidP="0016697E">
      <w:pPr>
        <w:rPr>
          <w:rFonts w:ascii="Arial" w:hAnsi="Arial" w:cs="Arial"/>
          <w:b/>
          <w:bCs/>
          <w:i/>
          <w:iCs/>
        </w:rPr>
      </w:pPr>
    </w:p>
    <w:p w:rsidR="0016697E" w:rsidRDefault="0016697E" w:rsidP="0016697E">
      <w:r>
        <w:rPr>
          <w:rFonts w:ascii="Arial" w:eastAsia="TimesNewRomanPSMT" w:hAnsi="Arial" w:cs="Arial"/>
          <w:b/>
          <w:bCs/>
          <w:i/>
          <w:iCs/>
        </w:rPr>
        <w:t xml:space="preserve">2) ПОНУДУ ПОДНОСИ: </w:t>
      </w:r>
    </w:p>
    <w:tbl>
      <w:tblPr>
        <w:tblW w:w="0" w:type="auto"/>
        <w:jc w:val="center"/>
        <w:tblInd w:w="-15" w:type="dxa"/>
        <w:tblLayout w:type="fixed"/>
        <w:tblLook w:val="0000"/>
      </w:tblPr>
      <w:tblGrid>
        <w:gridCol w:w="9272"/>
      </w:tblGrid>
      <w:tr w:rsidR="0016697E" w:rsidTr="00AD5C36">
        <w:trPr>
          <w:jc w:val="center"/>
        </w:trPr>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center"/>
            </w:pPr>
          </w:p>
          <w:p w:rsidR="0016697E" w:rsidRDefault="0016697E" w:rsidP="00C96A16">
            <w:pPr>
              <w:jc w:val="center"/>
              <w:rPr>
                <w:rFonts w:ascii="Arial" w:eastAsia="TimesNewRomanPSMT" w:hAnsi="Arial" w:cs="Arial"/>
                <w:b/>
                <w:bCs/>
              </w:rPr>
            </w:pPr>
            <w:r>
              <w:rPr>
                <w:rFonts w:ascii="Arial" w:eastAsia="TimesNewRomanPSMT" w:hAnsi="Arial" w:cs="Arial"/>
                <w:b/>
                <w:bCs/>
              </w:rPr>
              <w:t xml:space="preserve">А) САМОСТАЛНО </w:t>
            </w:r>
          </w:p>
        </w:tc>
      </w:tr>
      <w:tr w:rsidR="0016697E" w:rsidTr="00AD5C36">
        <w:trPr>
          <w:jc w:val="center"/>
        </w:trPr>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center"/>
              <w:rPr>
                <w:rFonts w:ascii="Arial" w:eastAsia="TimesNewRomanPSMT" w:hAnsi="Arial" w:cs="Arial"/>
                <w:b/>
                <w:bCs/>
              </w:rPr>
            </w:pPr>
          </w:p>
          <w:p w:rsidR="0016697E" w:rsidRDefault="0016697E" w:rsidP="00C96A16">
            <w:pPr>
              <w:jc w:val="center"/>
              <w:rPr>
                <w:rFonts w:ascii="Arial" w:eastAsia="TimesNewRomanPSMT" w:hAnsi="Arial" w:cs="Arial"/>
                <w:b/>
                <w:bCs/>
              </w:rPr>
            </w:pPr>
            <w:r>
              <w:rPr>
                <w:rFonts w:ascii="Arial" w:eastAsia="TimesNewRomanPSMT" w:hAnsi="Arial" w:cs="Arial"/>
                <w:b/>
                <w:bCs/>
              </w:rPr>
              <w:t>Б) СА ПОДИЗВОЂАЧЕМ</w:t>
            </w:r>
          </w:p>
        </w:tc>
      </w:tr>
      <w:tr w:rsidR="0016697E" w:rsidTr="00AD5C36">
        <w:trPr>
          <w:jc w:val="center"/>
        </w:trPr>
        <w:tc>
          <w:tcPr>
            <w:tcW w:w="9272"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center"/>
              <w:rPr>
                <w:rFonts w:ascii="Arial" w:eastAsia="TimesNewRomanPSMT" w:hAnsi="Arial" w:cs="Arial"/>
                <w:b/>
                <w:bCs/>
              </w:rPr>
            </w:pPr>
          </w:p>
          <w:p w:rsidR="0016697E" w:rsidRDefault="0016697E" w:rsidP="00C96A16">
            <w:pPr>
              <w:jc w:val="center"/>
              <w:rPr>
                <w:rFonts w:ascii="Arial" w:hAnsi="Arial" w:cs="Arial"/>
                <w:b/>
                <w:i/>
                <w:iCs/>
                <w:lang w:val="ru-RU"/>
              </w:rPr>
            </w:pPr>
            <w:r>
              <w:rPr>
                <w:rFonts w:ascii="Arial" w:eastAsia="TimesNewRomanPSMT" w:hAnsi="Arial" w:cs="Arial"/>
                <w:b/>
                <w:bCs/>
              </w:rPr>
              <w:t>В) КАО ЗАЈЕДНИЧКУ ПОНУДУ</w:t>
            </w:r>
          </w:p>
        </w:tc>
      </w:tr>
    </w:tbl>
    <w:p w:rsidR="0016697E" w:rsidRPr="005563E6" w:rsidRDefault="0016697E" w:rsidP="0016697E">
      <w:pPr>
        <w:jc w:val="both"/>
        <w:rPr>
          <w:rFonts w:eastAsia="TimesNewRomanPSMT"/>
          <w:bCs/>
          <w:lang w:val="sr-Cyrl-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w:t>
      </w:r>
      <w:r w:rsidRPr="00F7636B">
        <w:rPr>
          <w:rFonts w:ascii="Arial" w:hAnsi="Arial" w:cs="Arial"/>
          <w:i/>
          <w:iCs/>
          <w:color w:val="auto"/>
          <w:lang w:val="ru-RU"/>
        </w:rPr>
        <w:t>свим учесницима</w:t>
      </w:r>
      <w:r>
        <w:rPr>
          <w:rFonts w:ascii="Arial" w:hAnsi="Arial" w:cs="Arial"/>
          <w:i/>
          <w:iCs/>
          <w:lang w:val="ru-RU"/>
        </w:rPr>
        <w:t xml:space="preserve"> заједничке понуде, уколико понуду подноси група понуђача</w:t>
      </w:r>
    </w:p>
    <w:p w:rsidR="0016697E" w:rsidRDefault="0016697E" w:rsidP="0016697E">
      <w:pPr>
        <w:jc w:val="both"/>
        <w:rPr>
          <w:rFonts w:ascii="Arial" w:eastAsia="TimesNewRomanPSMT" w:hAnsi="Arial" w:cs="Arial"/>
          <w:b/>
          <w:bCs/>
          <w:i/>
        </w:rPr>
      </w:pPr>
      <w:r>
        <w:rPr>
          <w:rFonts w:ascii="Arial" w:eastAsia="TimesNewRomanPSMT" w:hAnsi="Arial" w:cs="Arial"/>
          <w:b/>
          <w:bCs/>
          <w:i/>
          <w:lang w:val="sr-Cyrl-CS"/>
        </w:rPr>
        <w:t xml:space="preserve">3) </w:t>
      </w:r>
      <w:r>
        <w:rPr>
          <w:rFonts w:ascii="Arial" w:eastAsia="TimesNewRomanPSMT" w:hAnsi="Arial" w:cs="Arial"/>
          <w:b/>
          <w:bCs/>
          <w:i/>
        </w:rPr>
        <w:t xml:space="preserve">ПОДАЦИ О ПОДИЗВОЂАЧУ </w:t>
      </w:r>
    </w:p>
    <w:p w:rsidR="0016697E" w:rsidRDefault="0016697E" w:rsidP="0016697E">
      <w:pPr>
        <w:jc w:val="both"/>
      </w:pPr>
      <w:r>
        <w:rPr>
          <w:rFonts w:ascii="Arial" w:eastAsia="TimesNewRomanPSMT" w:hAnsi="Arial" w:cs="Arial"/>
          <w:b/>
          <w:bCs/>
          <w:i/>
        </w:rPr>
        <w:tab/>
      </w:r>
    </w:p>
    <w:tbl>
      <w:tblPr>
        <w:tblW w:w="0" w:type="auto"/>
        <w:tblInd w:w="-15" w:type="dxa"/>
        <w:tblLayout w:type="fixed"/>
        <w:tblLook w:val="0000"/>
      </w:tblPr>
      <w:tblGrid>
        <w:gridCol w:w="465"/>
        <w:gridCol w:w="4219"/>
        <w:gridCol w:w="4588"/>
      </w:tblGrid>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pPr>
          </w:p>
          <w:p w:rsidR="0016697E" w:rsidRDefault="0016697E" w:rsidP="00C96A16">
            <w:pPr>
              <w:jc w:val="both"/>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Назив подизвођача: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bl>
    <w:p w:rsidR="0016697E" w:rsidRDefault="0016697E" w:rsidP="0016697E">
      <w:pPr>
        <w:jc w:val="both"/>
        <w:rPr>
          <w:rFonts w:ascii="Arial" w:hAnsi="Arial" w:cs="Arial"/>
          <w:b/>
          <w:bCs/>
          <w:i/>
          <w:iCs/>
          <w:u w:val="single"/>
        </w:rPr>
      </w:pPr>
    </w:p>
    <w:p w:rsidR="0016697E" w:rsidRDefault="0016697E" w:rsidP="0016697E">
      <w:pPr>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16697E" w:rsidRDefault="0016697E" w:rsidP="0016697E">
      <w:pPr>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lang w:val="ru-RU"/>
        </w:rPr>
      </w:pPr>
    </w:p>
    <w:p w:rsidR="0016697E" w:rsidRDefault="0016697E" w:rsidP="0016697E">
      <w:pPr>
        <w:jc w:val="both"/>
        <w:rPr>
          <w:rFonts w:ascii="Arial" w:eastAsia="TimesNewRomanPSMT" w:hAnsi="Arial" w:cs="Arial"/>
          <w:b/>
          <w:bCs/>
          <w:i/>
          <w:lang w:val="ru-RU"/>
        </w:rPr>
      </w:pPr>
      <w:r>
        <w:rPr>
          <w:rFonts w:ascii="Arial" w:eastAsia="TimesNewRomanPSMT" w:hAnsi="Arial" w:cs="Arial"/>
          <w:b/>
          <w:bCs/>
          <w:i/>
          <w:lang w:val="sr-Cyrl-CS"/>
        </w:rPr>
        <w:t xml:space="preserve">4) </w:t>
      </w:r>
      <w:r>
        <w:rPr>
          <w:rFonts w:ascii="Arial" w:eastAsia="TimesNewRomanPSMT" w:hAnsi="Arial" w:cs="Arial"/>
          <w:b/>
          <w:bCs/>
          <w:i/>
          <w:lang w:val="ru-RU"/>
        </w:rPr>
        <w:t>ПОДАЦИ О УЧЕСНИКУ  У ЗАЈЕДНИЧКОЈ ПОНУДИ</w:t>
      </w:r>
    </w:p>
    <w:p w:rsidR="0016697E" w:rsidRDefault="0016697E" w:rsidP="0016697E">
      <w:pPr>
        <w:jc w:val="both"/>
      </w:pPr>
      <w:r>
        <w:rPr>
          <w:rFonts w:ascii="Arial" w:eastAsia="TimesNewRomanPSMT" w:hAnsi="Arial" w:cs="Arial"/>
          <w:b/>
          <w:bCs/>
          <w:i/>
          <w:lang w:val="ru-RU"/>
        </w:rPr>
        <w:tab/>
      </w:r>
    </w:p>
    <w:tbl>
      <w:tblPr>
        <w:tblW w:w="0" w:type="auto"/>
        <w:tblInd w:w="-15" w:type="dxa"/>
        <w:tblLayout w:type="fixed"/>
        <w:tblLook w:val="0000"/>
      </w:tblPr>
      <w:tblGrid>
        <w:gridCol w:w="465"/>
        <w:gridCol w:w="4219"/>
        <w:gridCol w:w="4588"/>
      </w:tblGrid>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pPr>
          </w:p>
          <w:p w:rsidR="0016697E" w:rsidRDefault="0016697E" w:rsidP="00C96A16">
            <w:pPr>
              <w:jc w:val="both"/>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lang w:val="ru-RU"/>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lang w:val="ru-RU"/>
              </w:rPr>
            </w:pPr>
          </w:p>
          <w:p w:rsidR="0016697E" w:rsidRDefault="0016697E" w:rsidP="00C96A16">
            <w:pPr>
              <w:jc w:val="both"/>
              <w:rPr>
                <w:rFonts w:ascii="Arial" w:eastAsia="TimesNewRomanPSMT" w:hAnsi="Arial" w:cs="Arial"/>
                <w:b/>
                <w:bCs/>
              </w:rPr>
            </w:pPr>
            <w:r>
              <w:rPr>
                <w:rFonts w:ascii="Arial" w:eastAsia="TimesNewRomanPSMT" w:hAnsi="Arial" w:cs="Arial"/>
                <w:bCs/>
                <w:i/>
              </w:rPr>
              <w:t>Адреса:</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Матични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Порески идентификациони број:</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r w:rsidR="0016697E" w:rsidTr="00C96A16">
        <w:tc>
          <w:tcPr>
            <w:tcW w:w="465"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6697E" w:rsidRDefault="0016697E" w:rsidP="00C96A16">
            <w:pPr>
              <w:snapToGrid w:val="0"/>
              <w:jc w:val="both"/>
              <w:rPr>
                <w:rFonts w:ascii="Arial" w:eastAsia="TimesNewRomanPSMT" w:hAnsi="Arial" w:cs="Arial"/>
                <w:bCs/>
                <w:i/>
              </w:rPr>
            </w:pPr>
          </w:p>
          <w:p w:rsidR="0016697E" w:rsidRDefault="0016697E" w:rsidP="00C96A16">
            <w:pPr>
              <w:jc w:val="both"/>
              <w:rPr>
                <w:rFonts w:ascii="Arial" w:eastAsia="TimesNewRomanPSMT" w:hAnsi="Arial" w:cs="Arial"/>
                <w:b/>
                <w:bCs/>
              </w:rPr>
            </w:pPr>
            <w:r>
              <w:rPr>
                <w:rFonts w:ascii="Arial" w:eastAsia="TimesNewRomanPSMT" w:hAnsi="Arial" w:cs="Arial"/>
                <w:bCs/>
                <w:i/>
              </w:rPr>
              <w:t>Име особе за контакт:</w:t>
            </w:r>
          </w:p>
        </w:tc>
        <w:tc>
          <w:tcPr>
            <w:tcW w:w="4588" w:type="dxa"/>
            <w:tcBorders>
              <w:top w:val="single" w:sz="4" w:space="0" w:color="000000"/>
              <w:left w:val="single" w:sz="4" w:space="0" w:color="000000"/>
              <w:bottom w:val="single" w:sz="4" w:space="0" w:color="000000"/>
              <w:right w:val="single" w:sz="4" w:space="0" w:color="000000"/>
            </w:tcBorders>
            <w:shd w:val="clear" w:color="auto" w:fill="auto"/>
          </w:tcPr>
          <w:p w:rsidR="0016697E" w:rsidRDefault="0016697E" w:rsidP="00C96A16">
            <w:pPr>
              <w:snapToGrid w:val="0"/>
              <w:jc w:val="both"/>
              <w:rPr>
                <w:rFonts w:ascii="Arial" w:eastAsia="TimesNewRomanPSMT" w:hAnsi="Arial" w:cs="Arial"/>
                <w:b/>
                <w:bCs/>
              </w:rPr>
            </w:pPr>
          </w:p>
        </w:tc>
      </w:tr>
    </w:tbl>
    <w:p w:rsidR="0016697E" w:rsidRDefault="0016697E" w:rsidP="0016697E">
      <w:pPr>
        <w:jc w:val="both"/>
        <w:rPr>
          <w:rFonts w:ascii="Arial" w:hAnsi="Arial" w:cs="Arial"/>
          <w:b/>
          <w:bCs/>
          <w:i/>
          <w:iCs/>
          <w:u w:val="single"/>
        </w:rPr>
      </w:pPr>
    </w:p>
    <w:p w:rsidR="0016697E" w:rsidRDefault="0016697E" w:rsidP="0016697E">
      <w:pPr>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16697E" w:rsidRDefault="0016697E" w:rsidP="0016697E">
      <w:pPr>
        <w:jc w:val="both"/>
        <w:rPr>
          <w:rFonts w:ascii="Arial" w:hAnsi="Arial" w:cs="Arial"/>
          <w:b/>
          <w:bCs/>
          <w:i/>
          <w:iCs/>
          <w:sz w:val="20"/>
          <w:szCs w:val="20"/>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Pr="00C31304"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16697E" w:rsidRDefault="0016697E" w:rsidP="0016697E">
      <w:pPr>
        <w:jc w:val="both"/>
        <w:rPr>
          <w:rFonts w:ascii="Arial" w:hAnsi="Arial" w:cs="Arial"/>
          <w:b/>
          <w:bCs/>
          <w:i/>
          <w:iCs/>
          <w:sz w:val="20"/>
          <w:szCs w:val="20"/>
        </w:rPr>
      </w:pPr>
    </w:p>
    <w:p w:rsidR="006F6F85" w:rsidRPr="00746A2C" w:rsidRDefault="0016697E" w:rsidP="009722C0">
      <w:pPr>
        <w:pStyle w:val="ListParagraph"/>
        <w:numPr>
          <w:ilvl w:val="0"/>
          <w:numId w:val="14"/>
        </w:numPr>
        <w:tabs>
          <w:tab w:val="left" w:pos="360"/>
        </w:tabs>
        <w:spacing w:line="240" w:lineRule="auto"/>
        <w:jc w:val="both"/>
        <w:rPr>
          <w:rFonts w:ascii="Arial" w:hAnsi="Arial" w:cs="Arial"/>
          <w:bCs/>
          <w:color w:val="auto"/>
        </w:rPr>
      </w:pPr>
      <w:r w:rsidRPr="005563E6">
        <w:rPr>
          <w:rFonts w:ascii="Arial" w:eastAsia="TimesNewRomanPSMT" w:hAnsi="Arial" w:cs="Arial"/>
          <w:b/>
          <w:bCs/>
          <w:i/>
        </w:rPr>
        <w:t>ОПИС ПРЕДМЕТА НАБАВКЕ</w:t>
      </w:r>
      <w:r w:rsidRPr="005563E6">
        <w:rPr>
          <w:rFonts w:ascii="Arial" w:eastAsia="TimesNewRomanPSMT" w:hAnsi="Arial" w:cs="Arial"/>
          <w:b/>
          <w:bCs/>
          <w:lang w:val="sr-Cyrl-CS"/>
        </w:rPr>
        <w:t>:</w:t>
      </w:r>
      <w:r w:rsidR="00D60F5C" w:rsidRPr="00D60F5C">
        <w:rPr>
          <w:rFonts w:ascii="Arial" w:hAnsi="Arial" w:cs="Arial"/>
          <w:bCs/>
          <w:lang w:val="sr-Cyrl-CS"/>
        </w:rPr>
        <w:t xml:space="preserve"> </w:t>
      </w:r>
      <w:r w:rsidR="006F6F85" w:rsidRPr="005563E6">
        <w:rPr>
          <w:rFonts w:ascii="Arial" w:hAnsi="Arial" w:cs="Arial"/>
        </w:rPr>
        <w:t xml:space="preserve">интерни број </w:t>
      </w:r>
      <w:r w:rsidR="006F6F85" w:rsidRPr="005563E6">
        <w:rPr>
          <w:rFonts w:ascii="Arial" w:hAnsi="Arial" w:cs="Arial"/>
          <w:lang w:val="sr-Cyrl-CS"/>
        </w:rPr>
        <w:t xml:space="preserve">ЈНМВ </w:t>
      </w:r>
      <w:r w:rsidR="00913EC4">
        <w:rPr>
          <w:rFonts w:ascii="Arial" w:hAnsi="Arial" w:cs="Arial"/>
          <w:lang w:val="sr-Cyrl-CS"/>
        </w:rPr>
        <w:t>10</w:t>
      </w:r>
      <w:r w:rsidR="00B909D2" w:rsidRPr="00746A2C">
        <w:rPr>
          <w:rFonts w:ascii="Arial" w:hAnsi="Arial" w:cs="Arial"/>
          <w:color w:val="auto"/>
          <w:lang w:val="sr-Cyrl-CS"/>
        </w:rPr>
        <w:t>/1</w:t>
      </w:r>
      <w:r w:rsidR="00913EC4">
        <w:rPr>
          <w:rFonts w:ascii="Arial" w:hAnsi="Arial" w:cs="Arial"/>
          <w:color w:val="auto"/>
          <w:lang w:val="sr-Cyrl-CS"/>
        </w:rPr>
        <w:t>9</w:t>
      </w:r>
      <w:r w:rsidR="006833E9">
        <w:rPr>
          <w:rFonts w:ascii="Arial" w:hAnsi="Arial" w:cs="Arial"/>
          <w:bCs/>
          <w:lang w:val="sr-Cyrl-CS"/>
        </w:rPr>
        <w:t xml:space="preserve"> Набавка електроматеријала за ремонт јавне расвете на територији општине Баточина, са монтажом</w:t>
      </w:r>
      <w:r w:rsidR="006F6F85" w:rsidRPr="005563E6">
        <w:rPr>
          <w:rFonts w:ascii="Arial" w:hAnsi="Arial" w:cs="Arial"/>
          <w:lang w:val="sr-Cyrl-CS"/>
        </w:rPr>
        <w:t>,</w:t>
      </w:r>
      <w:r w:rsidR="007229F5">
        <w:rPr>
          <w:rFonts w:ascii="Arial" w:hAnsi="Arial" w:cs="Arial"/>
          <w:lang w:val="sr-Cyrl-CS"/>
        </w:rPr>
        <w:t xml:space="preserve"> ΙΙ фаза,</w:t>
      </w:r>
      <w:r w:rsidR="006F6F85" w:rsidRPr="005563E6">
        <w:rPr>
          <w:rFonts w:ascii="Arial" w:hAnsi="Arial" w:cs="Arial"/>
          <w:lang w:val="sr-Cyrl-CS"/>
        </w:rPr>
        <w:t xml:space="preserve"> </w:t>
      </w:r>
      <w:r w:rsidR="006F6F85" w:rsidRPr="005563E6">
        <w:rPr>
          <w:rFonts w:ascii="Arial" w:hAnsi="Arial" w:cs="Arial"/>
          <w:lang w:val="ru-RU"/>
        </w:rPr>
        <w:t xml:space="preserve">наведене у Плану </w:t>
      </w:r>
      <w:r w:rsidR="0014126D" w:rsidRPr="005563E6">
        <w:rPr>
          <w:rFonts w:ascii="Arial" w:hAnsi="Arial" w:cs="Arial"/>
          <w:lang w:val="ru-RU"/>
        </w:rPr>
        <w:t xml:space="preserve">јавних набавки под бројем </w:t>
      </w:r>
      <w:r w:rsidR="008F7FC1">
        <w:rPr>
          <w:rFonts w:ascii="Arial" w:hAnsi="Arial" w:cs="Arial"/>
          <w:color w:val="auto"/>
          <w:lang w:val="ru-RU"/>
        </w:rPr>
        <w:t>1.1.9/19</w:t>
      </w:r>
    </w:p>
    <w:p w:rsidR="0016697E" w:rsidRDefault="0016697E" w:rsidP="0016697E">
      <w:pPr>
        <w:pStyle w:val="ListParagraph"/>
        <w:ind w:left="630"/>
        <w:jc w:val="both"/>
        <w:rPr>
          <w:rFonts w:ascii="Arial" w:eastAsia="TimesNewRomanPSMT" w:hAnsi="Arial" w:cs="Arial"/>
          <w:b/>
          <w:bCs/>
          <w:lang w:val="sr-Cyrl-CS"/>
        </w:rPr>
      </w:pPr>
    </w:p>
    <w:p w:rsidR="006F6F85" w:rsidRPr="008E4F9F" w:rsidRDefault="006F6F85" w:rsidP="0016697E">
      <w:pPr>
        <w:pStyle w:val="ListParagraph"/>
        <w:ind w:left="630"/>
        <w:jc w:val="both"/>
        <w:rPr>
          <w:rFonts w:ascii="Arial" w:eastAsia="TimesNewRomanPSMT" w:hAnsi="Arial" w:cs="Arial"/>
          <w:b/>
          <w:bCs/>
          <w:lang w:val="sr-Cyrl-CS"/>
        </w:rPr>
      </w:pPr>
    </w:p>
    <w:tbl>
      <w:tblPr>
        <w:tblW w:w="0" w:type="auto"/>
        <w:tblInd w:w="308" w:type="dxa"/>
        <w:tblLayout w:type="fixed"/>
        <w:tblLook w:val="0000"/>
      </w:tblPr>
      <w:tblGrid>
        <w:gridCol w:w="5200"/>
        <w:gridCol w:w="3690"/>
      </w:tblGrid>
      <w:tr w:rsidR="008F7FC1" w:rsidRPr="00746A2C" w:rsidTr="00A441DF">
        <w:tc>
          <w:tcPr>
            <w:tcW w:w="5200" w:type="dxa"/>
            <w:tcBorders>
              <w:top w:val="single" w:sz="4" w:space="0" w:color="000000"/>
              <w:left w:val="single" w:sz="4" w:space="0" w:color="000000"/>
              <w:bottom w:val="single" w:sz="4" w:space="0" w:color="000000"/>
            </w:tcBorders>
            <w:shd w:val="clear" w:color="auto" w:fill="auto"/>
          </w:tcPr>
          <w:p w:rsidR="008F7FC1" w:rsidRPr="00746A2C" w:rsidRDefault="008F7FC1" w:rsidP="00A441DF">
            <w:pPr>
              <w:snapToGrid w:val="0"/>
              <w:jc w:val="both"/>
              <w:rPr>
                <w:rFonts w:ascii="Arial" w:eastAsia="TimesNewRomanPSMT" w:hAnsi="Arial" w:cs="Arial"/>
                <w:bCs/>
                <w:lang w:val="ru-RU"/>
              </w:rPr>
            </w:pPr>
          </w:p>
          <w:p w:rsidR="008F7FC1" w:rsidRPr="00746A2C" w:rsidRDefault="008F7FC1" w:rsidP="00A441DF">
            <w:pPr>
              <w:jc w:val="both"/>
              <w:rPr>
                <w:rFonts w:ascii="Arial" w:eastAsia="TimesNewRomanPSMT" w:hAnsi="Arial" w:cs="Arial"/>
                <w:bCs/>
                <w:color w:val="FF0000"/>
                <w:lang w:val="ru-RU"/>
              </w:rPr>
            </w:pPr>
            <w:r w:rsidRPr="00746A2C">
              <w:rPr>
                <w:rFonts w:ascii="Arial" w:eastAsia="TimesNewRomanPSMT" w:hAnsi="Arial" w:cs="Arial"/>
                <w:bCs/>
                <w:lang w:val="ru-RU"/>
              </w:rPr>
              <w:t xml:space="preserve">Укупна цена без ПДВ-а </w:t>
            </w:r>
          </w:p>
          <w:p w:rsidR="008F7FC1" w:rsidRPr="00746A2C" w:rsidRDefault="008F7FC1" w:rsidP="00A441DF">
            <w:pPr>
              <w:jc w:val="both"/>
              <w:rPr>
                <w:rFonts w:ascii="Arial" w:eastAsia="TimesNewRomanPSMT" w:hAnsi="Arial" w:cs="Arial"/>
                <w:bCs/>
                <w:color w:val="FF0000"/>
                <w:lang w:val="ru-RU"/>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rsidR="008F7FC1" w:rsidRPr="00746A2C" w:rsidRDefault="008F7FC1" w:rsidP="00A441DF">
            <w:pPr>
              <w:snapToGrid w:val="0"/>
              <w:jc w:val="both"/>
              <w:rPr>
                <w:rFonts w:ascii="Arial" w:eastAsia="TimesNewRomanPSMT" w:hAnsi="Arial" w:cs="Arial"/>
                <w:bCs/>
                <w:color w:val="FF0000"/>
                <w:lang w:val="ru-RU"/>
              </w:rPr>
            </w:pPr>
          </w:p>
          <w:p w:rsidR="008F7FC1" w:rsidRPr="00746A2C" w:rsidRDefault="008F7FC1" w:rsidP="00A441DF">
            <w:pPr>
              <w:jc w:val="both"/>
              <w:rPr>
                <w:rFonts w:ascii="Arial" w:eastAsia="TimesNewRomanPSMT" w:hAnsi="Arial" w:cs="Arial"/>
                <w:bCs/>
                <w:color w:val="FF0000"/>
                <w:lang w:val="ru-RU"/>
              </w:rPr>
            </w:pPr>
          </w:p>
        </w:tc>
      </w:tr>
      <w:tr w:rsidR="008F7FC1" w:rsidRPr="00746A2C" w:rsidTr="00A441DF">
        <w:tc>
          <w:tcPr>
            <w:tcW w:w="5200" w:type="dxa"/>
            <w:tcBorders>
              <w:top w:val="single" w:sz="4" w:space="0" w:color="000000"/>
              <w:left w:val="single" w:sz="4" w:space="0" w:color="000000"/>
              <w:bottom w:val="single" w:sz="4" w:space="0" w:color="000000"/>
            </w:tcBorders>
            <w:shd w:val="clear" w:color="auto" w:fill="auto"/>
          </w:tcPr>
          <w:p w:rsidR="008F7FC1" w:rsidRDefault="008F7FC1" w:rsidP="00A441DF">
            <w:pPr>
              <w:snapToGrid w:val="0"/>
              <w:jc w:val="both"/>
              <w:rPr>
                <w:rFonts w:ascii="Arial" w:eastAsia="TimesNewRomanPSMT" w:hAnsi="Arial" w:cs="Arial"/>
                <w:bCs/>
                <w:lang w:val="ru-RU"/>
              </w:rPr>
            </w:pPr>
          </w:p>
          <w:p w:rsidR="008F7FC1" w:rsidRDefault="008F7FC1" w:rsidP="00A441DF">
            <w:pPr>
              <w:snapToGrid w:val="0"/>
              <w:jc w:val="both"/>
              <w:rPr>
                <w:rFonts w:ascii="Arial" w:eastAsia="TimesNewRomanPSMT" w:hAnsi="Arial" w:cs="Arial"/>
                <w:bCs/>
                <w:lang w:val="ru-RU"/>
              </w:rPr>
            </w:pPr>
            <w:r>
              <w:rPr>
                <w:rFonts w:ascii="Arial" w:eastAsia="TimesNewRomanPSMT" w:hAnsi="Arial" w:cs="Arial"/>
                <w:bCs/>
                <w:lang w:val="ru-RU"/>
              </w:rPr>
              <w:t>ПДВ</w:t>
            </w:r>
          </w:p>
          <w:p w:rsidR="008F7FC1" w:rsidRPr="00746A2C" w:rsidRDefault="008F7FC1" w:rsidP="00A441DF">
            <w:pPr>
              <w:snapToGrid w:val="0"/>
              <w:jc w:val="both"/>
              <w:rPr>
                <w:rFonts w:ascii="Arial" w:eastAsia="TimesNewRomanPSMT" w:hAnsi="Arial" w:cs="Arial"/>
                <w:bCs/>
                <w:lang w:val="ru-RU"/>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rsidR="008F7FC1" w:rsidRPr="00746A2C" w:rsidRDefault="008F7FC1" w:rsidP="00A441DF">
            <w:pPr>
              <w:snapToGrid w:val="0"/>
              <w:jc w:val="both"/>
              <w:rPr>
                <w:rFonts w:ascii="Arial" w:eastAsia="TimesNewRomanPSMT" w:hAnsi="Arial" w:cs="Arial"/>
                <w:bCs/>
                <w:color w:val="FF0000"/>
                <w:lang w:val="ru-RU"/>
              </w:rPr>
            </w:pPr>
          </w:p>
        </w:tc>
      </w:tr>
      <w:tr w:rsidR="008F7FC1" w:rsidRPr="00746A2C" w:rsidTr="00A441DF">
        <w:tc>
          <w:tcPr>
            <w:tcW w:w="5200" w:type="dxa"/>
            <w:tcBorders>
              <w:top w:val="single" w:sz="4" w:space="0" w:color="000000"/>
              <w:left w:val="single" w:sz="4" w:space="0" w:color="000000"/>
              <w:bottom w:val="single" w:sz="4" w:space="0" w:color="000000"/>
            </w:tcBorders>
            <w:shd w:val="clear" w:color="auto" w:fill="auto"/>
          </w:tcPr>
          <w:p w:rsidR="008F7FC1" w:rsidRPr="00746A2C" w:rsidRDefault="008F7FC1" w:rsidP="00A441DF">
            <w:pPr>
              <w:snapToGrid w:val="0"/>
              <w:jc w:val="both"/>
              <w:rPr>
                <w:rFonts w:ascii="Arial" w:eastAsia="TimesNewRomanPSMT" w:hAnsi="Arial" w:cs="Arial"/>
                <w:bCs/>
                <w:lang w:val="ru-RU"/>
              </w:rPr>
            </w:pPr>
          </w:p>
          <w:p w:rsidR="008F7FC1" w:rsidRPr="00746A2C" w:rsidRDefault="008F7FC1" w:rsidP="00A441DF">
            <w:pPr>
              <w:jc w:val="both"/>
              <w:rPr>
                <w:rFonts w:ascii="Arial" w:eastAsia="TimesNewRomanPSMT" w:hAnsi="Arial" w:cs="Arial"/>
                <w:bCs/>
                <w:lang w:val="ru-RU"/>
              </w:rPr>
            </w:pPr>
            <w:r w:rsidRPr="00746A2C">
              <w:rPr>
                <w:rFonts w:ascii="Arial" w:eastAsia="TimesNewRomanPSMT" w:hAnsi="Arial" w:cs="Arial"/>
                <w:bCs/>
                <w:lang w:val="ru-RU"/>
              </w:rPr>
              <w:t>Укупна цена са ПДВ-ом</w:t>
            </w:r>
          </w:p>
          <w:p w:rsidR="008F7FC1" w:rsidRPr="00746A2C" w:rsidRDefault="008F7FC1" w:rsidP="00A441DF">
            <w:pPr>
              <w:jc w:val="both"/>
              <w:rPr>
                <w:rFonts w:ascii="Arial" w:eastAsia="TimesNewRomanPSMT" w:hAnsi="Arial" w:cs="Arial"/>
                <w:bCs/>
                <w:lang w:val="ru-RU"/>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rsidR="008F7FC1" w:rsidRPr="00746A2C" w:rsidRDefault="008F7FC1" w:rsidP="00A441DF">
            <w:pPr>
              <w:snapToGrid w:val="0"/>
              <w:jc w:val="both"/>
              <w:rPr>
                <w:rFonts w:ascii="Arial" w:eastAsia="TimesNewRomanPSMT" w:hAnsi="Arial" w:cs="Arial"/>
                <w:bCs/>
                <w:color w:val="FF0000"/>
                <w:lang w:val="ru-RU"/>
              </w:rPr>
            </w:pPr>
          </w:p>
        </w:tc>
      </w:tr>
      <w:tr w:rsidR="008F7FC1" w:rsidRPr="00746A2C" w:rsidTr="00A441DF">
        <w:tc>
          <w:tcPr>
            <w:tcW w:w="5200" w:type="dxa"/>
            <w:tcBorders>
              <w:top w:val="single" w:sz="4" w:space="0" w:color="000000"/>
              <w:left w:val="single" w:sz="4" w:space="0" w:color="000000"/>
              <w:bottom w:val="single" w:sz="4" w:space="0" w:color="000000"/>
            </w:tcBorders>
            <w:shd w:val="clear" w:color="auto" w:fill="auto"/>
          </w:tcPr>
          <w:p w:rsidR="008F7FC1" w:rsidRDefault="008F7FC1" w:rsidP="00A441DF">
            <w:pPr>
              <w:jc w:val="both"/>
              <w:rPr>
                <w:rFonts w:ascii="Arial" w:eastAsia="TimesNewRomanPSMT" w:hAnsi="Arial" w:cs="Arial"/>
                <w:bCs/>
                <w:lang w:val="ru-RU"/>
              </w:rPr>
            </w:pPr>
          </w:p>
          <w:p w:rsidR="008F7FC1" w:rsidRPr="00746A2C" w:rsidRDefault="008F7FC1" w:rsidP="00A441DF">
            <w:pPr>
              <w:jc w:val="both"/>
              <w:rPr>
                <w:rFonts w:ascii="Arial" w:eastAsia="TimesNewRomanPSMT" w:hAnsi="Arial" w:cs="Arial"/>
                <w:bCs/>
                <w:lang w:val="ru-RU"/>
              </w:rPr>
            </w:pPr>
            <w:r w:rsidRPr="00746A2C">
              <w:rPr>
                <w:rFonts w:ascii="Arial" w:eastAsia="TimesNewRomanPSMT" w:hAnsi="Arial" w:cs="Arial"/>
                <w:bCs/>
                <w:lang w:val="ru-RU"/>
              </w:rPr>
              <w:t>Рок и начин плаћања</w:t>
            </w:r>
          </w:p>
          <w:p w:rsidR="008F7FC1" w:rsidRPr="00746A2C" w:rsidRDefault="008F7FC1" w:rsidP="00A441DF">
            <w:pPr>
              <w:jc w:val="both"/>
              <w:rPr>
                <w:rFonts w:ascii="Arial" w:eastAsia="TimesNewRomanPSMT" w:hAnsi="Arial" w:cs="Arial"/>
                <w:bCs/>
                <w:lang w:val="ru-RU"/>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FC1" w:rsidRPr="00746A2C" w:rsidRDefault="008F7FC1" w:rsidP="00A441DF">
            <w:pPr>
              <w:snapToGrid w:val="0"/>
              <w:rPr>
                <w:rFonts w:ascii="Arial" w:eastAsia="TimesNewRomanPSMT" w:hAnsi="Arial" w:cs="Arial"/>
                <w:bCs/>
                <w:lang w:val="ru-RU"/>
              </w:rPr>
            </w:pPr>
            <w:r w:rsidRPr="00746A2C">
              <w:rPr>
                <w:rFonts w:ascii="Arial" w:eastAsia="TimesNewRomanPSMT" w:hAnsi="Arial" w:cs="Arial"/>
                <w:bCs/>
                <w:lang w:val="ru-RU"/>
              </w:rPr>
              <w:t xml:space="preserve">45 дана од дана </w:t>
            </w:r>
            <w:r>
              <w:rPr>
                <w:rFonts w:ascii="Arial" w:eastAsia="TimesNewRomanPSMT" w:hAnsi="Arial" w:cs="Arial"/>
                <w:bCs/>
                <w:lang w:val="sr-Cyrl-CS"/>
              </w:rPr>
              <w:t>регистровања</w:t>
            </w:r>
            <w:r w:rsidRPr="00746A2C">
              <w:rPr>
                <w:rFonts w:ascii="Arial" w:eastAsia="TimesNewRomanPSMT" w:hAnsi="Arial" w:cs="Arial"/>
                <w:bCs/>
                <w:lang w:val="ru-RU"/>
              </w:rPr>
              <w:t xml:space="preserve"> фактуре</w:t>
            </w:r>
            <w:r>
              <w:rPr>
                <w:rFonts w:ascii="Arial" w:eastAsia="TimesNewRomanPSMT" w:hAnsi="Arial" w:cs="Arial"/>
                <w:bCs/>
                <w:lang w:val="ru-RU"/>
              </w:rPr>
              <w:t xml:space="preserve"> у ЦРФ</w:t>
            </w:r>
          </w:p>
        </w:tc>
      </w:tr>
      <w:tr w:rsidR="008F7FC1" w:rsidRPr="00746A2C" w:rsidTr="00A441DF">
        <w:tc>
          <w:tcPr>
            <w:tcW w:w="5200" w:type="dxa"/>
            <w:tcBorders>
              <w:top w:val="single" w:sz="4" w:space="0" w:color="000000"/>
              <w:left w:val="single" w:sz="4" w:space="0" w:color="000000"/>
              <w:bottom w:val="single" w:sz="4" w:space="0" w:color="000000"/>
            </w:tcBorders>
            <w:shd w:val="clear" w:color="auto" w:fill="auto"/>
            <w:vAlign w:val="bottom"/>
          </w:tcPr>
          <w:p w:rsidR="008F7FC1" w:rsidRDefault="008F7FC1" w:rsidP="00A441DF">
            <w:pPr>
              <w:rPr>
                <w:rFonts w:ascii="Arial" w:eastAsia="TimesNewRomanPSMT" w:hAnsi="Arial" w:cs="Arial"/>
                <w:bCs/>
                <w:lang w:val="ru-RU"/>
              </w:rPr>
            </w:pPr>
            <w:r w:rsidRPr="00746A2C">
              <w:rPr>
                <w:rFonts w:ascii="Arial" w:eastAsia="TimesNewRomanPSMT" w:hAnsi="Arial" w:cs="Arial"/>
                <w:bCs/>
                <w:lang w:val="ru-RU"/>
              </w:rPr>
              <w:t>Рок важења понуде</w:t>
            </w:r>
            <w:r>
              <w:rPr>
                <w:rFonts w:ascii="Arial" w:eastAsia="TimesNewRomanPSMT" w:hAnsi="Arial" w:cs="Arial"/>
                <w:bCs/>
                <w:lang w:val="ru-RU"/>
              </w:rPr>
              <w:t xml:space="preserve"> </w:t>
            </w:r>
          </w:p>
          <w:p w:rsidR="008F7FC1" w:rsidRDefault="008F7FC1" w:rsidP="00A441DF">
            <w:pPr>
              <w:rPr>
                <w:rFonts w:ascii="Arial" w:eastAsia="TimesNewRomanPSMT" w:hAnsi="Arial" w:cs="Arial"/>
                <w:bCs/>
                <w:lang w:val="ru-RU"/>
              </w:rPr>
            </w:pPr>
            <w:r>
              <w:rPr>
                <w:rFonts w:ascii="Arial" w:eastAsia="TimesNewRomanPSMT" w:hAnsi="Arial" w:cs="Arial"/>
                <w:bCs/>
                <w:lang w:val="ru-RU"/>
              </w:rPr>
              <w:t>(минимум 30 дана)</w:t>
            </w:r>
          </w:p>
          <w:p w:rsidR="008F7FC1" w:rsidRPr="00746A2C" w:rsidRDefault="008F7FC1" w:rsidP="00A441DF">
            <w:pPr>
              <w:rPr>
                <w:rFonts w:ascii="Arial" w:eastAsia="TimesNewRomanPSMT" w:hAnsi="Arial" w:cs="Arial"/>
                <w:bCs/>
                <w:lang w:val="ru-RU"/>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rsidR="008F7FC1" w:rsidRDefault="008F7FC1" w:rsidP="00A441DF">
            <w:pPr>
              <w:snapToGrid w:val="0"/>
              <w:jc w:val="both"/>
              <w:rPr>
                <w:rFonts w:ascii="Arial" w:eastAsia="TimesNewRomanPSMT" w:hAnsi="Arial" w:cs="Arial"/>
                <w:bCs/>
                <w:lang w:val="ru-RU"/>
              </w:rPr>
            </w:pPr>
          </w:p>
          <w:p w:rsidR="008F7FC1" w:rsidRPr="000B469C" w:rsidRDefault="008F7FC1" w:rsidP="00A441DF">
            <w:pPr>
              <w:rPr>
                <w:rFonts w:ascii="Arial" w:eastAsia="TimesNewRomanPSMT" w:hAnsi="Arial" w:cs="Arial"/>
                <w:lang w:val="ru-RU"/>
              </w:rPr>
            </w:pPr>
            <w:r>
              <w:rPr>
                <w:rFonts w:ascii="Arial" w:eastAsia="TimesNewRomanPSMT" w:hAnsi="Arial" w:cs="Arial"/>
                <w:lang w:val="ru-RU"/>
              </w:rPr>
              <w:t xml:space="preserve">  _________ дана      </w:t>
            </w:r>
          </w:p>
        </w:tc>
      </w:tr>
      <w:tr w:rsidR="008F7FC1" w:rsidRPr="00746A2C" w:rsidTr="00A441DF">
        <w:tc>
          <w:tcPr>
            <w:tcW w:w="5200" w:type="dxa"/>
            <w:tcBorders>
              <w:top w:val="single" w:sz="4" w:space="0" w:color="000000"/>
              <w:left w:val="single" w:sz="4" w:space="0" w:color="000000"/>
              <w:bottom w:val="single" w:sz="4" w:space="0" w:color="000000"/>
            </w:tcBorders>
            <w:shd w:val="clear" w:color="auto" w:fill="auto"/>
          </w:tcPr>
          <w:p w:rsidR="008F7FC1" w:rsidRDefault="008F7FC1" w:rsidP="00A441DF">
            <w:pPr>
              <w:jc w:val="both"/>
              <w:rPr>
                <w:rFonts w:ascii="Arial" w:eastAsia="TimesNewRomanPSMT" w:hAnsi="Arial" w:cs="Arial"/>
                <w:bCs/>
                <w:lang w:val="ru-RU"/>
              </w:rPr>
            </w:pPr>
            <w:r w:rsidRPr="00746A2C">
              <w:rPr>
                <w:rFonts w:ascii="Arial" w:eastAsia="TimesNewRomanPSMT" w:hAnsi="Arial" w:cs="Arial"/>
                <w:bCs/>
                <w:lang w:val="ru-RU"/>
              </w:rPr>
              <w:t xml:space="preserve">Рок </w:t>
            </w:r>
            <w:r>
              <w:rPr>
                <w:rFonts w:ascii="Arial" w:eastAsia="TimesNewRomanPSMT" w:hAnsi="Arial" w:cs="Arial"/>
                <w:bCs/>
                <w:lang w:val="ru-RU"/>
              </w:rPr>
              <w:t>реализације посла</w:t>
            </w:r>
          </w:p>
          <w:p w:rsidR="008F7FC1" w:rsidRDefault="008F7FC1" w:rsidP="00A441DF">
            <w:pPr>
              <w:jc w:val="both"/>
              <w:rPr>
                <w:rFonts w:ascii="Arial" w:hAnsi="Arial" w:cs="Arial"/>
                <w:lang w:val="sr-Cyrl-CS"/>
              </w:rPr>
            </w:pPr>
            <w:r>
              <w:rPr>
                <w:rFonts w:ascii="Arial" w:hAnsi="Arial" w:cs="Arial"/>
                <w:lang w:val="sr-Cyrl-CS"/>
              </w:rPr>
              <w:t>(не може бити дужи од 3 календарска дана)</w:t>
            </w:r>
          </w:p>
          <w:p w:rsidR="008F7FC1" w:rsidRPr="00746A2C" w:rsidRDefault="008F7FC1" w:rsidP="00A441DF">
            <w:pPr>
              <w:jc w:val="both"/>
              <w:rPr>
                <w:rFonts w:ascii="Arial" w:eastAsia="TimesNewRomanPSMT" w:hAnsi="Arial" w:cs="Arial"/>
                <w:bCs/>
                <w:lang w:val="ru-RU"/>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rsidR="008F7FC1" w:rsidRDefault="008F7FC1" w:rsidP="00A441DF">
            <w:pPr>
              <w:snapToGrid w:val="0"/>
              <w:jc w:val="both"/>
              <w:rPr>
                <w:rFonts w:ascii="Arial" w:eastAsia="TimesNewRomanPSMT" w:hAnsi="Arial" w:cs="Arial"/>
                <w:bCs/>
                <w:lang w:val="ru-RU"/>
              </w:rPr>
            </w:pPr>
          </w:p>
          <w:p w:rsidR="008F7FC1" w:rsidRPr="000B469C" w:rsidRDefault="008F7FC1" w:rsidP="00A441DF">
            <w:pPr>
              <w:rPr>
                <w:rFonts w:ascii="Arial" w:eastAsia="TimesNewRomanPSMT" w:hAnsi="Arial" w:cs="Arial"/>
                <w:lang w:val="ru-RU"/>
              </w:rPr>
            </w:pPr>
            <w:r>
              <w:rPr>
                <w:rFonts w:ascii="Arial" w:eastAsia="TimesNewRomanPSMT" w:hAnsi="Arial" w:cs="Arial"/>
                <w:lang w:val="ru-RU"/>
              </w:rPr>
              <w:t xml:space="preserve">  _________ дана      </w:t>
            </w:r>
          </w:p>
        </w:tc>
      </w:tr>
      <w:tr w:rsidR="008F7FC1" w:rsidRPr="00746A2C" w:rsidTr="00A441DF">
        <w:trPr>
          <w:trHeight w:val="673"/>
        </w:trPr>
        <w:tc>
          <w:tcPr>
            <w:tcW w:w="5200" w:type="dxa"/>
            <w:tcBorders>
              <w:top w:val="single" w:sz="4" w:space="0" w:color="000000"/>
              <w:left w:val="single" w:sz="4" w:space="0" w:color="000000"/>
              <w:bottom w:val="single" w:sz="4" w:space="0" w:color="000000"/>
            </w:tcBorders>
            <w:shd w:val="clear" w:color="auto" w:fill="auto"/>
          </w:tcPr>
          <w:p w:rsidR="008F7FC1" w:rsidRPr="00746A2C" w:rsidRDefault="008F7FC1" w:rsidP="00A441DF">
            <w:pPr>
              <w:snapToGrid w:val="0"/>
              <w:jc w:val="both"/>
              <w:rPr>
                <w:rFonts w:ascii="Arial" w:eastAsia="TimesNewRomanPSMT" w:hAnsi="Arial" w:cs="Arial"/>
                <w:bCs/>
                <w:lang w:val="ru-RU"/>
              </w:rPr>
            </w:pPr>
          </w:p>
          <w:p w:rsidR="008F7FC1" w:rsidRDefault="008F7FC1" w:rsidP="00A441DF">
            <w:pPr>
              <w:jc w:val="both"/>
              <w:rPr>
                <w:rFonts w:ascii="Arial" w:eastAsia="TimesNewRomanPSMT" w:hAnsi="Arial" w:cs="Arial"/>
                <w:bCs/>
              </w:rPr>
            </w:pPr>
            <w:r w:rsidRPr="00450044">
              <w:rPr>
                <w:rFonts w:ascii="Arial" w:eastAsia="TimesNewRomanPSMT" w:hAnsi="Arial" w:cs="Arial"/>
                <w:bCs/>
                <w:lang w:val="ru-RU"/>
              </w:rPr>
              <w:t xml:space="preserve">Гарантни </w:t>
            </w:r>
            <w:r w:rsidRPr="00450044">
              <w:rPr>
                <w:rFonts w:ascii="Arial" w:eastAsia="TimesNewRomanPSMT" w:hAnsi="Arial" w:cs="Arial"/>
                <w:bCs/>
              </w:rPr>
              <w:t>период</w:t>
            </w:r>
            <w:r>
              <w:rPr>
                <w:rFonts w:ascii="Arial" w:eastAsia="TimesNewRomanPSMT" w:hAnsi="Arial" w:cs="Arial"/>
                <w:bCs/>
              </w:rPr>
              <w:t xml:space="preserve"> </w:t>
            </w:r>
          </w:p>
          <w:p w:rsidR="008F7FC1" w:rsidRPr="00C203E6" w:rsidRDefault="008F7FC1" w:rsidP="00A441DF">
            <w:pPr>
              <w:jc w:val="both"/>
              <w:rPr>
                <w:rFonts w:ascii="Arial" w:eastAsia="TimesNewRomanPSMT" w:hAnsi="Arial" w:cs="Arial"/>
                <w:bCs/>
              </w:rPr>
            </w:pPr>
            <w:r>
              <w:rPr>
                <w:rFonts w:ascii="Arial" w:eastAsia="TimesNewRomanPSMT" w:hAnsi="Arial" w:cs="Arial"/>
                <w:bCs/>
              </w:rPr>
              <w:t xml:space="preserve">(мин. </w:t>
            </w:r>
            <w:r>
              <w:rPr>
                <w:rFonts w:ascii="Arial" w:hAnsi="Arial" w:cs="Arial"/>
                <w:bCs/>
                <w:iCs/>
                <w:lang w:val="sr-Cyrl-CS"/>
              </w:rPr>
              <w:t>1 годину од дана монтаже)</w:t>
            </w:r>
          </w:p>
          <w:p w:rsidR="008F7FC1" w:rsidRPr="00746A2C" w:rsidRDefault="008F7FC1" w:rsidP="00A441DF">
            <w:pPr>
              <w:jc w:val="both"/>
              <w:rPr>
                <w:rFonts w:ascii="Arial" w:eastAsia="TimesNewRomanPSMT" w:hAnsi="Arial" w:cs="Arial"/>
                <w:bCs/>
              </w:rPr>
            </w:pPr>
          </w:p>
        </w:tc>
        <w:tc>
          <w:tcPr>
            <w:tcW w:w="3690" w:type="dxa"/>
            <w:tcBorders>
              <w:top w:val="single" w:sz="4" w:space="0" w:color="000000"/>
              <w:left w:val="single" w:sz="4" w:space="0" w:color="000000"/>
              <w:bottom w:val="single" w:sz="4" w:space="0" w:color="000000"/>
              <w:right w:val="single" w:sz="4" w:space="0" w:color="000000"/>
            </w:tcBorders>
            <w:shd w:val="clear" w:color="auto" w:fill="auto"/>
          </w:tcPr>
          <w:p w:rsidR="008F7FC1" w:rsidRDefault="008F7FC1" w:rsidP="00A441DF">
            <w:pPr>
              <w:snapToGrid w:val="0"/>
              <w:jc w:val="both"/>
              <w:rPr>
                <w:rFonts w:ascii="Arial" w:eastAsia="TimesNewRomanPSMT" w:hAnsi="Arial" w:cs="Arial"/>
                <w:bCs/>
              </w:rPr>
            </w:pPr>
          </w:p>
          <w:p w:rsidR="008F7FC1" w:rsidRDefault="008F7FC1" w:rsidP="00A441DF">
            <w:pPr>
              <w:rPr>
                <w:rFonts w:ascii="Arial" w:eastAsia="TimesNewRomanPSMT" w:hAnsi="Arial" w:cs="Arial"/>
              </w:rPr>
            </w:pPr>
          </w:p>
          <w:p w:rsidR="008F7FC1" w:rsidRPr="000B469C" w:rsidRDefault="008F7FC1" w:rsidP="00A441DF">
            <w:pPr>
              <w:rPr>
                <w:rFonts w:ascii="Arial" w:eastAsia="TimesNewRomanPSMT" w:hAnsi="Arial" w:cs="Arial"/>
              </w:rPr>
            </w:pPr>
            <w:r>
              <w:rPr>
                <w:rFonts w:ascii="Arial" w:eastAsia="TimesNewRomanPSMT" w:hAnsi="Arial" w:cs="Arial"/>
                <w:lang w:val="ru-RU"/>
              </w:rPr>
              <w:t xml:space="preserve">  _________ година/године      </w:t>
            </w:r>
          </w:p>
        </w:tc>
      </w:tr>
    </w:tbl>
    <w:p w:rsidR="0016697E" w:rsidRPr="002E2C97" w:rsidRDefault="0016697E" w:rsidP="002E2C97">
      <w:pPr>
        <w:jc w:val="both"/>
        <w:rPr>
          <w:rFonts w:eastAsia="TimesNewRomanPSMT"/>
          <w:bCs/>
          <w:lang w:val="sr-Cyrl-CS"/>
        </w:rPr>
      </w:pPr>
    </w:p>
    <w:p w:rsidR="0016697E" w:rsidRDefault="0016697E" w:rsidP="0016697E">
      <w:pPr>
        <w:ind w:left="720" w:firstLine="720"/>
        <w:jc w:val="both"/>
        <w:rPr>
          <w:rFonts w:eastAsia="TimesNewRomanPSMT"/>
          <w:bCs/>
        </w:rPr>
      </w:pPr>
    </w:p>
    <w:p w:rsidR="0016697E" w:rsidRPr="0030474E" w:rsidRDefault="0016697E" w:rsidP="0016697E">
      <w:pPr>
        <w:ind w:left="720" w:firstLine="720"/>
        <w:jc w:val="both"/>
        <w:rPr>
          <w:rFonts w:ascii="Arial" w:eastAsia="TimesNewRomanPSMT" w:hAnsi="Arial" w:cs="Arial"/>
          <w:bCs/>
        </w:rPr>
      </w:pPr>
      <w:r w:rsidRPr="0030474E">
        <w:rPr>
          <w:rFonts w:ascii="Arial" w:eastAsia="TimesNewRomanPSMT" w:hAnsi="Arial" w:cs="Arial"/>
          <w:bCs/>
        </w:rPr>
        <w:t xml:space="preserve">Датум </w:t>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r>
      <w:r w:rsidRPr="0030474E">
        <w:rPr>
          <w:rFonts w:ascii="Arial" w:eastAsia="TimesNewRomanPSMT" w:hAnsi="Arial" w:cs="Arial"/>
          <w:bCs/>
        </w:rPr>
        <w:tab/>
        <w:t xml:space="preserve">              Понуђач</w:t>
      </w:r>
    </w:p>
    <w:p w:rsidR="0016697E" w:rsidRPr="0030474E" w:rsidRDefault="0016697E" w:rsidP="0016697E">
      <w:pPr>
        <w:ind w:left="2880" w:firstLine="720"/>
        <w:jc w:val="both"/>
        <w:rPr>
          <w:rFonts w:ascii="Arial" w:eastAsia="TimesNewRomanPS-BoldMT" w:hAnsi="Arial" w:cs="Arial"/>
          <w:b/>
          <w:bCs/>
          <w:i/>
          <w:iCs/>
          <w:color w:val="002060"/>
        </w:rPr>
      </w:pPr>
      <w:r w:rsidRPr="0030474E">
        <w:rPr>
          <w:rFonts w:ascii="Arial" w:eastAsia="TimesNewRomanPSMT" w:hAnsi="Arial" w:cs="Arial"/>
          <w:bCs/>
        </w:rPr>
        <w:t xml:space="preserve">    </w:t>
      </w:r>
    </w:p>
    <w:p w:rsidR="0016697E" w:rsidRPr="0030474E" w:rsidRDefault="0016697E" w:rsidP="0016697E">
      <w:pPr>
        <w:jc w:val="both"/>
        <w:rPr>
          <w:rFonts w:ascii="Arial" w:eastAsia="TimesNewRomanPS-BoldMT" w:hAnsi="Arial" w:cs="Arial"/>
          <w:b/>
          <w:bCs/>
          <w:i/>
          <w:iCs/>
          <w:color w:val="002060"/>
        </w:rPr>
      </w:pPr>
      <w:r>
        <w:rPr>
          <w:rFonts w:ascii="Arial" w:eastAsia="TimesNewRomanPS-BoldMT" w:hAnsi="Arial" w:cs="Arial"/>
          <w:b/>
          <w:bCs/>
          <w:i/>
          <w:iCs/>
          <w:color w:val="002060"/>
        </w:rPr>
        <w:t xml:space="preserve">_________________________         </w:t>
      </w:r>
      <w:r w:rsidRPr="0030474E">
        <w:rPr>
          <w:rFonts w:ascii="Arial" w:eastAsia="TimesNewRomanPS-BoldMT" w:hAnsi="Arial" w:cs="Arial"/>
          <w:b/>
          <w:bCs/>
          <w:i/>
          <w:iCs/>
          <w:color w:val="002060"/>
        </w:rPr>
        <w:tab/>
      </w:r>
      <w:r>
        <w:rPr>
          <w:rFonts w:ascii="Arial" w:eastAsia="TimesNewRomanPS-BoldMT" w:hAnsi="Arial" w:cs="Arial"/>
          <w:b/>
          <w:bCs/>
          <w:i/>
          <w:iCs/>
          <w:color w:val="002060"/>
        </w:rPr>
        <w:t xml:space="preserve">         </w:t>
      </w:r>
      <w:r w:rsidRPr="0030474E">
        <w:rPr>
          <w:rFonts w:ascii="Arial" w:eastAsia="TimesNewRomanPS-BoldMT" w:hAnsi="Arial" w:cs="Arial"/>
          <w:b/>
          <w:bCs/>
          <w:i/>
          <w:iCs/>
          <w:color w:val="002060"/>
        </w:rPr>
        <w:t>____________________________</w:t>
      </w:r>
    </w:p>
    <w:p w:rsidR="0016697E" w:rsidRDefault="0016697E" w:rsidP="0016697E">
      <w:pPr>
        <w:jc w:val="both"/>
        <w:rPr>
          <w:rFonts w:eastAsia="TimesNewRomanPS-BoldMT"/>
          <w:b/>
          <w:bCs/>
          <w:i/>
          <w:iCs/>
          <w:color w:val="002060"/>
        </w:rPr>
      </w:pPr>
    </w:p>
    <w:p w:rsidR="0016697E" w:rsidRDefault="0016697E" w:rsidP="0016697E">
      <w:pPr>
        <w:ind w:left="720" w:firstLine="720"/>
        <w:jc w:val="both"/>
      </w:pPr>
    </w:p>
    <w:p w:rsidR="0016697E" w:rsidRDefault="0016697E" w:rsidP="0016697E">
      <w:pPr>
        <w:ind w:left="720" w:firstLine="720"/>
        <w:jc w:val="both"/>
        <w:rPr>
          <w:rFonts w:eastAsia="TimesNewRomanPSMT"/>
          <w:bCs/>
        </w:rPr>
      </w:pPr>
    </w:p>
    <w:p w:rsidR="0016697E" w:rsidRDefault="0016697E" w:rsidP="0016697E">
      <w:pPr>
        <w:ind w:left="720" w:firstLine="720"/>
        <w:jc w:val="both"/>
        <w:rPr>
          <w:rFonts w:eastAsia="TimesNewRomanPSMT"/>
          <w:bCs/>
        </w:rPr>
      </w:pPr>
    </w:p>
    <w:p w:rsidR="0016697E" w:rsidRDefault="0016697E" w:rsidP="0016697E">
      <w:pPr>
        <w:jc w:val="both"/>
        <w:rPr>
          <w:rFonts w:eastAsia="TimesNewRomanPSMT"/>
          <w:bCs/>
        </w:rPr>
      </w:pPr>
    </w:p>
    <w:p w:rsidR="007E5394" w:rsidRPr="00EB1EC6" w:rsidRDefault="0016697E" w:rsidP="00B56084">
      <w:pPr>
        <w:jc w:val="both"/>
        <w:rPr>
          <w:rFonts w:ascii="Arial" w:hAnsi="Arial" w:cs="Arial"/>
          <w:i/>
          <w:iCs/>
          <w:lang w:val="sr-Cyrl-CS"/>
        </w:rPr>
      </w:pPr>
      <w:r>
        <w:rPr>
          <w:rFonts w:ascii="Arial" w:hAnsi="Arial" w:cs="Arial"/>
          <w:b/>
          <w:bCs/>
          <w:i/>
          <w:iCs/>
          <w:u w:val="single"/>
        </w:rPr>
        <w:t>Напомене:</w:t>
      </w:r>
      <w:r>
        <w:rPr>
          <w:rFonts w:ascii="Arial" w:hAnsi="Arial" w:cs="Arial"/>
          <w:b/>
          <w:bCs/>
          <w:i/>
          <w:iCs/>
        </w:rPr>
        <w:t xml:space="preserve"> </w:t>
      </w:r>
    </w:p>
    <w:p w:rsidR="00EB1EC6" w:rsidRDefault="00EB1EC6" w:rsidP="00EB1EC6">
      <w:pPr>
        <w:jc w:val="both"/>
        <w:rPr>
          <w:rFonts w:ascii="Arial" w:hAnsi="Arial" w:cs="Arial"/>
          <w:i/>
          <w:iCs/>
        </w:rPr>
      </w:pPr>
      <w:r w:rsidRPr="00926144">
        <w:rPr>
          <w:rFonts w:ascii="Arial" w:hAnsi="Arial" w:cs="Arial"/>
          <w:i/>
          <w:iCs/>
          <w:lang w:val="ru-RU"/>
        </w:rPr>
        <w:t>Образац</w:t>
      </w:r>
      <w:r>
        <w:rPr>
          <w:rFonts w:ascii="Arial" w:hAnsi="Arial" w:cs="Arial"/>
          <w:i/>
          <w:iCs/>
          <w:lang w:val="ru-RU"/>
        </w:rPr>
        <w:t xml:space="preserve"> понуде понуђач мора да попуни </w:t>
      </w:r>
      <w:r w:rsidRPr="00926144">
        <w:rPr>
          <w:rFonts w:ascii="Arial" w:hAnsi="Arial" w:cs="Arial"/>
          <w:i/>
          <w:iCs/>
          <w:lang w:val="ru-RU"/>
        </w:rPr>
        <w:t xml:space="preserve">и потпише, чиме </w:t>
      </w:r>
      <w:r w:rsidRPr="00926144">
        <w:rPr>
          <w:rFonts w:ascii="Arial" w:hAnsi="Arial" w:cs="Arial"/>
          <w:i/>
          <w:iCs/>
          <w:lang w:val="sr-Cyrl-CS"/>
        </w:rPr>
        <w:t>п</w:t>
      </w:r>
      <w:r w:rsidRPr="00926144">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сви понуђачи из групе понуђача или група понуђача може да одреди једног пону</w:t>
      </w:r>
      <w:r>
        <w:rPr>
          <w:rFonts w:ascii="Arial" w:hAnsi="Arial" w:cs="Arial"/>
          <w:i/>
          <w:iCs/>
          <w:lang w:val="ru-RU"/>
        </w:rPr>
        <w:t xml:space="preserve">ђача из групе који ће попунити и </w:t>
      </w:r>
      <w:r w:rsidRPr="00926144">
        <w:rPr>
          <w:rFonts w:ascii="Arial" w:hAnsi="Arial" w:cs="Arial"/>
          <w:i/>
          <w:iCs/>
          <w:lang w:val="ru-RU"/>
        </w:rPr>
        <w:t>потписати образац понуде.</w:t>
      </w:r>
    </w:p>
    <w:p w:rsidR="00EB1EC6" w:rsidRPr="0067525C" w:rsidRDefault="00EB1EC6" w:rsidP="00EB1EC6">
      <w:pPr>
        <w:spacing w:after="150"/>
        <w:rPr>
          <w:rFonts w:ascii="Arial" w:hAnsi="Arial" w:cs="Arial"/>
          <w:i/>
        </w:rPr>
      </w:pPr>
      <w:r w:rsidRPr="0067525C">
        <w:rPr>
          <w:rFonts w:ascii="Arial" w:hAnsi="Arial" w:cs="Arial"/>
          <w:i/>
        </w:rPr>
        <w:t>Приликом сачињавања понуде употреба печата ниј</w:t>
      </w:r>
      <w:r>
        <w:rPr>
          <w:rFonts w:ascii="Arial" w:hAnsi="Arial" w:cs="Arial"/>
          <w:i/>
        </w:rPr>
        <w:t>е обавезна.</w:t>
      </w:r>
    </w:p>
    <w:p w:rsidR="007E5394" w:rsidRPr="00B56084" w:rsidRDefault="007E5394" w:rsidP="00B56084">
      <w:pPr>
        <w:jc w:val="both"/>
        <w:rPr>
          <w:rFonts w:ascii="Arial" w:hAnsi="Arial" w:cs="Arial"/>
          <w:i/>
          <w:iCs/>
          <w:lang w:val="sr-Cyrl-CS"/>
        </w:rPr>
      </w:pPr>
    </w:p>
    <w:p w:rsidR="006F6F85" w:rsidRDefault="006F6F85" w:rsidP="00DE7DE0">
      <w:pPr>
        <w:rPr>
          <w:rFonts w:ascii="Arial" w:hAnsi="Arial" w:cs="Arial"/>
          <w:b/>
          <w:bCs/>
          <w:lang w:val="ru-RU"/>
        </w:rPr>
      </w:pPr>
    </w:p>
    <w:p w:rsidR="001C2EF4" w:rsidRDefault="001C2EF4" w:rsidP="00DE7DE0">
      <w:pPr>
        <w:rPr>
          <w:rFonts w:ascii="Arial" w:hAnsi="Arial" w:cs="Arial"/>
          <w:b/>
          <w:bCs/>
        </w:rPr>
      </w:pPr>
    </w:p>
    <w:p w:rsidR="006339A0" w:rsidRPr="006339A0" w:rsidRDefault="006339A0" w:rsidP="00DE7DE0">
      <w:pPr>
        <w:rPr>
          <w:rFonts w:ascii="Arial" w:hAnsi="Arial" w:cs="Arial"/>
          <w:b/>
          <w:bCs/>
        </w:rPr>
      </w:pPr>
    </w:p>
    <w:p w:rsidR="006F6F85" w:rsidRDefault="006F6F85" w:rsidP="006F6F85">
      <w:pPr>
        <w:jc w:val="right"/>
        <w:rPr>
          <w:rFonts w:ascii="Arial" w:hAnsi="Arial" w:cs="Arial"/>
          <w:b/>
          <w:bCs/>
          <w:i/>
          <w:iCs/>
          <w:sz w:val="28"/>
          <w:szCs w:val="28"/>
        </w:rPr>
      </w:pPr>
      <w:r>
        <w:rPr>
          <w:rFonts w:ascii="Arial" w:hAnsi="Arial" w:cs="Arial"/>
          <w:b/>
          <w:bCs/>
          <w:i/>
          <w:iCs/>
          <w:sz w:val="28"/>
          <w:szCs w:val="28"/>
        </w:rPr>
        <w:t>(ОБРАЗАЦ 2)</w:t>
      </w:r>
    </w:p>
    <w:p w:rsidR="00631F6C" w:rsidRPr="00631F6C" w:rsidRDefault="00631F6C" w:rsidP="00CF1DD7">
      <w:pPr>
        <w:rPr>
          <w:rFonts w:ascii="Arial" w:hAnsi="Arial" w:cs="Arial"/>
          <w:b/>
          <w:bCs/>
          <w:i/>
          <w:iCs/>
          <w:sz w:val="28"/>
          <w:szCs w:val="28"/>
        </w:rPr>
      </w:pPr>
    </w:p>
    <w:p w:rsidR="00336C1B" w:rsidRPr="00CF1DD7" w:rsidRDefault="006F6F85" w:rsidP="00CF1DD7">
      <w:pPr>
        <w:jc w:val="center"/>
        <w:rPr>
          <w:rFonts w:ascii="Arial" w:hAnsi="Arial" w:cs="Arial"/>
          <w:b/>
          <w:bCs/>
          <w:i/>
          <w:iCs/>
          <w:sz w:val="28"/>
          <w:szCs w:val="28"/>
        </w:rPr>
      </w:pPr>
      <w:r>
        <w:rPr>
          <w:rFonts w:ascii="Arial" w:hAnsi="Arial" w:cs="Arial"/>
          <w:b/>
          <w:bCs/>
          <w:i/>
          <w:iCs/>
          <w:sz w:val="28"/>
          <w:szCs w:val="28"/>
        </w:rPr>
        <w:t>ОБРАЗАЦ СТРУКТУРЕ ЦЕНЕ СА УПУТСТВОМ КАКО ДА СЕ ПОПУНИ</w:t>
      </w:r>
    </w:p>
    <w:p w:rsidR="009B1C29" w:rsidRPr="0006582C" w:rsidRDefault="009B1C29" w:rsidP="009B1C29">
      <w:pPr>
        <w:jc w:val="both"/>
        <w:rPr>
          <w:rFonts w:ascii="Arial" w:hAnsi="Arial" w:cs="Arial"/>
        </w:rPr>
      </w:pPr>
    </w:p>
    <w:p w:rsidR="009B1C29" w:rsidRDefault="009B1C29" w:rsidP="009B1C29">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Понуда број: ______________________ од ______________________ године</w:t>
      </w:r>
    </w:p>
    <w:p w:rsidR="009B1C29" w:rsidRDefault="009B1C29" w:rsidP="009B1C29">
      <w:pPr>
        <w:pStyle w:val="ListParagraph"/>
        <w:tabs>
          <w:tab w:val="left" w:pos="680"/>
        </w:tabs>
        <w:ind w:left="0"/>
        <w:jc w:val="both"/>
        <w:rPr>
          <w:rFonts w:ascii="Arial" w:eastAsia="TimesNewRomanPSMT" w:hAnsi="Arial" w:cs="Arial"/>
          <w:bCs/>
          <w:lang w:val="ru-RU"/>
        </w:rPr>
      </w:pPr>
      <w:r>
        <w:rPr>
          <w:rFonts w:ascii="Arial" w:eastAsia="TimesNewRomanPSMT" w:hAnsi="Arial" w:cs="Arial"/>
          <w:bCs/>
          <w:lang w:val="ru-RU"/>
        </w:rPr>
        <w:t xml:space="preserve">                                           (уписати број и датум понуде)</w:t>
      </w:r>
    </w:p>
    <w:p w:rsidR="00336C1B" w:rsidRDefault="00336C1B" w:rsidP="009B1C29">
      <w:pPr>
        <w:pStyle w:val="ListParagraph"/>
        <w:tabs>
          <w:tab w:val="left" w:pos="680"/>
        </w:tabs>
        <w:ind w:left="0"/>
        <w:jc w:val="both"/>
        <w:rPr>
          <w:rFonts w:ascii="Arial" w:eastAsia="TimesNewRomanPSMT" w:hAnsi="Arial" w:cs="Arial"/>
          <w:bCs/>
          <w:lang w:val="ru-RU"/>
        </w:rPr>
      </w:pPr>
    </w:p>
    <w:p w:rsidR="009B1C29" w:rsidRDefault="009B1C29" w:rsidP="00004B2A">
      <w:pPr>
        <w:jc w:val="both"/>
        <w:rPr>
          <w:rFonts w:ascii="Arial" w:hAnsi="Arial" w:cs="Arial"/>
          <w:b/>
          <w:lang w:val="sr-Cyrl-CS"/>
        </w:rPr>
      </w:pPr>
      <w:r w:rsidRPr="001C2EF4">
        <w:rPr>
          <w:rFonts w:ascii="Arial" w:eastAsia="TimesNewRomanPSMT" w:hAnsi="Arial" w:cs="Arial"/>
          <w:bCs/>
          <w:color w:val="auto"/>
          <w:lang w:val="ru-RU"/>
        </w:rPr>
        <w:t xml:space="preserve">за јавну набавку мале вредности интерног броја </w:t>
      </w:r>
      <w:r w:rsidR="00EB1EC6">
        <w:rPr>
          <w:rFonts w:ascii="Arial" w:eastAsia="TimesNewRomanPSMT" w:hAnsi="Arial" w:cs="Arial"/>
          <w:bCs/>
          <w:color w:val="auto"/>
          <w:lang w:val="ru-RU"/>
        </w:rPr>
        <w:t>10/19</w:t>
      </w:r>
      <w:r w:rsidRPr="001C2EF4">
        <w:rPr>
          <w:rFonts w:ascii="Arial" w:eastAsia="TimesNewRomanPSMT" w:hAnsi="Arial" w:cs="Arial"/>
          <w:bCs/>
          <w:color w:val="auto"/>
          <w:lang w:val="ru-RU"/>
        </w:rPr>
        <w:t xml:space="preserve">, </w:t>
      </w:r>
      <w:r w:rsidRPr="001C2EF4">
        <w:rPr>
          <w:rFonts w:ascii="Arial" w:hAnsi="Arial" w:cs="Arial"/>
          <w:color w:val="auto"/>
          <w:lang w:val="ru-RU"/>
        </w:rPr>
        <w:t>наведене у Плану</w:t>
      </w:r>
      <w:r w:rsidR="00631F6C">
        <w:rPr>
          <w:rFonts w:ascii="Arial" w:hAnsi="Arial" w:cs="Arial"/>
          <w:color w:val="auto"/>
          <w:lang w:val="ru-RU"/>
        </w:rPr>
        <w:t xml:space="preserve"> јавних набавки под бројем </w:t>
      </w:r>
      <w:r w:rsidR="008F7FC1">
        <w:rPr>
          <w:rFonts w:ascii="Arial" w:hAnsi="Arial" w:cs="Arial"/>
          <w:color w:val="auto"/>
          <w:lang w:val="ru-RU"/>
        </w:rPr>
        <w:t>1.1.9/19</w:t>
      </w:r>
      <w:r w:rsidRPr="001C2EF4">
        <w:rPr>
          <w:rFonts w:ascii="Arial" w:eastAsia="TimesNewRomanPSMT" w:hAnsi="Arial" w:cs="Arial"/>
          <w:bCs/>
          <w:color w:val="auto"/>
          <w:lang w:val="ru-RU"/>
        </w:rPr>
        <w:t xml:space="preserve"> – </w:t>
      </w:r>
      <w:r w:rsidRPr="001C2EF4">
        <w:rPr>
          <w:rFonts w:ascii="Arial" w:hAnsi="Arial" w:cs="Arial"/>
          <w:b/>
          <w:color w:val="auto"/>
          <w:lang w:val="sr-Cyrl-CS"/>
        </w:rPr>
        <w:t>Набавка електрома</w:t>
      </w:r>
      <w:r w:rsidR="00925E4F" w:rsidRPr="001C2EF4">
        <w:rPr>
          <w:rFonts w:ascii="Arial" w:hAnsi="Arial" w:cs="Arial"/>
          <w:b/>
          <w:color w:val="auto"/>
          <w:lang w:val="sr-Cyrl-CS"/>
        </w:rPr>
        <w:t>теријала за ремонт јавне</w:t>
      </w:r>
      <w:r w:rsidR="00925E4F">
        <w:rPr>
          <w:rFonts w:ascii="Arial" w:hAnsi="Arial" w:cs="Arial"/>
          <w:b/>
          <w:lang w:val="sr-Cyrl-CS"/>
        </w:rPr>
        <w:t xml:space="preserve"> расвете</w:t>
      </w:r>
      <w:r>
        <w:rPr>
          <w:rFonts w:ascii="Arial" w:hAnsi="Arial" w:cs="Arial"/>
          <w:b/>
          <w:lang w:val="sr-Cyrl-CS"/>
        </w:rPr>
        <w:t xml:space="preserve"> на територији општине Баточина, са монтажом</w:t>
      </w:r>
      <w:r w:rsidR="007229F5">
        <w:rPr>
          <w:rFonts w:ascii="Arial" w:hAnsi="Arial" w:cs="Arial"/>
          <w:b/>
          <w:lang w:val="sr-Cyrl-CS"/>
        </w:rPr>
        <w:t>, ΙΙ фаза</w:t>
      </w:r>
      <w:r>
        <w:rPr>
          <w:rFonts w:ascii="Arial" w:hAnsi="Arial" w:cs="Arial"/>
          <w:b/>
          <w:lang w:val="sr-Cyrl-CS"/>
        </w:rPr>
        <w:t>.</w:t>
      </w:r>
    </w:p>
    <w:p w:rsidR="00004B2A" w:rsidRDefault="00004B2A" w:rsidP="00004B2A">
      <w:pPr>
        <w:jc w:val="both"/>
        <w:rPr>
          <w:rFonts w:ascii="Arial" w:hAnsi="Arial" w:cs="Arial"/>
          <w:b/>
          <w:lang w:val="sr-Cyrl-CS"/>
        </w:rPr>
      </w:pPr>
    </w:p>
    <w:p w:rsidR="009B1C29" w:rsidRPr="009B1C29" w:rsidRDefault="009B1C29" w:rsidP="009B1C29">
      <w:pPr>
        <w:pStyle w:val="ListParagraph"/>
        <w:tabs>
          <w:tab w:val="left" w:pos="680"/>
        </w:tabs>
        <w:ind w:left="0"/>
        <w:jc w:val="both"/>
        <w:rPr>
          <w:rFonts w:ascii="Arial" w:eastAsia="TimesNewRomanPSMT" w:hAnsi="Arial" w:cs="Arial"/>
          <w:bCs/>
        </w:rPr>
      </w:pPr>
      <w:r>
        <w:rPr>
          <w:rFonts w:ascii="Arial" w:hAnsi="Arial" w:cs="Arial"/>
          <w:lang w:val="sr-Cyrl-CS"/>
        </w:rPr>
        <w:t xml:space="preserve">Назив </w:t>
      </w:r>
      <w:r w:rsidRPr="00370072">
        <w:rPr>
          <w:rFonts w:ascii="Arial" w:hAnsi="Arial" w:cs="Arial"/>
          <w:lang w:val="sr-Cyrl-CS"/>
        </w:rPr>
        <w:t>по</w:t>
      </w:r>
      <w:r>
        <w:rPr>
          <w:rFonts w:ascii="Arial" w:hAnsi="Arial" w:cs="Arial"/>
          <w:lang w:val="sr-Cyrl-CS"/>
        </w:rPr>
        <w:t>нуђача: ________________</w:t>
      </w:r>
      <w:r>
        <w:rPr>
          <w:rFonts w:ascii="Arial" w:hAnsi="Arial" w:cs="Arial"/>
        </w:rPr>
        <w:t>____________________________________</w:t>
      </w:r>
    </w:p>
    <w:p w:rsidR="006F6F85" w:rsidRDefault="006F6F85" w:rsidP="00DE7DE0">
      <w:pPr>
        <w:rPr>
          <w:rFonts w:ascii="Arial" w:hAnsi="Arial" w:cs="Arial"/>
          <w:b/>
          <w:bCs/>
          <w:lang w:val="ru-RU"/>
        </w:rPr>
      </w:pPr>
    </w:p>
    <w:tbl>
      <w:tblPr>
        <w:tblW w:w="10384" w:type="dxa"/>
        <w:jc w:val="center"/>
        <w:tblInd w:w="-1142" w:type="dxa"/>
        <w:tblLook w:val="0000"/>
      </w:tblPr>
      <w:tblGrid>
        <w:gridCol w:w="589"/>
        <w:gridCol w:w="4230"/>
        <w:gridCol w:w="827"/>
        <w:gridCol w:w="925"/>
        <w:gridCol w:w="1191"/>
        <w:gridCol w:w="1269"/>
        <w:gridCol w:w="1353"/>
      </w:tblGrid>
      <w:tr w:rsidR="008F7FC1" w:rsidRPr="00727E96" w:rsidTr="00A441DF">
        <w:trPr>
          <w:trHeight w:val="628"/>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center"/>
          </w:tcPr>
          <w:p w:rsidR="008F7FC1" w:rsidRPr="00727E96" w:rsidRDefault="008F7FC1" w:rsidP="00A441DF">
            <w:pPr>
              <w:jc w:val="center"/>
              <w:rPr>
                <w:rFonts w:ascii="Arial" w:hAnsi="Arial" w:cs="Arial"/>
                <w:b/>
                <w:bCs/>
                <w:lang w:val="sr-Cyrl-CS"/>
              </w:rPr>
            </w:pPr>
            <w:r w:rsidRPr="00727E96">
              <w:rPr>
                <w:rFonts w:ascii="Arial" w:hAnsi="Arial" w:cs="Arial"/>
                <w:b/>
                <w:bCs/>
                <w:sz w:val="22"/>
                <w:szCs w:val="22"/>
                <w:lang w:val="sr-Cyrl-CS"/>
              </w:rPr>
              <w:t>рб</w:t>
            </w:r>
          </w:p>
        </w:tc>
        <w:tc>
          <w:tcPr>
            <w:tcW w:w="4230" w:type="dxa"/>
            <w:tcBorders>
              <w:top w:val="single" w:sz="4" w:space="0" w:color="auto"/>
              <w:left w:val="nil"/>
              <w:bottom w:val="single" w:sz="4" w:space="0" w:color="auto"/>
              <w:right w:val="single" w:sz="4" w:space="0" w:color="auto"/>
            </w:tcBorders>
            <w:shd w:val="clear" w:color="000000" w:fill="D8D8D8"/>
            <w:noWrap/>
            <w:vAlign w:val="center"/>
          </w:tcPr>
          <w:p w:rsidR="008F7FC1" w:rsidRDefault="008F7FC1" w:rsidP="00A441DF">
            <w:pPr>
              <w:jc w:val="center"/>
              <w:rPr>
                <w:rFonts w:ascii="Arial" w:hAnsi="Arial" w:cs="Arial"/>
                <w:b/>
                <w:bCs/>
                <w:lang w:val="sr-Cyrl-CS"/>
              </w:rPr>
            </w:pPr>
            <w:r w:rsidRPr="00727E96">
              <w:rPr>
                <w:rFonts w:ascii="Arial" w:hAnsi="Arial" w:cs="Arial"/>
                <w:b/>
                <w:bCs/>
                <w:sz w:val="22"/>
                <w:szCs w:val="22"/>
                <w:lang w:val="sr-Cyrl-CS"/>
              </w:rPr>
              <w:t>Опис</w:t>
            </w:r>
          </w:p>
          <w:p w:rsidR="008F7FC1" w:rsidRDefault="008F7FC1" w:rsidP="00A441DF">
            <w:pPr>
              <w:jc w:val="center"/>
              <w:rPr>
                <w:rFonts w:ascii="Arial" w:hAnsi="Arial" w:cs="Arial"/>
                <w:b/>
                <w:bCs/>
                <w:lang w:val="sr-Cyrl-CS"/>
              </w:rPr>
            </w:pPr>
          </w:p>
          <w:p w:rsidR="008F7FC1" w:rsidRPr="00727E96" w:rsidRDefault="008F7FC1" w:rsidP="00A441DF">
            <w:pPr>
              <w:jc w:val="center"/>
              <w:rPr>
                <w:rFonts w:ascii="Arial" w:hAnsi="Arial" w:cs="Arial"/>
                <w:b/>
                <w:bCs/>
                <w:lang w:val="sr-Cyrl-CS"/>
              </w:rPr>
            </w:pPr>
            <w:r>
              <w:rPr>
                <w:rFonts w:ascii="Arial" w:hAnsi="Arial" w:cs="Arial"/>
                <w:b/>
                <w:bCs/>
                <w:sz w:val="22"/>
                <w:szCs w:val="22"/>
                <w:lang w:val="sr-Cyrl-CS"/>
              </w:rPr>
              <w:t>(1)</w:t>
            </w:r>
          </w:p>
        </w:tc>
        <w:tc>
          <w:tcPr>
            <w:tcW w:w="827" w:type="dxa"/>
            <w:tcBorders>
              <w:top w:val="single" w:sz="4" w:space="0" w:color="auto"/>
              <w:left w:val="nil"/>
              <w:bottom w:val="single" w:sz="4" w:space="0" w:color="auto"/>
              <w:right w:val="single" w:sz="4" w:space="0" w:color="auto"/>
            </w:tcBorders>
            <w:shd w:val="clear" w:color="000000" w:fill="D8D8D8"/>
            <w:vAlign w:val="center"/>
          </w:tcPr>
          <w:p w:rsidR="008F7FC1" w:rsidRPr="00727E96" w:rsidRDefault="008F7FC1" w:rsidP="00A441DF">
            <w:pPr>
              <w:jc w:val="center"/>
              <w:rPr>
                <w:rFonts w:ascii="Arial" w:hAnsi="Arial" w:cs="Arial"/>
                <w:b/>
                <w:bCs/>
                <w:lang w:val="sr-Cyrl-CS"/>
              </w:rPr>
            </w:pPr>
            <w:r w:rsidRPr="00727E96">
              <w:rPr>
                <w:rFonts w:ascii="Arial" w:hAnsi="Arial" w:cs="Arial"/>
                <w:b/>
                <w:bCs/>
                <w:sz w:val="22"/>
                <w:szCs w:val="22"/>
                <w:lang w:val="sr-Cyrl-CS"/>
              </w:rPr>
              <w:t>Јед.</w:t>
            </w:r>
          </w:p>
          <w:p w:rsidR="008F7FC1" w:rsidRDefault="008F7FC1" w:rsidP="00A441DF">
            <w:pPr>
              <w:jc w:val="center"/>
              <w:rPr>
                <w:rFonts w:ascii="Arial" w:hAnsi="Arial" w:cs="Arial"/>
                <w:b/>
                <w:bCs/>
                <w:lang w:val="sr-Cyrl-CS"/>
              </w:rPr>
            </w:pPr>
            <w:r>
              <w:rPr>
                <w:rFonts w:ascii="Arial" w:hAnsi="Arial" w:cs="Arial"/>
                <w:b/>
                <w:bCs/>
                <w:sz w:val="22"/>
                <w:szCs w:val="22"/>
                <w:lang w:val="sr-Cyrl-CS"/>
              </w:rPr>
              <w:t>м</w:t>
            </w:r>
            <w:r w:rsidRPr="00727E96">
              <w:rPr>
                <w:rFonts w:ascii="Arial" w:hAnsi="Arial" w:cs="Arial"/>
                <w:b/>
                <w:bCs/>
                <w:sz w:val="22"/>
                <w:szCs w:val="22"/>
                <w:lang w:val="sr-Cyrl-CS"/>
              </w:rPr>
              <w:t>ере</w:t>
            </w:r>
          </w:p>
          <w:p w:rsidR="008F7FC1" w:rsidRPr="00727E96" w:rsidRDefault="008F7FC1" w:rsidP="00A441DF">
            <w:pPr>
              <w:jc w:val="center"/>
              <w:rPr>
                <w:rFonts w:ascii="Arial" w:hAnsi="Arial" w:cs="Arial"/>
                <w:b/>
                <w:bCs/>
                <w:lang w:val="sr-Cyrl-CS"/>
              </w:rPr>
            </w:pPr>
            <w:r>
              <w:rPr>
                <w:rFonts w:ascii="Arial" w:hAnsi="Arial" w:cs="Arial"/>
                <w:b/>
                <w:bCs/>
                <w:sz w:val="22"/>
                <w:szCs w:val="22"/>
                <w:lang w:val="sr-Cyrl-CS"/>
              </w:rPr>
              <w:t>(2)</w:t>
            </w:r>
          </w:p>
        </w:tc>
        <w:tc>
          <w:tcPr>
            <w:tcW w:w="925" w:type="dxa"/>
            <w:tcBorders>
              <w:top w:val="single" w:sz="4" w:space="0" w:color="auto"/>
              <w:left w:val="nil"/>
              <w:bottom w:val="single" w:sz="4" w:space="0" w:color="auto"/>
              <w:right w:val="single" w:sz="4" w:space="0" w:color="auto"/>
            </w:tcBorders>
            <w:shd w:val="clear" w:color="000000" w:fill="D8D8D8"/>
            <w:noWrap/>
            <w:vAlign w:val="center"/>
          </w:tcPr>
          <w:p w:rsidR="008F7FC1" w:rsidRPr="00727E96" w:rsidRDefault="008F7FC1" w:rsidP="00A441DF">
            <w:pPr>
              <w:jc w:val="center"/>
              <w:rPr>
                <w:rFonts w:ascii="Arial" w:hAnsi="Arial" w:cs="Arial"/>
                <w:b/>
                <w:bCs/>
                <w:lang w:val="sr-Cyrl-CS"/>
              </w:rPr>
            </w:pPr>
            <w:r w:rsidRPr="00727E96">
              <w:rPr>
                <w:rFonts w:ascii="Arial" w:hAnsi="Arial" w:cs="Arial"/>
                <w:b/>
                <w:bCs/>
                <w:sz w:val="22"/>
                <w:szCs w:val="22"/>
                <w:lang w:val="sr-Cyrl-CS"/>
              </w:rPr>
              <w:t>Коли</w:t>
            </w:r>
          </w:p>
          <w:p w:rsidR="008F7FC1" w:rsidRDefault="008F7FC1" w:rsidP="00A441DF">
            <w:pPr>
              <w:jc w:val="center"/>
              <w:rPr>
                <w:rFonts w:ascii="Arial" w:hAnsi="Arial" w:cs="Arial"/>
                <w:b/>
                <w:bCs/>
                <w:lang w:val="sr-Cyrl-CS"/>
              </w:rPr>
            </w:pPr>
            <w:r>
              <w:rPr>
                <w:rFonts w:ascii="Arial" w:hAnsi="Arial" w:cs="Arial"/>
                <w:b/>
                <w:bCs/>
                <w:sz w:val="22"/>
                <w:szCs w:val="22"/>
                <w:lang w:val="sr-Cyrl-CS"/>
              </w:rPr>
              <w:t>ч</w:t>
            </w:r>
            <w:r w:rsidRPr="00727E96">
              <w:rPr>
                <w:rFonts w:ascii="Arial" w:hAnsi="Arial" w:cs="Arial"/>
                <w:b/>
                <w:bCs/>
                <w:sz w:val="22"/>
                <w:szCs w:val="22"/>
                <w:lang w:val="sr-Cyrl-CS"/>
              </w:rPr>
              <w:t>ина</w:t>
            </w:r>
          </w:p>
          <w:p w:rsidR="008F7FC1" w:rsidRPr="00727E96" w:rsidRDefault="008F7FC1" w:rsidP="00A441DF">
            <w:pPr>
              <w:jc w:val="center"/>
              <w:rPr>
                <w:rFonts w:ascii="Arial" w:hAnsi="Arial" w:cs="Arial"/>
                <w:b/>
                <w:bCs/>
                <w:lang w:val="sr-Cyrl-CS"/>
              </w:rPr>
            </w:pPr>
            <w:r>
              <w:rPr>
                <w:rFonts w:ascii="Arial" w:hAnsi="Arial" w:cs="Arial"/>
                <w:b/>
                <w:bCs/>
                <w:lang w:val="sr-Cyrl-CS"/>
              </w:rPr>
              <w:t>(3)</w:t>
            </w:r>
          </w:p>
        </w:tc>
        <w:tc>
          <w:tcPr>
            <w:tcW w:w="1191" w:type="dxa"/>
            <w:tcBorders>
              <w:top w:val="single" w:sz="4" w:space="0" w:color="auto"/>
              <w:left w:val="nil"/>
              <w:bottom w:val="single" w:sz="4" w:space="0" w:color="auto"/>
              <w:right w:val="single" w:sz="4" w:space="0" w:color="auto"/>
            </w:tcBorders>
            <w:shd w:val="clear" w:color="000000" w:fill="D8D8D8"/>
            <w:vAlign w:val="center"/>
          </w:tcPr>
          <w:p w:rsidR="008F7FC1" w:rsidRPr="00727E96" w:rsidRDefault="008F7FC1" w:rsidP="00A441DF">
            <w:pPr>
              <w:jc w:val="center"/>
              <w:rPr>
                <w:rFonts w:ascii="Arial" w:hAnsi="Arial" w:cs="Arial"/>
                <w:b/>
                <w:bCs/>
                <w:lang w:val="sr-Cyrl-CS"/>
              </w:rPr>
            </w:pPr>
            <w:r w:rsidRPr="00727E96">
              <w:rPr>
                <w:rFonts w:ascii="Arial" w:hAnsi="Arial" w:cs="Arial"/>
                <w:b/>
                <w:bCs/>
                <w:sz w:val="22"/>
                <w:szCs w:val="22"/>
                <w:lang w:val="sr-Cyrl-CS"/>
              </w:rPr>
              <w:t>Јед. цена без</w:t>
            </w:r>
          </w:p>
          <w:p w:rsidR="008F7FC1" w:rsidRDefault="008F7FC1" w:rsidP="00A441DF">
            <w:pPr>
              <w:jc w:val="center"/>
              <w:rPr>
                <w:rFonts w:ascii="Arial" w:hAnsi="Arial" w:cs="Arial"/>
                <w:b/>
                <w:bCs/>
                <w:lang w:val="sr-Cyrl-CS"/>
              </w:rPr>
            </w:pPr>
            <w:r w:rsidRPr="00727E96">
              <w:rPr>
                <w:rFonts w:ascii="Arial" w:hAnsi="Arial" w:cs="Arial"/>
                <w:b/>
                <w:bCs/>
                <w:sz w:val="22"/>
                <w:szCs w:val="22"/>
                <w:lang w:val="sr-Cyrl-CS"/>
              </w:rPr>
              <w:t>пдв-а</w:t>
            </w:r>
          </w:p>
          <w:p w:rsidR="008F7FC1" w:rsidRPr="00727E96" w:rsidRDefault="008F7FC1" w:rsidP="00A441DF">
            <w:pPr>
              <w:jc w:val="center"/>
              <w:rPr>
                <w:rFonts w:ascii="Arial" w:hAnsi="Arial" w:cs="Arial"/>
                <w:b/>
                <w:bCs/>
                <w:lang w:val="sr-Cyrl-CS"/>
              </w:rPr>
            </w:pPr>
            <w:r>
              <w:rPr>
                <w:rFonts w:ascii="Arial" w:hAnsi="Arial" w:cs="Arial"/>
                <w:b/>
                <w:bCs/>
                <w:sz w:val="22"/>
                <w:szCs w:val="22"/>
                <w:lang w:val="sr-Cyrl-CS"/>
              </w:rPr>
              <w:t>(4)</w:t>
            </w:r>
          </w:p>
        </w:tc>
        <w:tc>
          <w:tcPr>
            <w:tcW w:w="1269" w:type="dxa"/>
            <w:tcBorders>
              <w:top w:val="single" w:sz="4" w:space="0" w:color="auto"/>
              <w:left w:val="nil"/>
              <w:bottom w:val="single" w:sz="4" w:space="0" w:color="auto"/>
              <w:right w:val="single" w:sz="4" w:space="0" w:color="auto"/>
            </w:tcBorders>
            <w:shd w:val="clear" w:color="000000" w:fill="D8D8D8"/>
            <w:vAlign w:val="center"/>
          </w:tcPr>
          <w:p w:rsidR="008F7FC1" w:rsidRDefault="008F7FC1" w:rsidP="00A441DF">
            <w:pPr>
              <w:jc w:val="center"/>
              <w:rPr>
                <w:rFonts w:ascii="Arial" w:hAnsi="Arial" w:cs="Arial"/>
                <w:b/>
                <w:bCs/>
                <w:lang w:val="sr-Cyrl-CS"/>
              </w:rPr>
            </w:pPr>
            <w:r>
              <w:rPr>
                <w:rFonts w:ascii="Arial" w:hAnsi="Arial" w:cs="Arial"/>
                <w:b/>
                <w:bCs/>
                <w:sz w:val="22"/>
                <w:szCs w:val="22"/>
                <w:lang w:val="sr-Cyrl-CS"/>
              </w:rPr>
              <w:t>Јед.</w:t>
            </w:r>
          </w:p>
          <w:p w:rsidR="008F7FC1" w:rsidRDefault="008F7FC1" w:rsidP="00A441DF">
            <w:pPr>
              <w:jc w:val="center"/>
              <w:rPr>
                <w:rFonts w:ascii="Arial" w:hAnsi="Arial" w:cs="Arial"/>
                <w:b/>
                <w:bCs/>
                <w:lang w:val="sr-Cyrl-CS"/>
              </w:rPr>
            </w:pPr>
            <w:r>
              <w:rPr>
                <w:rFonts w:ascii="Arial" w:hAnsi="Arial" w:cs="Arial"/>
                <w:b/>
                <w:bCs/>
                <w:sz w:val="22"/>
                <w:szCs w:val="22"/>
                <w:lang w:val="sr-Cyrl-CS"/>
              </w:rPr>
              <w:t xml:space="preserve">цена са </w:t>
            </w:r>
            <w:r w:rsidRPr="00727E96">
              <w:rPr>
                <w:rFonts w:ascii="Arial" w:hAnsi="Arial" w:cs="Arial"/>
                <w:b/>
                <w:bCs/>
                <w:sz w:val="22"/>
                <w:szCs w:val="22"/>
                <w:lang w:val="sr-Cyrl-CS"/>
              </w:rPr>
              <w:t>пдв-</w:t>
            </w:r>
            <w:r>
              <w:rPr>
                <w:rFonts w:ascii="Arial" w:hAnsi="Arial" w:cs="Arial"/>
                <w:b/>
                <w:bCs/>
                <w:sz w:val="22"/>
                <w:szCs w:val="22"/>
                <w:lang w:val="sr-Cyrl-CS"/>
              </w:rPr>
              <w:t>ом</w:t>
            </w:r>
          </w:p>
          <w:p w:rsidR="008F7FC1" w:rsidRPr="005531C4" w:rsidRDefault="008F7FC1" w:rsidP="00A441DF">
            <w:pPr>
              <w:jc w:val="center"/>
              <w:rPr>
                <w:rFonts w:ascii="Arial" w:hAnsi="Arial" w:cs="Arial"/>
                <w:b/>
                <w:bCs/>
                <w:lang w:val="sr-Cyrl-CS"/>
              </w:rPr>
            </w:pPr>
            <w:r>
              <w:rPr>
                <w:rFonts w:ascii="Arial" w:hAnsi="Arial" w:cs="Arial"/>
                <w:b/>
                <w:bCs/>
                <w:sz w:val="22"/>
                <w:szCs w:val="22"/>
                <w:lang w:val="sr-Cyrl-CS"/>
              </w:rPr>
              <w:t>(5)</w:t>
            </w:r>
          </w:p>
        </w:tc>
        <w:tc>
          <w:tcPr>
            <w:tcW w:w="1353" w:type="dxa"/>
            <w:tcBorders>
              <w:top w:val="single" w:sz="4" w:space="0" w:color="auto"/>
              <w:left w:val="nil"/>
              <w:bottom w:val="single" w:sz="4" w:space="0" w:color="auto"/>
              <w:right w:val="single" w:sz="4" w:space="0" w:color="auto"/>
            </w:tcBorders>
            <w:shd w:val="clear" w:color="000000" w:fill="D8D8D8"/>
            <w:vAlign w:val="center"/>
          </w:tcPr>
          <w:p w:rsidR="008F7FC1" w:rsidRDefault="008F7FC1" w:rsidP="00A441DF">
            <w:pPr>
              <w:jc w:val="center"/>
              <w:rPr>
                <w:rFonts w:ascii="Arial" w:hAnsi="Arial" w:cs="Arial"/>
                <w:b/>
                <w:bCs/>
                <w:lang w:val="sr-Cyrl-CS"/>
              </w:rPr>
            </w:pPr>
            <w:r w:rsidRPr="00727E96">
              <w:rPr>
                <w:rFonts w:ascii="Arial" w:hAnsi="Arial" w:cs="Arial"/>
                <w:b/>
                <w:bCs/>
                <w:sz w:val="22"/>
                <w:szCs w:val="22"/>
                <w:lang w:val="sr-Cyrl-CS"/>
              </w:rPr>
              <w:t xml:space="preserve">УКУПНО </w:t>
            </w:r>
          </w:p>
          <w:p w:rsidR="008F7FC1" w:rsidRDefault="008F7FC1" w:rsidP="00A441DF">
            <w:pPr>
              <w:jc w:val="center"/>
              <w:rPr>
                <w:rFonts w:ascii="Arial" w:hAnsi="Arial" w:cs="Arial"/>
                <w:b/>
                <w:bCs/>
                <w:lang w:val="sr-Cyrl-CS"/>
              </w:rPr>
            </w:pPr>
            <w:r w:rsidRPr="00727E96">
              <w:rPr>
                <w:rFonts w:ascii="Arial" w:hAnsi="Arial" w:cs="Arial"/>
                <w:b/>
                <w:bCs/>
                <w:sz w:val="22"/>
                <w:szCs w:val="22"/>
                <w:lang w:val="sr-Cyrl-CS"/>
              </w:rPr>
              <w:t xml:space="preserve"> </w:t>
            </w:r>
          </w:p>
          <w:p w:rsidR="008F7FC1" w:rsidRPr="00727E96" w:rsidRDefault="008F7FC1" w:rsidP="00A441DF">
            <w:pPr>
              <w:jc w:val="center"/>
              <w:rPr>
                <w:rFonts w:ascii="Arial" w:hAnsi="Arial" w:cs="Arial"/>
                <w:b/>
                <w:bCs/>
                <w:lang w:val="sr-Cyrl-CS"/>
              </w:rPr>
            </w:pPr>
            <w:r>
              <w:rPr>
                <w:rFonts w:ascii="Arial" w:hAnsi="Arial" w:cs="Arial"/>
                <w:b/>
                <w:bCs/>
                <w:sz w:val="22"/>
                <w:szCs w:val="22"/>
                <w:lang w:val="sr-Cyrl-CS"/>
              </w:rPr>
              <w:t>(6)=3х4</w:t>
            </w:r>
          </w:p>
        </w:tc>
      </w:tr>
      <w:tr w:rsidR="009F2E6B" w:rsidRPr="00727E96" w:rsidTr="00A441DF">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727E96" w:rsidRDefault="009F2E6B" w:rsidP="00A441DF">
            <w:pPr>
              <w:jc w:val="right"/>
              <w:rPr>
                <w:rFonts w:ascii="Arial" w:hAnsi="Arial" w:cs="Arial"/>
              </w:rPr>
            </w:pPr>
            <w:r w:rsidRPr="00727E96">
              <w:rPr>
                <w:rFonts w:ascii="Arial" w:hAnsi="Arial" w:cs="Arial"/>
                <w:sz w:val="22"/>
                <w:szCs w:val="22"/>
              </w:rPr>
              <w:t>1</w:t>
            </w:r>
          </w:p>
        </w:tc>
        <w:tc>
          <w:tcPr>
            <w:tcW w:w="4230" w:type="dxa"/>
            <w:tcBorders>
              <w:top w:val="nil"/>
              <w:left w:val="nil"/>
              <w:bottom w:val="single" w:sz="4" w:space="0" w:color="auto"/>
              <w:right w:val="single" w:sz="4" w:space="0" w:color="auto"/>
            </w:tcBorders>
            <w:shd w:val="clear" w:color="auto" w:fill="auto"/>
            <w:noWrap/>
            <w:vAlign w:val="bottom"/>
          </w:tcPr>
          <w:p w:rsidR="009F2E6B" w:rsidRPr="008807E5" w:rsidRDefault="009F2E6B" w:rsidP="00A441DF">
            <w:pPr>
              <w:rPr>
                <w:rFonts w:ascii="Arial" w:hAnsi="Arial" w:cs="Arial"/>
                <w:lang w:val="sr-Cyrl-CS"/>
              </w:rPr>
            </w:pPr>
            <w:r w:rsidRPr="00727E96">
              <w:rPr>
                <w:rFonts w:ascii="Arial" w:hAnsi="Arial" w:cs="Arial"/>
                <w:sz w:val="22"/>
                <w:szCs w:val="22"/>
                <w:lang w:val="sr-Cyrl-CS"/>
              </w:rPr>
              <w:t xml:space="preserve">Сијалице </w:t>
            </w:r>
            <w:r w:rsidRPr="00727E96">
              <w:rPr>
                <w:rFonts w:ascii="Arial" w:hAnsi="Arial" w:cs="Arial"/>
                <w:sz w:val="22"/>
                <w:szCs w:val="22"/>
                <w:lang w:val="sr-Latn-CS"/>
              </w:rPr>
              <w:t xml:space="preserve">Na </w:t>
            </w:r>
            <w:r w:rsidRPr="00727E96">
              <w:rPr>
                <w:rFonts w:ascii="Arial" w:hAnsi="Arial" w:cs="Arial"/>
                <w:sz w:val="22"/>
                <w:szCs w:val="22"/>
                <w:lang w:val="sr-Cyrl-CS"/>
              </w:rPr>
              <w:t xml:space="preserve">110 </w:t>
            </w:r>
            <w:r w:rsidRPr="00727E96">
              <w:rPr>
                <w:rFonts w:ascii="Arial" w:hAnsi="Arial" w:cs="Arial"/>
                <w:sz w:val="22"/>
                <w:szCs w:val="22"/>
                <w:lang w:val="sr-Latn-CS"/>
              </w:rPr>
              <w:t>W SON-H E27 Philips</w:t>
            </w:r>
            <w:r>
              <w:rPr>
                <w:rFonts w:ascii="Arial" w:hAnsi="Arial" w:cs="Arial"/>
                <w:sz w:val="22"/>
                <w:szCs w:val="22"/>
                <w:lang w:val="sr-Latn-CS"/>
              </w:rPr>
              <w:t xml:space="preserve"> </w:t>
            </w:r>
            <w:r>
              <w:rPr>
                <w:rFonts w:ascii="Arial" w:hAnsi="Arial" w:cs="Arial"/>
                <w:sz w:val="22"/>
                <w:szCs w:val="22"/>
                <w:lang w:val="sr-Cyrl-CS"/>
              </w:rPr>
              <w:t>или одговарајуће</w:t>
            </w:r>
          </w:p>
        </w:tc>
        <w:tc>
          <w:tcPr>
            <w:tcW w:w="827" w:type="dxa"/>
            <w:tcBorders>
              <w:top w:val="nil"/>
              <w:left w:val="nil"/>
              <w:bottom w:val="single" w:sz="4" w:space="0" w:color="auto"/>
              <w:right w:val="single" w:sz="4" w:space="0" w:color="auto"/>
            </w:tcBorders>
            <w:shd w:val="clear" w:color="auto" w:fill="auto"/>
            <w:noWrap/>
            <w:vAlign w:val="bottom"/>
          </w:tcPr>
          <w:p w:rsidR="009F2E6B" w:rsidRPr="00727E96" w:rsidRDefault="009F2E6B" w:rsidP="00A441DF">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CF1DD7" w:rsidRDefault="009F2E6B" w:rsidP="003256FB">
            <w:pPr>
              <w:jc w:val="center"/>
              <w:rPr>
                <w:rFonts w:ascii="Arial" w:hAnsi="Arial" w:cs="Arial"/>
              </w:rPr>
            </w:pPr>
            <w:r w:rsidRPr="00CF1DD7">
              <w:rPr>
                <w:rFonts w:ascii="Arial" w:hAnsi="Arial" w:cs="Arial"/>
              </w:rPr>
              <w:t>90</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center"/>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r w:rsidRPr="008F7FC1">
              <w:rPr>
                <w:rFonts w:ascii="Arial" w:hAnsi="Arial" w:cs="Arial"/>
                <w:sz w:val="22"/>
                <w:szCs w:val="22"/>
              </w:rPr>
              <w:t xml:space="preserve">     </w:t>
            </w:r>
          </w:p>
        </w:tc>
      </w:tr>
      <w:tr w:rsidR="009F2E6B" w:rsidRPr="00727E96" w:rsidTr="00A441DF">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727E96" w:rsidRDefault="009F2E6B" w:rsidP="00A441DF">
            <w:pPr>
              <w:jc w:val="right"/>
              <w:rPr>
                <w:rFonts w:ascii="Arial" w:hAnsi="Arial" w:cs="Arial"/>
              </w:rPr>
            </w:pPr>
            <w:r w:rsidRPr="00727E96">
              <w:rPr>
                <w:rFonts w:ascii="Arial" w:hAnsi="Arial" w:cs="Arial"/>
                <w:sz w:val="22"/>
                <w:szCs w:val="22"/>
              </w:rPr>
              <w:t>2</w:t>
            </w:r>
          </w:p>
        </w:tc>
        <w:tc>
          <w:tcPr>
            <w:tcW w:w="4230" w:type="dxa"/>
            <w:tcBorders>
              <w:top w:val="nil"/>
              <w:left w:val="nil"/>
              <w:bottom w:val="single" w:sz="4" w:space="0" w:color="auto"/>
              <w:right w:val="single" w:sz="4" w:space="0" w:color="auto"/>
            </w:tcBorders>
            <w:shd w:val="clear" w:color="auto" w:fill="auto"/>
            <w:noWrap/>
            <w:vAlign w:val="bottom"/>
          </w:tcPr>
          <w:p w:rsidR="009F2E6B" w:rsidRPr="00727E96" w:rsidRDefault="009F2E6B" w:rsidP="00A441DF">
            <w:pPr>
              <w:rPr>
                <w:rFonts w:ascii="Arial" w:hAnsi="Arial" w:cs="Arial"/>
                <w:lang w:val="sr-Cyrl-CS"/>
              </w:rPr>
            </w:pPr>
            <w:r w:rsidRPr="00727E96">
              <w:rPr>
                <w:rFonts w:ascii="Arial" w:hAnsi="Arial" w:cs="Arial"/>
                <w:sz w:val="22"/>
                <w:szCs w:val="22"/>
                <w:lang w:val="sr-Cyrl-CS"/>
              </w:rPr>
              <w:t>Замена сијалице</w:t>
            </w:r>
          </w:p>
        </w:tc>
        <w:tc>
          <w:tcPr>
            <w:tcW w:w="827" w:type="dxa"/>
            <w:tcBorders>
              <w:top w:val="nil"/>
              <w:left w:val="nil"/>
              <w:bottom w:val="single" w:sz="4" w:space="0" w:color="auto"/>
              <w:right w:val="single" w:sz="4" w:space="0" w:color="auto"/>
            </w:tcBorders>
            <w:shd w:val="clear" w:color="auto" w:fill="auto"/>
            <w:noWrap/>
            <w:vAlign w:val="bottom"/>
          </w:tcPr>
          <w:p w:rsidR="009F2E6B" w:rsidRPr="00727E96" w:rsidRDefault="009F2E6B" w:rsidP="00A441DF">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CF1DD7" w:rsidRDefault="009F2E6B" w:rsidP="003256FB">
            <w:pPr>
              <w:jc w:val="center"/>
              <w:rPr>
                <w:rFonts w:ascii="Arial" w:hAnsi="Arial" w:cs="Arial"/>
              </w:rPr>
            </w:pPr>
            <w:r w:rsidRPr="00CF1DD7">
              <w:rPr>
                <w:rFonts w:ascii="Arial" w:hAnsi="Arial" w:cs="Arial"/>
              </w:rPr>
              <w:t>90</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30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727E96" w:rsidRDefault="009F2E6B" w:rsidP="00A441DF">
            <w:pPr>
              <w:jc w:val="right"/>
              <w:rPr>
                <w:rFonts w:ascii="Arial" w:hAnsi="Arial" w:cs="Arial"/>
              </w:rPr>
            </w:pPr>
            <w:r w:rsidRPr="00727E96">
              <w:rPr>
                <w:rFonts w:ascii="Arial" w:hAnsi="Arial" w:cs="Arial"/>
                <w:sz w:val="22"/>
                <w:szCs w:val="22"/>
              </w:rPr>
              <w:t>3</w:t>
            </w:r>
          </w:p>
        </w:tc>
        <w:tc>
          <w:tcPr>
            <w:tcW w:w="4230" w:type="dxa"/>
            <w:tcBorders>
              <w:top w:val="nil"/>
              <w:left w:val="nil"/>
              <w:bottom w:val="single" w:sz="4" w:space="0" w:color="auto"/>
              <w:right w:val="single" w:sz="4" w:space="0" w:color="auto"/>
            </w:tcBorders>
            <w:shd w:val="clear" w:color="auto" w:fill="auto"/>
            <w:noWrap/>
            <w:vAlign w:val="bottom"/>
          </w:tcPr>
          <w:p w:rsidR="009F2E6B" w:rsidRPr="00B74EA8" w:rsidRDefault="009F2E6B" w:rsidP="00A441DF">
            <w:pPr>
              <w:rPr>
                <w:rFonts w:ascii="Arial" w:hAnsi="Arial" w:cs="Arial"/>
                <w:lang w:val="sr-Cyrl-CS"/>
              </w:rPr>
            </w:pPr>
            <w:r w:rsidRPr="00727E96">
              <w:rPr>
                <w:rFonts w:ascii="Arial" w:hAnsi="Arial" w:cs="Arial"/>
                <w:sz w:val="22"/>
                <w:szCs w:val="22"/>
                <w:lang w:val="sr-Latn-CS"/>
              </w:rPr>
              <w:t>O</w:t>
            </w:r>
            <w:r w:rsidRPr="00727E96">
              <w:rPr>
                <w:rFonts w:ascii="Arial" w:hAnsi="Arial" w:cs="Arial"/>
                <w:sz w:val="22"/>
                <w:szCs w:val="22"/>
                <w:lang w:val="sr-Cyrl-CS"/>
              </w:rPr>
              <w:t xml:space="preserve">сигурач </w:t>
            </w:r>
            <w:r w:rsidRPr="00727E96">
              <w:rPr>
                <w:rFonts w:ascii="Arial" w:hAnsi="Arial" w:cs="Arial"/>
                <w:sz w:val="22"/>
                <w:szCs w:val="22"/>
                <w:lang w:val="sr-Latn-CS"/>
              </w:rPr>
              <w:t xml:space="preserve"> NV</w:t>
            </w:r>
            <w:r>
              <w:rPr>
                <w:rFonts w:ascii="Arial" w:hAnsi="Arial" w:cs="Arial"/>
                <w:sz w:val="22"/>
                <w:szCs w:val="22"/>
                <w:lang w:val="sr-Cyrl-CS"/>
              </w:rPr>
              <w:t>00</w:t>
            </w:r>
            <w:r w:rsidRPr="00727E96">
              <w:rPr>
                <w:rFonts w:ascii="Arial" w:hAnsi="Arial" w:cs="Arial"/>
                <w:sz w:val="22"/>
                <w:szCs w:val="22"/>
                <w:lang w:val="sr-Latn-CS"/>
              </w:rPr>
              <w:t>-</w:t>
            </w:r>
            <w:r>
              <w:rPr>
                <w:rFonts w:ascii="Arial" w:hAnsi="Arial" w:cs="Arial"/>
                <w:sz w:val="22"/>
                <w:szCs w:val="22"/>
                <w:lang w:val="sr-Cyrl-CS"/>
              </w:rPr>
              <w:t>63</w:t>
            </w:r>
            <w:r w:rsidRPr="00727E96">
              <w:rPr>
                <w:rFonts w:ascii="Arial" w:hAnsi="Arial" w:cs="Arial"/>
                <w:sz w:val="22"/>
                <w:szCs w:val="22"/>
                <w:lang w:val="sr-Latn-CS"/>
              </w:rPr>
              <w:t>A</w:t>
            </w:r>
            <w:r>
              <w:rPr>
                <w:rFonts w:ascii="Arial" w:hAnsi="Arial" w:cs="Arial"/>
                <w:sz w:val="22"/>
                <w:szCs w:val="22"/>
                <w:lang w:val="sr-Cyrl-CS"/>
              </w:rPr>
              <w:t xml:space="preserve"> или одговарајући</w:t>
            </w:r>
          </w:p>
        </w:tc>
        <w:tc>
          <w:tcPr>
            <w:tcW w:w="827" w:type="dxa"/>
            <w:tcBorders>
              <w:top w:val="nil"/>
              <w:left w:val="nil"/>
              <w:bottom w:val="single" w:sz="4" w:space="0" w:color="auto"/>
              <w:right w:val="single" w:sz="4" w:space="0" w:color="auto"/>
            </w:tcBorders>
            <w:shd w:val="clear" w:color="auto" w:fill="auto"/>
            <w:noWrap/>
            <w:vAlign w:val="bottom"/>
          </w:tcPr>
          <w:p w:rsidR="009F2E6B" w:rsidRPr="00727E96" w:rsidRDefault="009F2E6B" w:rsidP="00A441DF">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CF1DD7" w:rsidRDefault="009F2E6B" w:rsidP="003256FB">
            <w:pPr>
              <w:jc w:val="center"/>
              <w:rPr>
                <w:rFonts w:ascii="Arial" w:hAnsi="Arial" w:cs="Arial"/>
              </w:rPr>
            </w:pPr>
            <w:r w:rsidRPr="00CF1DD7">
              <w:rPr>
                <w:rFonts w:ascii="Arial" w:hAnsi="Arial" w:cs="Arial"/>
              </w:rPr>
              <w:t>40</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center"/>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7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727E96" w:rsidRDefault="009F2E6B" w:rsidP="00A441DF">
            <w:pPr>
              <w:jc w:val="right"/>
              <w:rPr>
                <w:rFonts w:ascii="Arial" w:hAnsi="Arial" w:cs="Arial"/>
              </w:rPr>
            </w:pPr>
            <w:r w:rsidRPr="00727E96">
              <w:rPr>
                <w:rFonts w:ascii="Arial" w:hAnsi="Arial" w:cs="Arial"/>
                <w:sz w:val="22"/>
                <w:szCs w:val="22"/>
              </w:rPr>
              <w:t>4</w:t>
            </w:r>
          </w:p>
        </w:tc>
        <w:tc>
          <w:tcPr>
            <w:tcW w:w="4230" w:type="dxa"/>
            <w:tcBorders>
              <w:top w:val="nil"/>
              <w:left w:val="nil"/>
              <w:bottom w:val="single" w:sz="4" w:space="0" w:color="auto"/>
              <w:right w:val="single" w:sz="4" w:space="0" w:color="auto"/>
            </w:tcBorders>
            <w:shd w:val="clear" w:color="auto" w:fill="auto"/>
            <w:vAlign w:val="bottom"/>
          </w:tcPr>
          <w:p w:rsidR="009F2E6B" w:rsidRPr="00727E96" w:rsidRDefault="009F2E6B" w:rsidP="00A441DF">
            <w:pPr>
              <w:rPr>
                <w:rFonts w:ascii="Arial" w:hAnsi="Arial" w:cs="Arial"/>
                <w:lang w:val="sr-Cyrl-CS"/>
              </w:rPr>
            </w:pPr>
            <w:r w:rsidRPr="00727E96">
              <w:rPr>
                <w:rFonts w:ascii="Arial" w:hAnsi="Arial" w:cs="Arial"/>
                <w:sz w:val="22"/>
                <w:szCs w:val="22"/>
                <w:lang w:val="sr-Cyrl-CS"/>
              </w:rPr>
              <w:t>Замена осигурача</w:t>
            </w:r>
            <w:r>
              <w:rPr>
                <w:rFonts w:ascii="Arial" w:hAnsi="Arial" w:cs="Arial"/>
                <w:sz w:val="22"/>
                <w:szCs w:val="22"/>
                <w:lang w:val="sr-Cyrl-CS"/>
              </w:rPr>
              <w:t xml:space="preserve"> у трафо станици</w:t>
            </w:r>
          </w:p>
        </w:tc>
        <w:tc>
          <w:tcPr>
            <w:tcW w:w="827" w:type="dxa"/>
            <w:tcBorders>
              <w:top w:val="nil"/>
              <w:left w:val="nil"/>
              <w:bottom w:val="single" w:sz="4" w:space="0" w:color="auto"/>
              <w:right w:val="single" w:sz="4" w:space="0" w:color="auto"/>
            </w:tcBorders>
            <w:shd w:val="clear" w:color="auto" w:fill="auto"/>
            <w:noWrap/>
            <w:vAlign w:val="bottom"/>
          </w:tcPr>
          <w:p w:rsidR="009F2E6B" w:rsidRPr="00727E96" w:rsidRDefault="009F2E6B" w:rsidP="00A441DF">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CF1DD7" w:rsidRDefault="009F2E6B" w:rsidP="003256FB">
            <w:pPr>
              <w:jc w:val="center"/>
              <w:rPr>
                <w:rFonts w:ascii="Arial" w:hAnsi="Arial" w:cs="Arial"/>
              </w:rPr>
            </w:pPr>
            <w:r w:rsidRPr="00CF1DD7">
              <w:rPr>
                <w:rFonts w:ascii="Arial" w:hAnsi="Arial" w:cs="Arial"/>
              </w:rPr>
              <w:t>40</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83"/>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727E96" w:rsidRDefault="009F2E6B" w:rsidP="00A441DF">
            <w:pPr>
              <w:jc w:val="right"/>
              <w:rPr>
                <w:rFonts w:ascii="Arial" w:hAnsi="Arial" w:cs="Arial"/>
              </w:rPr>
            </w:pPr>
            <w:r w:rsidRPr="00727E96">
              <w:rPr>
                <w:rFonts w:ascii="Arial" w:hAnsi="Arial" w:cs="Arial"/>
                <w:sz w:val="22"/>
                <w:szCs w:val="22"/>
              </w:rPr>
              <w:t>5</w:t>
            </w:r>
          </w:p>
        </w:tc>
        <w:tc>
          <w:tcPr>
            <w:tcW w:w="4230" w:type="dxa"/>
            <w:tcBorders>
              <w:top w:val="nil"/>
              <w:left w:val="nil"/>
              <w:bottom w:val="single" w:sz="4" w:space="0" w:color="auto"/>
              <w:right w:val="single" w:sz="4" w:space="0" w:color="auto"/>
            </w:tcBorders>
            <w:shd w:val="clear" w:color="auto" w:fill="auto"/>
            <w:vAlign w:val="bottom"/>
          </w:tcPr>
          <w:p w:rsidR="009F2E6B" w:rsidRPr="008807E5" w:rsidRDefault="009F2E6B" w:rsidP="00A441DF">
            <w:pPr>
              <w:rPr>
                <w:rFonts w:ascii="Arial" w:hAnsi="Arial" w:cs="Arial"/>
                <w:lang w:val="sr-Cyrl-CS"/>
              </w:rPr>
            </w:pPr>
            <w:r>
              <w:rPr>
                <w:rFonts w:ascii="Arial" w:hAnsi="Arial" w:cs="Arial"/>
                <w:sz w:val="22"/>
                <w:szCs w:val="22"/>
                <w:lang w:val="sr-Cyrl-CS"/>
              </w:rPr>
              <w:t>Грло Е27+</w:t>
            </w:r>
            <w:r w:rsidRPr="00727E96">
              <w:rPr>
                <w:rFonts w:ascii="Arial" w:hAnsi="Arial" w:cs="Arial"/>
                <w:sz w:val="22"/>
                <w:szCs w:val="22"/>
                <w:lang w:val="sr-Cyrl-CS"/>
              </w:rPr>
              <w:t xml:space="preserve">држач </w:t>
            </w:r>
            <w:r>
              <w:rPr>
                <w:rFonts w:ascii="Arial" w:hAnsi="Arial" w:cs="Arial"/>
                <w:sz w:val="22"/>
                <w:szCs w:val="22"/>
                <w:lang w:val="sr-Cyrl-CS"/>
              </w:rPr>
              <w:t xml:space="preserve">арт. 130 </w:t>
            </w:r>
            <w:r w:rsidRPr="00727E96">
              <w:rPr>
                <w:rFonts w:ascii="Arial" w:hAnsi="Arial" w:cs="Arial"/>
                <w:sz w:val="22"/>
                <w:szCs w:val="22"/>
                <w:lang w:val="sr-Latn-CS"/>
              </w:rPr>
              <w:t>Nopal</w:t>
            </w:r>
            <w:r>
              <w:rPr>
                <w:rFonts w:ascii="Arial" w:hAnsi="Arial" w:cs="Arial"/>
                <w:sz w:val="22"/>
                <w:szCs w:val="22"/>
                <w:lang w:val="sr-Cyrl-CS"/>
              </w:rPr>
              <w:t xml:space="preserve"> или одговарајуће</w:t>
            </w:r>
          </w:p>
        </w:tc>
        <w:tc>
          <w:tcPr>
            <w:tcW w:w="827" w:type="dxa"/>
            <w:tcBorders>
              <w:top w:val="nil"/>
              <w:left w:val="nil"/>
              <w:bottom w:val="single" w:sz="4" w:space="0" w:color="auto"/>
              <w:right w:val="single" w:sz="4" w:space="0" w:color="auto"/>
            </w:tcBorders>
            <w:shd w:val="clear" w:color="auto" w:fill="auto"/>
            <w:noWrap/>
            <w:vAlign w:val="bottom"/>
          </w:tcPr>
          <w:p w:rsidR="009F2E6B" w:rsidRPr="00727E96" w:rsidRDefault="009F2E6B" w:rsidP="00A441DF">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CF1DD7" w:rsidRDefault="009F2E6B" w:rsidP="003256FB">
            <w:pPr>
              <w:jc w:val="center"/>
              <w:rPr>
                <w:rFonts w:ascii="Arial" w:hAnsi="Arial" w:cs="Arial"/>
              </w:rPr>
            </w:pPr>
            <w:r w:rsidRPr="00CF1DD7">
              <w:rPr>
                <w:rFonts w:ascii="Arial" w:hAnsi="Arial" w:cs="Arial"/>
              </w:rPr>
              <w:t>30</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83"/>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727E96" w:rsidRDefault="009F2E6B" w:rsidP="00A441DF">
            <w:pPr>
              <w:jc w:val="right"/>
              <w:rPr>
                <w:rFonts w:ascii="Arial" w:hAnsi="Arial" w:cs="Arial"/>
              </w:rPr>
            </w:pPr>
            <w:r w:rsidRPr="00727E96">
              <w:rPr>
                <w:rFonts w:ascii="Arial" w:hAnsi="Arial" w:cs="Arial"/>
                <w:sz w:val="22"/>
                <w:szCs w:val="22"/>
              </w:rPr>
              <w:t>6</w:t>
            </w:r>
          </w:p>
        </w:tc>
        <w:tc>
          <w:tcPr>
            <w:tcW w:w="4230" w:type="dxa"/>
            <w:tcBorders>
              <w:top w:val="nil"/>
              <w:left w:val="nil"/>
              <w:bottom w:val="single" w:sz="4" w:space="0" w:color="auto"/>
              <w:right w:val="single" w:sz="4" w:space="0" w:color="auto"/>
            </w:tcBorders>
            <w:shd w:val="clear" w:color="auto" w:fill="auto"/>
            <w:noWrap/>
            <w:vAlign w:val="bottom"/>
          </w:tcPr>
          <w:p w:rsidR="009F2E6B" w:rsidRPr="00727E96" w:rsidRDefault="009F2E6B" w:rsidP="00A441DF">
            <w:pPr>
              <w:rPr>
                <w:rFonts w:ascii="Arial" w:hAnsi="Arial" w:cs="Arial"/>
                <w:lang w:val="sr-Cyrl-CS"/>
              </w:rPr>
            </w:pPr>
            <w:r w:rsidRPr="00727E96">
              <w:rPr>
                <w:rFonts w:ascii="Arial" w:hAnsi="Arial" w:cs="Arial"/>
                <w:sz w:val="22"/>
                <w:szCs w:val="22"/>
                <w:lang w:val="sr-Cyrl-CS"/>
              </w:rPr>
              <w:t xml:space="preserve">Замена грла Е27 </w:t>
            </w:r>
            <w:r>
              <w:rPr>
                <w:rFonts w:ascii="Arial" w:hAnsi="Arial" w:cs="Arial"/>
                <w:sz w:val="22"/>
                <w:szCs w:val="22"/>
                <w:lang w:val="sr-Cyrl-CS"/>
              </w:rPr>
              <w:t>са држачем</w:t>
            </w:r>
          </w:p>
        </w:tc>
        <w:tc>
          <w:tcPr>
            <w:tcW w:w="827" w:type="dxa"/>
            <w:tcBorders>
              <w:top w:val="nil"/>
              <w:left w:val="nil"/>
              <w:bottom w:val="single" w:sz="4" w:space="0" w:color="auto"/>
              <w:right w:val="single" w:sz="4" w:space="0" w:color="auto"/>
            </w:tcBorders>
            <w:shd w:val="clear" w:color="auto" w:fill="auto"/>
            <w:noWrap/>
            <w:vAlign w:val="bottom"/>
          </w:tcPr>
          <w:p w:rsidR="009F2E6B" w:rsidRPr="00727E96" w:rsidRDefault="009F2E6B" w:rsidP="00A441DF">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CF1DD7" w:rsidRDefault="009F2E6B" w:rsidP="003256FB">
            <w:pPr>
              <w:jc w:val="center"/>
              <w:rPr>
                <w:rFonts w:ascii="Arial" w:hAnsi="Arial" w:cs="Arial"/>
              </w:rPr>
            </w:pPr>
            <w:r w:rsidRPr="00CF1DD7">
              <w:rPr>
                <w:rFonts w:ascii="Arial" w:hAnsi="Arial" w:cs="Arial"/>
              </w:rPr>
              <w:t>30</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87"/>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727E96" w:rsidRDefault="009F2E6B" w:rsidP="00A441DF">
            <w:pPr>
              <w:jc w:val="right"/>
              <w:rPr>
                <w:rFonts w:ascii="Arial" w:hAnsi="Arial" w:cs="Arial"/>
              </w:rPr>
            </w:pPr>
            <w:r w:rsidRPr="00727E96">
              <w:rPr>
                <w:rFonts w:ascii="Arial" w:hAnsi="Arial" w:cs="Arial"/>
                <w:sz w:val="22"/>
                <w:szCs w:val="22"/>
              </w:rPr>
              <w:t>7</w:t>
            </w:r>
          </w:p>
        </w:tc>
        <w:tc>
          <w:tcPr>
            <w:tcW w:w="4230" w:type="dxa"/>
            <w:tcBorders>
              <w:top w:val="nil"/>
              <w:left w:val="nil"/>
              <w:bottom w:val="single" w:sz="4" w:space="0" w:color="auto"/>
              <w:right w:val="single" w:sz="4" w:space="0" w:color="auto"/>
            </w:tcBorders>
            <w:shd w:val="clear" w:color="auto" w:fill="auto"/>
            <w:vAlign w:val="bottom"/>
          </w:tcPr>
          <w:p w:rsidR="009F2E6B" w:rsidRPr="00727E96" w:rsidRDefault="009F2E6B" w:rsidP="00A441DF">
            <w:pPr>
              <w:rPr>
                <w:rFonts w:ascii="Arial" w:hAnsi="Arial" w:cs="Arial"/>
                <w:lang w:val="sr-Cyrl-CS"/>
              </w:rPr>
            </w:pPr>
            <w:r w:rsidRPr="00727E96">
              <w:rPr>
                <w:rFonts w:ascii="Arial" w:hAnsi="Arial" w:cs="Arial"/>
                <w:sz w:val="22"/>
                <w:szCs w:val="22"/>
                <w:lang w:val="sr-Latn-CS"/>
              </w:rPr>
              <w:t xml:space="preserve">Fidos </w:t>
            </w:r>
            <w:r w:rsidRPr="00727E96">
              <w:rPr>
                <w:rFonts w:ascii="Arial" w:hAnsi="Arial" w:cs="Arial"/>
                <w:sz w:val="22"/>
                <w:szCs w:val="22"/>
                <w:lang w:val="sr-Cyrl-CS"/>
              </w:rPr>
              <w:t xml:space="preserve">клема </w:t>
            </w:r>
            <w:r>
              <w:rPr>
                <w:rFonts w:ascii="Arial" w:hAnsi="Arial" w:cs="Arial"/>
                <w:sz w:val="22"/>
                <w:szCs w:val="22"/>
                <w:lang w:val="sr-Cyrl-CS"/>
              </w:rPr>
              <w:t>већа</w:t>
            </w:r>
          </w:p>
        </w:tc>
        <w:tc>
          <w:tcPr>
            <w:tcW w:w="827" w:type="dxa"/>
            <w:tcBorders>
              <w:top w:val="nil"/>
              <w:left w:val="nil"/>
              <w:bottom w:val="single" w:sz="4" w:space="0" w:color="auto"/>
              <w:right w:val="single" w:sz="4" w:space="0" w:color="auto"/>
            </w:tcBorders>
            <w:shd w:val="clear" w:color="auto" w:fill="auto"/>
            <w:noWrap/>
            <w:vAlign w:val="bottom"/>
          </w:tcPr>
          <w:p w:rsidR="009F2E6B" w:rsidRPr="00727E96" w:rsidRDefault="009F2E6B" w:rsidP="00A441DF">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CF1DD7" w:rsidRDefault="009F2E6B" w:rsidP="003256FB">
            <w:pPr>
              <w:jc w:val="center"/>
              <w:rPr>
                <w:rFonts w:ascii="Arial" w:hAnsi="Arial" w:cs="Arial"/>
              </w:rPr>
            </w:pPr>
            <w:r w:rsidRPr="00CF1DD7">
              <w:rPr>
                <w:rFonts w:ascii="Arial" w:hAnsi="Arial" w:cs="Arial"/>
              </w:rPr>
              <w:t>30</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727E96" w:rsidRDefault="009F2E6B" w:rsidP="00A441DF">
            <w:pPr>
              <w:jc w:val="right"/>
              <w:rPr>
                <w:rFonts w:ascii="Arial" w:hAnsi="Arial" w:cs="Arial"/>
              </w:rPr>
            </w:pPr>
            <w:r w:rsidRPr="00727E96">
              <w:rPr>
                <w:rFonts w:ascii="Arial" w:hAnsi="Arial" w:cs="Arial"/>
                <w:sz w:val="22"/>
                <w:szCs w:val="22"/>
              </w:rPr>
              <w:t>8</w:t>
            </w:r>
          </w:p>
        </w:tc>
        <w:tc>
          <w:tcPr>
            <w:tcW w:w="4230" w:type="dxa"/>
            <w:tcBorders>
              <w:top w:val="nil"/>
              <w:left w:val="nil"/>
              <w:bottom w:val="single" w:sz="4" w:space="0" w:color="auto"/>
              <w:right w:val="single" w:sz="4" w:space="0" w:color="auto"/>
            </w:tcBorders>
            <w:shd w:val="clear" w:color="auto" w:fill="auto"/>
            <w:noWrap/>
            <w:vAlign w:val="bottom"/>
          </w:tcPr>
          <w:p w:rsidR="009F2E6B" w:rsidRPr="00727E96" w:rsidRDefault="009F2E6B" w:rsidP="00A441DF">
            <w:pPr>
              <w:rPr>
                <w:rFonts w:ascii="Arial" w:hAnsi="Arial" w:cs="Arial"/>
                <w:lang w:val="sr-Cyrl-CS"/>
              </w:rPr>
            </w:pPr>
            <w:r w:rsidRPr="00727E96">
              <w:rPr>
                <w:rFonts w:ascii="Arial" w:hAnsi="Arial" w:cs="Arial"/>
                <w:sz w:val="22"/>
                <w:szCs w:val="22"/>
                <w:lang w:val="sr-Cyrl-CS"/>
              </w:rPr>
              <w:t>Замена клеме</w:t>
            </w:r>
            <w:r w:rsidRPr="00727E96">
              <w:rPr>
                <w:rFonts w:ascii="Arial" w:hAnsi="Arial" w:cs="Arial"/>
                <w:sz w:val="22"/>
                <w:szCs w:val="22"/>
              </w:rPr>
              <w:t xml:space="preserve"> (Al-</w:t>
            </w:r>
            <w:r>
              <w:rPr>
                <w:rFonts w:ascii="Arial" w:hAnsi="Arial" w:cs="Arial"/>
                <w:sz w:val="22"/>
                <w:szCs w:val="22"/>
                <w:lang w:val="sr-Cyrl-CS"/>
              </w:rPr>
              <w:t>А</w:t>
            </w:r>
            <w:r w:rsidRPr="00727E96">
              <w:rPr>
                <w:rFonts w:ascii="Arial" w:hAnsi="Arial" w:cs="Arial"/>
                <w:sz w:val="22"/>
                <w:szCs w:val="22"/>
              </w:rPr>
              <w:t xml:space="preserve">l </w:t>
            </w:r>
            <w:r w:rsidRPr="00727E96">
              <w:rPr>
                <w:rFonts w:ascii="Arial" w:hAnsi="Arial" w:cs="Arial"/>
                <w:sz w:val="22"/>
                <w:szCs w:val="22"/>
                <w:lang w:val="sr-Cyrl-CS"/>
              </w:rPr>
              <w:t>или</w:t>
            </w:r>
            <w:r w:rsidRPr="00727E96">
              <w:rPr>
                <w:rFonts w:ascii="Arial" w:hAnsi="Arial" w:cs="Arial"/>
                <w:sz w:val="22"/>
                <w:szCs w:val="22"/>
              </w:rPr>
              <w:t xml:space="preserve"> Fidos)</w:t>
            </w:r>
          </w:p>
        </w:tc>
        <w:tc>
          <w:tcPr>
            <w:tcW w:w="827" w:type="dxa"/>
            <w:tcBorders>
              <w:top w:val="nil"/>
              <w:left w:val="nil"/>
              <w:bottom w:val="single" w:sz="4" w:space="0" w:color="auto"/>
              <w:right w:val="single" w:sz="4" w:space="0" w:color="auto"/>
            </w:tcBorders>
            <w:shd w:val="clear" w:color="auto" w:fill="auto"/>
            <w:noWrap/>
            <w:vAlign w:val="bottom"/>
          </w:tcPr>
          <w:p w:rsidR="009F2E6B" w:rsidRPr="00727E96" w:rsidRDefault="009F2E6B" w:rsidP="00A441DF">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CF1DD7" w:rsidRDefault="009F2E6B" w:rsidP="003256FB">
            <w:pPr>
              <w:jc w:val="center"/>
              <w:rPr>
                <w:rFonts w:ascii="Arial" w:hAnsi="Arial" w:cs="Arial"/>
              </w:rPr>
            </w:pPr>
            <w:r w:rsidRPr="00CF1DD7">
              <w:rPr>
                <w:rFonts w:ascii="Arial" w:hAnsi="Arial" w:cs="Arial"/>
              </w:rPr>
              <w:t>30</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727E96" w:rsidRDefault="009F2E6B" w:rsidP="00A441DF">
            <w:pPr>
              <w:jc w:val="right"/>
              <w:rPr>
                <w:rFonts w:ascii="Arial" w:hAnsi="Arial" w:cs="Arial"/>
              </w:rPr>
            </w:pPr>
            <w:r w:rsidRPr="00727E96">
              <w:rPr>
                <w:rFonts w:ascii="Arial" w:hAnsi="Arial" w:cs="Arial"/>
                <w:sz w:val="22"/>
                <w:szCs w:val="22"/>
              </w:rPr>
              <w:t>9</w:t>
            </w:r>
          </w:p>
        </w:tc>
        <w:tc>
          <w:tcPr>
            <w:tcW w:w="4230" w:type="dxa"/>
            <w:tcBorders>
              <w:top w:val="nil"/>
              <w:left w:val="nil"/>
              <w:bottom w:val="single" w:sz="4" w:space="0" w:color="auto"/>
              <w:right w:val="single" w:sz="4" w:space="0" w:color="auto"/>
            </w:tcBorders>
            <w:shd w:val="clear" w:color="auto" w:fill="auto"/>
            <w:noWrap/>
            <w:vAlign w:val="bottom"/>
          </w:tcPr>
          <w:p w:rsidR="009F2E6B" w:rsidRPr="00727E96" w:rsidRDefault="009F2E6B" w:rsidP="00A441DF">
            <w:pPr>
              <w:rPr>
                <w:rFonts w:ascii="Arial" w:hAnsi="Arial" w:cs="Arial"/>
                <w:lang w:val="sr-Cyrl-CS"/>
              </w:rPr>
            </w:pPr>
            <w:r w:rsidRPr="00727E96">
              <w:rPr>
                <w:rFonts w:ascii="Arial" w:hAnsi="Arial" w:cs="Arial"/>
                <w:sz w:val="22"/>
                <w:szCs w:val="22"/>
                <w:lang w:val="sr-Cyrl-CS"/>
              </w:rPr>
              <w:t xml:space="preserve">Пригушница 125 </w:t>
            </w:r>
            <w:r w:rsidRPr="00727E96">
              <w:rPr>
                <w:rFonts w:ascii="Arial" w:hAnsi="Arial" w:cs="Arial"/>
                <w:sz w:val="22"/>
                <w:szCs w:val="22"/>
                <w:lang w:val="sr-Latn-CS"/>
              </w:rPr>
              <w:t>W</w:t>
            </w:r>
            <w:r w:rsidRPr="00727E96">
              <w:rPr>
                <w:rFonts w:ascii="Arial" w:hAnsi="Arial" w:cs="Arial"/>
                <w:sz w:val="22"/>
                <w:szCs w:val="22"/>
                <w:lang w:val="sr-Cyrl-CS"/>
              </w:rPr>
              <w:t xml:space="preserve"> жива</w:t>
            </w:r>
          </w:p>
        </w:tc>
        <w:tc>
          <w:tcPr>
            <w:tcW w:w="827" w:type="dxa"/>
            <w:tcBorders>
              <w:top w:val="nil"/>
              <w:left w:val="nil"/>
              <w:bottom w:val="single" w:sz="4" w:space="0" w:color="auto"/>
              <w:right w:val="single" w:sz="4" w:space="0" w:color="auto"/>
            </w:tcBorders>
            <w:shd w:val="clear" w:color="auto" w:fill="auto"/>
            <w:noWrap/>
            <w:vAlign w:val="bottom"/>
          </w:tcPr>
          <w:p w:rsidR="009F2E6B" w:rsidRPr="00727E96" w:rsidRDefault="009F2E6B" w:rsidP="00A441DF">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CF1DD7" w:rsidRDefault="009F2E6B" w:rsidP="003256FB">
            <w:pPr>
              <w:jc w:val="center"/>
              <w:rPr>
                <w:rFonts w:ascii="Arial" w:hAnsi="Arial" w:cs="Arial"/>
              </w:rPr>
            </w:pPr>
            <w:r w:rsidRPr="00CF1DD7">
              <w:rPr>
                <w:rFonts w:ascii="Arial" w:hAnsi="Arial" w:cs="Arial"/>
              </w:rPr>
              <w:t>20</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727E96" w:rsidRDefault="009F2E6B" w:rsidP="00A441DF">
            <w:pPr>
              <w:jc w:val="right"/>
              <w:rPr>
                <w:rFonts w:ascii="Arial" w:hAnsi="Arial" w:cs="Arial"/>
              </w:rPr>
            </w:pPr>
            <w:r w:rsidRPr="00727E96">
              <w:rPr>
                <w:rFonts w:ascii="Arial" w:hAnsi="Arial" w:cs="Arial"/>
                <w:sz w:val="22"/>
                <w:szCs w:val="22"/>
              </w:rPr>
              <w:t>10</w:t>
            </w:r>
          </w:p>
        </w:tc>
        <w:tc>
          <w:tcPr>
            <w:tcW w:w="4230" w:type="dxa"/>
            <w:tcBorders>
              <w:top w:val="nil"/>
              <w:left w:val="nil"/>
              <w:bottom w:val="single" w:sz="4" w:space="0" w:color="auto"/>
              <w:right w:val="single" w:sz="4" w:space="0" w:color="auto"/>
            </w:tcBorders>
            <w:shd w:val="clear" w:color="auto" w:fill="auto"/>
            <w:noWrap/>
            <w:vAlign w:val="bottom"/>
          </w:tcPr>
          <w:p w:rsidR="009F2E6B" w:rsidRPr="00727E96" w:rsidRDefault="009F2E6B" w:rsidP="00A441DF">
            <w:pPr>
              <w:rPr>
                <w:rFonts w:ascii="Arial" w:hAnsi="Arial" w:cs="Arial"/>
                <w:lang w:val="sr-Cyrl-CS"/>
              </w:rPr>
            </w:pPr>
            <w:r w:rsidRPr="00727E96">
              <w:rPr>
                <w:rFonts w:ascii="Arial" w:hAnsi="Arial" w:cs="Arial"/>
                <w:sz w:val="22"/>
                <w:szCs w:val="22"/>
                <w:lang w:val="sr-Cyrl-CS"/>
              </w:rPr>
              <w:t>Замена пригушнице</w:t>
            </w:r>
            <w:r>
              <w:rPr>
                <w:rFonts w:ascii="Arial" w:hAnsi="Arial" w:cs="Arial"/>
                <w:sz w:val="22"/>
                <w:szCs w:val="22"/>
                <w:lang w:val="sr-Cyrl-CS"/>
              </w:rPr>
              <w:t xml:space="preserve"> </w:t>
            </w:r>
            <w:r w:rsidRPr="00727E96">
              <w:rPr>
                <w:rFonts w:ascii="Arial" w:hAnsi="Arial" w:cs="Arial"/>
                <w:sz w:val="22"/>
                <w:szCs w:val="22"/>
                <w:lang w:val="sr-Cyrl-CS"/>
              </w:rPr>
              <w:t xml:space="preserve">125 </w:t>
            </w:r>
            <w:r w:rsidRPr="00727E96">
              <w:rPr>
                <w:rFonts w:ascii="Arial" w:hAnsi="Arial" w:cs="Arial"/>
                <w:sz w:val="22"/>
                <w:szCs w:val="22"/>
                <w:lang w:val="sr-Latn-CS"/>
              </w:rPr>
              <w:t>W</w:t>
            </w:r>
            <w:r w:rsidRPr="00727E96">
              <w:rPr>
                <w:rFonts w:ascii="Arial" w:hAnsi="Arial" w:cs="Arial"/>
                <w:sz w:val="22"/>
                <w:szCs w:val="22"/>
                <w:lang w:val="sr-Cyrl-CS"/>
              </w:rPr>
              <w:t xml:space="preserve"> жива</w:t>
            </w:r>
          </w:p>
        </w:tc>
        <w:tc>
          <w:tcPr>
            <w:tcW w:w="827" w:type="dxa"/>
            <w:tcBorders>
              <w:top w:val="nil"/>
              <w:left w:val="nil"/>
              <w:bottom w:val="single" w:sz="4" w:space="0" w:color="auto"/>
              <w:right w:val="single" w:sz="4" w:space="0" w:color="auto"/>
            </w:tcBorders>
            <w:shd w:val="clear" w:color="auto" w:fill="auto"/>
            <w:noWrap/>
            <w:vAlign w:val="bottom"/>
          </w:tcPr>
          <w:p w:rsidR="009F2E6B" w:rsidRPr="00727E96" w:rsidRDefault="009F2E6B" w:rsidP="00A441DF">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CF1DD7" w:rsidRDefault="009F2E6B" w:rsidP="003256FB">
            <w:pPr>
              <w:jc w:val="center"/>
              <w:rPr>
                <w:rFonts w:ascii="Arial" w:hAnsi="Arial" w:cs="Arial"/>
              </w:rPr>
            </w:pPr>
            <w:r w:rsidRPr="00CF1DD7">
              <w:rPr>
                <w:rFonts w:ascii="Arial" w:hAnsi="Arial" w:cs="Arial"/>
              </w:rPr>
              <w:t>20</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727E96" w:rsidRDefault="009F2E6B" w:rsidP="00A441DF">
            <w:pPr>
              <w:jc w:val="right"/>
              <w:rPr>
                <w:rFonts w:ascii="Arial" w:hAnsi="Arial" w:cs="Arial"/>
              </w:rPr>
            </w:pPr>
            <w:r w:rsidRPr="00727E96">
              <w:rPr>
                <w:rFonts w:ascii="Arial" w:hAnsi="Arial" w:cs="Arial"/>
                <w:sz w:val="22"/>
                <w:szCs w:val="22"/>
              </w:rPr>
              <w:t>11</w:t>
            </w:r>
          </w:p>
        </w:tc>
        <w:tc>
          <w:tcPr>
            <w:tcW w:w="4230" w:type="dxa"/>
            <w:tcBorders>
              <w:top w:val="nil"/>
              <w:left w:val="nil"/>
              <w:bottom w:val="single" w:sz="4" w:space="0" w:color="auto"/>
              <w:right w:val="single" w:sz="4" w:space="0" w:color="auto"/>
            </w:tcBorders>
            <w:shd w:val="clear" w:color="auto" w:fill="auto"/>
            <w:noWrap/>
            <w:vAlign w:val="bottom"/>
          </w:tcPr>
          <w:p w:rsidR="009F2E6B" w:rsidRPr="00727E96" w:rsidRDefault="009F2E6B" w:rsidP="00A441DF">
            <w:pPr>
              <w:rPr>
                <w:rFonts w:ascii="Arial" w:hAnsi="Arial" w:cs="Arial"/>
              </w:rPr>
            </w:pPr>
            <w:r w:rsidRPr="00727E96">
              <w:rPr>
                <w:rFonts w:ascii="Arial" w:hAnsi="Arial" w:cs="Arial"/>
                <w:sz w:val="22"/>
                <w:szCs w:val="22"/>
                <w:lang w:val="sr-Cyrl-CS"/>
              </w:rPr>
              <w:t>Стакло за живину</w:t>
            </w:r>
          </w:p>
        </w:tc>
        <w:tc>
          <w:tcPr>
            <w:tcW w:w="827" w:type="dxa"/>
            <w:tcBorders>
              <w:top w:val="nil"/>
              <w:left w:val="nil"/>
              <w:bottom w:val="single" w:sz="4" w:space="0" w:color="auto"/>
              <w:right w:val="single" w:sz="4" w:space="0" w:color="auto"/>
            </w:tcBorders>
            <w:shd w:val="clear" w:color="auto" w:fill="auto"/>
            <w:noWrap/>
            <w:vAlign w:val="bottom"/>
          </w:tcPr>
          <w:p w:rsidR="009F2E6B" w:rsidRPr="00727E96" w:rsidRDefault="009F2E6B" w:rsidP="00A441DF">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CF1DD7" w:rsidRDefault="009F2E6B" w:rsidP="003256FB">
            <w:pPr>
              <w:jc w:val="center"/>
              <w:rPr>
                <w:rFonts w:ascii="Arial" w:hAnsi="Arial" w:cs="Arial"/>
              </w:rPr>
            </w:pPr>
            <w:r w:rsidRPr="00CF1DD7">
              <w:rPr>
                <w:rFonts w:ascii="Arial" w:hAnsi="Arial" w:cs="Arial"/>
              </w:rPr>
              <w:t>20</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727E96" w:rsidRDefault="009F2E6B" w:rsidP="00A441DF">
            <w:pPr>
              <w:jc w:val="right"/>
              <w:rPr>
                <w:rFonts w:ascii="Arial" w:hAnsi="Arial" w:cs="Arial"/>
              </w:rPr>
            </w:pPr>
            <w:r w:rsidRPr="00727E96">
              <w:rPr>
                <w:rFonts w:ascii="Arial" w:hAnsi="Arial" w:cs="Arial"/>
                <w:sz w:val="22"/>
                <w:szCs w:val="22"/>
              </w:rPr>
              <w:t>12</w:t>
            </w:r>
          </w:p>
        </w:tc>
        <w:tc>
          <w:tcPr>
            <w:tcW w:w="4230" w:type="dxa"/>
            <w:tcBorders>
              <w:top w:val="nil"/>
              <w:left w:val="nil"/>
              <w:bottom w:val="single" w:sz="4" w:space="0" w:color="auto"/>
              <w:right w:val="single" w:sz="4" w:space="0" w:color="auto"/>
            </w:tcBorders>
            <w:shd w:val="clear" w:color="auto" w:fill="auto"/>
            <w:noWrap/>
            <w:vAlign w:val="bottom"/>
          </w:tcPr>
          <w:p w:rsidR="009F2E6B" w:rsidRPr="00727E96" w:rsidRDefault="009F2E6B" w:rsidP="00A441DF">
            <w:pPr>
              <w:rPr>
                <w:rFonts w:ascii="Arial" w:hAnsi="Arial" w:cs="Arial"/>
                <w:lang w:val="sr-Cyrl-CS"/>
              </w:rPr>
            </w:pPr>
            <w:r w:rsidRPr="00727E96">
              <w:rPr>
                <w:rFonts w:ascii="Arial" w:hAnsi="Arial" w:cs="Arial"/>
                <w:sz w:val="22"/>
                <w:szCs w:val="22"/>
                <w:lang w:val="sr-Cyrl-CS"/>
              </w:rPr>
              <w:t>Замена стакла</w:t>
            </w:r>
          </w:p>
        </w:tc>
        <w:tc>
          <w:tcPr>
            <w:tcW w:w="827" w:type="dxa"/>
            <w:tcBorders>
              <w:top w:val="nil"/>
              <w:left w:val="nil"/>
              <w:bottom w:val="single" w:sz="4" w:space="0" w:color="auto"/>
              <w:right w:val="single" w:sz="4" w:space="0" w:color="auto"/>
            </w:tcBorders>
            <w:shd w:val="clear" w:color="auto" w:fill="auto"/>
            <w:noWrap/>
            <w:vAlign w:val="bottom"/>
          </w:tcPr>
          <w:p w:rsidR="009F2E6B" w:rsidRPr="00727E96" w:rsidRDefault="009F2E6B" w:rsidP="00A441DF">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CF1DD7" w:rsidRDefault="009F2E6B" w:rsidP="003256FB">
            <w:pPr>
              <w:jc w:val="center"/>
              <w:rPr>
                <w:rFonts w:ascii="Arial" w:hAnsi="Arial" w:cs="Arial"/>
              </w:rPr>
            </w:pPr>
            <w:r w:rsidRPr="00CF1DD7">
              <w:rPr>
                <w:rFonts w:ascii="Arial" w:hAnsi="Arial" w:cs="Arial"/>
              </w:rPr>
              <w:t>20</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98"/>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727E96" w:rsidRDefault="009F2E6B" w:rsidP="00A441DF">
            <w:pPr>
              <w:jc w:val="right"/>
              <w:rPr>
                <w:rFonts w:ascii="Arial" w:hAnsi="Arial" w:cs="Arial"/>
              </w:rPr>
            </w:pPr>
            <w:r w:rsidRPr="00727E96">
              <w:rPr>
                <w:rFonts w:ascii="Arial" w:hAnsi="Arial" w:cs="Arial"/>
                <w:sz w:val="22"/>
                <w:szCs w:val="22"/>
              </w:rPr>
              <w:t>13</w:t>
            </w:r>
          </w:p>
        </w:tc>
        <w:tc>
          <w:tcPr>
            <w:tcW w:w="4230" w:type="dxa"/>
            <w:tcBorders>
              <w:top w:val="nil"/>
              <w:left w:val="nil"/>
              <w:bottom w:val="single" w:sz="4" w:space="0" w:color="auto"/>
              <w:right w:val="single" w:sz="4" w:space="0" w:color="auto"/>
            </w:tcBorders>
            <w:shd w:val="clear" w:color="auto" w:fill="auto"/>
            <w:noWrap/>
            <w:vAlign w:val="bottom"/>
          </w:tcPr>
          <w:p w:rsidR="009F2E6B" w:rsidRPr="00727E96" w:rsidRDefault="009F2E6B" w:rsidP="00A441DF">
            <w:pPr>
              <w:rPr>
                <w:rFonts w:ascii="Arial" w:hAnsi="Arial" w:cs="Arial"/>
                <w:lang w:val="sr-Latn-CS"/>
              </w:rPr>
            </w:pPr>
            <w:r w:rsidRPr="00727E96">
              <w:rPr>
                <w:rFonts w:ascii="Arial" w:hAnsi="Arial" w:cs="Arial"/>
                <w:sz w:val="22"/>
                <w:szCs w:val="22"/>
                <w:lang w:val="sr-Cyrl-CS"/>
              </w:rPr>
              <w:t>Фото реле са Сондом ЕТ</w:t>
            </w:r>
            <w:r w:rsidRPr="00727E96">
              <w:rPr>
                <w:rFonts w:ascii="Arial" w:hAnsi="Arial" w:cs="Arial"/>
                <w:sz w:val="22"/>
                <w:szCs w:val="22"/>
                <w:lang w:val="sr-Latn-CS"/>
              </w:rPr>
              <w:t>I</w:t>
            </w:r>
          </w:p>
        </w:tc>
        <w:tc>
          <w:tcPr>
            <w:tcW w:w="827" w:type="dxa"/>
            <w:tcBorders>
              <w:top w:val="nil"/>
              <w:left w:val="nil"/>
              <w:bottom w:val="single" w:sz="4" w:space="0" w:color="auto"/>
              <w:right w:val="single" w:sz="4" w:space="0" w:color="auto"/>
            </w:tcBorders>
            <w:shd w:val="clear" w:color="auto" w:fill="auto"/>
            <w:noWrap/>
            <w:vAlign w:val="bottom"/>
          </w:tcPr>
          <w:p w:rsidR="009F2E6B" w:rsidRPr="00727E96" w:rsidRDefault="009F2E6B" w:rsidP="00A441DF">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CF1DD7" w:rsidRDefault="009F2E6B" w:rsidP="003256FB">
            <w:pPr>
              <w:jc w:val="center"/>
              <w:rPr>
                <w:rFonts w:ascii="Arial" w:hAnsi="Arial" w:cs="Arial"/>
              </w:rPr>
            </w:pPr>
            <w:r w:rsidRPr="00CF1DD7">
              <w:rPr>
                <w:rFonts w:ascii="Arial" w:hAnsi="Arial" w:cs="Arial"/>
              </w:rPr>
              <w:t>2</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727E96" w:rsidRDefault="009F2E6B" w:rsidP="00A441DF">
            <w:pPr>
              <w:jc w:val="right"/>
              <w:rPr>
                <w:rFonts w:ascii="Arial" w:hAnsi="Arial" w:cs="Arial"/>
              </w:rPr>
            </w:pPr>
            <w:r w:rsidRPr="00727E96">
              <w:rPr>
                <w:rFonts w:ascii="Arial" w:hAnsi="Arial" w:cs="Arial"/>
                <w:sz w:val="22"/>
                <w:szCs w:val="22"/>
              </w:rPr>
              <w:t>14</w:t>
            </w:r>
          </w:p>
        </w:tc>
        <w:tc>
          <w:tcPr>
            <w:tcW w:w="4230" w:type="dxa"/>
            <w:tcBorders>
              <w:top w:val="nil"/>
              <w:left w:val="nil"/>
              <w:bottom w:val="single" w:sz="4" w:space="0" w:color="auto"/>
              <w:right w:val="single" w:sz="4" w:space="0" w:color="auto"/>
            </w:tcBorders>
            <w:shd w:val="clear" w:color="auto" w:fill="auto"/>
            <w:noWrap/>
            <w:vAlign w:val="bottom"/>
          </w:tcPr>
          <w:p w:rsidR="009F2E6B" w:rsidRPr="00727E96" w:rsidRDefault="009F2E6B" w:rsidP="00A441DF">
            <w:pPr>
              <w:rPr>
                <w:rFonts w:ascii="Arial" w:hAnsi="Arial" w:cs="Arial"/>
                <w:lang w:val="sr-Cyrl-CS"/>
              </w:rPr>
            </w:pPr>
            <w:r w:rsidRPr="00727E96">
              <w:rPr>
                <w:rFonts w:ascii="Arial" w:hAnsi="Arial" w:cs="Arial"/>
                <w:sz w:val="22"/>
                <w:szCs w:val="22"/>
                <w:lang w:val="sr-Cyrl-CS"/>
              </w:rPr>
              <w:t xml:space="preserve">Замена фото </w:t>
            </w:r>
            <w:r>
              <w:rPr>
                <w:rFonts w:ascii="Arial" w:hAnsi="Arial" w:cs="Arial"/>
                <w:sz w:val="22"/>
                <w:szCs w:val="22"/>
                <w:lang w:val="sr-Cyrl-CS"/>
              </w:rPr>
              <w:t>ћелије у трафо станици</w:t>
            </w:r>
          </w:p>
        </w:tc>
        <w:tc>
          <w:tcPr>
            <w:tcW w:w="827" w:type="dxa"/>
            <w:tcBorders>
              <w:top w:val="nil"/>
              <w:left w:val="nil"/>
              <w:bottom w:val="single" w:sz="4" w:space="0" w:color="auto"/>
              <w:right w:val="single" w:sz="4" w:space="0" w:color="auto"/>
            </w:tcBorders>
            <w:shd w:val="clear" w:color="auto" w:fill="auto"/>
            <w:noWrap/>
            <w:vAlign w:val="bottom"/>
          </w:tcPr>
          <w:p w:rsidR="009F2E6B" w:rsidRPr="00727E96" w:rsidRDefault="009F2E6B" w:rsidP="00A441DF">
            <w:pPr>
              <w:jc w:val="center"/>
              <w:rPr>
                <w:rFonts w:ascii="Arial" w:hAnsi="Arial" w:cs="Arial"/>
                <w:lang w:val="sr-Cyrl-CS"/>
              </w:rPr>
            </w:pPr>
            <w:r w:rsidRPr="00727E96">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CF1DD7" w:rsidRDefault="009F2E6B" w:rsidP="003256FB">
            <w:pPr>
              <w:jc w:val="center"/>
              <w:rPr>
                <w:rFonts w:ascii="Arial" w:hAnsi="Arial" w:cs="Arial"/>
              </w:rPr>
            </w:pPr>
            <w:r w:rsidRPr="00CF1DD7">
              <w:rPr>
                <w:rFonts w:ascii="Arial" w:hAnsi="Arial" w:cs="Arial"/>
              </w:rPr>
              <w:t>2</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727E96" w:rsidRDefault="009F2E6B" w:rsidP="00A441DF">
            <w:pPr>
              <w:jc w:val="right"/>
              <w:rPr>
                <w:rFonts w:ascii="Arial" w:hAnsi="Arial" w:cs="Arial"/>
              </w:rPr>
            </w:pPr>
            <w:r>
              <w:rPr>
                <w:rFonts w:ascii="Arial" w:hAnsi="Arial" w:cs="Arial"/>
                <w:sz w:val="22"/>
                <w:szCs w:val="22"/>
              </w:rPr>
              <w:t>15</w:t>
            </w:r>
          </w:p>
        </w:tc>
        <w:tc>
          <w:tcPr>
            <w:tcW w:w="4230" w:type="dxa"/>
            <w:tcBorders>
              <w:top w:val="nil"/>
              <w:left w:val="nil"/>
              <w:bottom w:val="single" w:sz="4" w:space="0" w:color="auto"/>
              <w:right w:val="single" w:sz="4" w:space="0" w:color="auto"/>
            </w:tcBorders>
            <w:shd w:val="clear" w:color="auto" w:fill="auto"/>
            <w:noWrap/>
            <w:vAlign w:val="bottom"/>
          </w:tcPr>
          <w:p w:rsidR="009F2E6B" w:rsidRPr="008807E5" w:rsidRDefault="009F2E6B" w:rsidP="00A441DF">
            <w:pPr>
              <w:rPr>
                <w:rFonts w:ascii="Arial" w:hAnsi="Arial" w:cs="Arial"/>
                <w:lang w:val="sr-Latn-CS"/>
              </w:rPr>
            </w:pPr>
            <w:r>
              <w:rPr>
                <w:rFonts w:ascii="Arial" w:hAnsi="Arial" w:cs="Arial"/>
                <w:sz w:val="22"/>
                <w:szCs w:val="22"/>
                <w:lang w:val="sr-Cyrl-CS"/>
              </w:rPr>
              <w:t xml:space="preserve">Кабал </w:t>
            </w:r>
            <w:r>
              <w:rPr>
                <w:rFonts w:ascii="Arial" w:hAnsi="Arial" w:cs="Arial"/>
                <w:sz w:val="22"/>
                <w:szCs w:val="22"/>
                <w:lang w:val="sr-Latn-CS"/>
              </w:rPr>
              <w:t>X00-A 2x16 mm</w:t>
            </w:r>
            <w:r w:rsidRPr="008807E5">
              <w:rPr>
                <w:rFonts w:ascii="Arial" w:hAnsi="Arial" w:cs="Arial"/>
                <w:sz w:val="22"/>
                <w:szCs w:val="22"/>
                <w:vertAlign w:val="superscript"/>
                <w:lang w:val="sr-Latn-CS"/>
              </w:rPr>
              <w:t>2</w:t>
            </w:r>
          </w:p>
        </w:tc>
        <w:tc>
          <w:tcPr>
            <w:tcW w:w="827" w:type="dxa"/>
            <w:tcBorders>
              <w:top w:val="nil"/>
              <w:left w:val="nil"/>
              <w:bottom w:val="single" w:sz="4" w:space="0" w:color="auto"/>
              <w:right w:val="single" w:sz="4" w:space="0" w:color="auto"/>
            </w:tcBorders>
            <w:shd w:val="clear" w:color="auto" w:fill="auto"/>
            <w:noWrap/>
            <w:vAlign w:val="bottom"/>
          </w:tcPr>
          <w:p w:rsidR="009F2E6B" w:rsidRPr="008807E5" w:rsidRDefault="009F2E6B" w:rsidP="00A441DF">
            <w:pPr>
              <w:jc w:val="center"/>
              <w:rPr>
                <w:rFonts w:ascii="Arial" w:hAnsi="Arial" w:cs="Arial"/>
                <w:lang w:val="sr-Latn-CS"/>
              </w:rPr>
            </w:pPr>
            <w:r>
              <w:rPr>
                <w:rFonts w:ascii="Arial" w:hAnsi="Arial" w:cs="Arial"/>
                <w:sz w:val="22"/>
                <w:szCs w:val="22"/>
                <w:lang w:val="sr-Latn-CS"/>
              </w:rPr>
              <w:t>m</w:t>
            </w:r>
          </w:p>
        </w:tc>
        <w:tc>
          <w:tcPr>
            <w:tcW w:w="925" w:type="dxa"/>
            <w:tcBorders>
              <w:top w:val="nil"/>
              <w:left w:val="nil"/>
              <w:bottom w:val="single" w:sz="4" w:space="0" w:color="auto"/>
              <w:right w:val="single" w:sz="4" w:space="0" w:color="auto"/>
            </w:tcBorders>
            <w:shd w:val="clear" w:color="auto" w:fill="auto"/>
            <w:noWrap/>
            <w:vAlign w:val="bottom"/>
          </w:tcPr>
          <w:p w:rsidR="009F2E6B" w:rsidRPr="00CF1DD7" w:rsidRDefault="009F2E6B" w:rsidP="003256FB">
            <w:pPr>
              <w:jc w:val="center"/>
              <w:rPr>
                <w:rFonts w:ascii="Arial" w:hAnsi="Arial" w:cs="Arial"/>
              </w:rPr>
            </w:pPr>
            <w:r w:rsidRPr="00CF1DD7">
              <w:rPr>
                <w:rFonts w:ascii="Arial" w:hAnsi="Arial" w:cs="Arial"/>
              </w:rPr>
              <w:t>150</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Pr="0095561B" w:rsidRDefault="009F2E6B" w:rsidP="00A441DF">
            <w:pPr>
              <w:jc w:val="right"/>
              <w:rPr>
                <w:rFonts w:ascii="Arial" w:hAnsi="Arial" w:cs="Arial"/>
                <w:lang w:val="sr-Cyrl-CS"/>
              </w:rPr>
            </w:pPr>
            <w:r>
              <w:rPr>
                <w:rFonts w:ascii="Arial" w:hAnsi="Arial" w:cs="Arial"/>
                <w:sz w:val="22"/>
                <w:szCs w:val="22"/>
                <w:lang w:val="sr-Cyrl-CS"/>
              </w:rPr>
              <w:t>16</w:t>
            </w:r>
          </w:p>
        </w:tc>
        <w:tc>
          <w:tcPr>
            <w:tcW w:w="4230" w:type="dxa"/>
            <w:tcBorders>
              <w:top w:val="nil"/>
              <w:left w:val="nil"/>
              <w:bottom w:val="single" w:sz="4" w:space="0" w:color="auto"/>
              <w:right w:val="single" w:sz="4" w:space="0" w:color="auto"/>
            </w:tcBorders>
            <w:shd w:val="clear" w:color="auto" w:fill="auto"/>
            <w:noWrap/>
            <w:vAlign w:val="bottom"/>
          </w:tcPr>
          <w:p w:rsidR="009F2E6B" w:rsidRDefault="009F2E6B" w:rsidP="00A441DF">
            <w:pPr>
              <w:rPr>
                <w:rFonts w:ascii="Arial" w:hAnsi="Arial" w:cs="Arial"/>
                <w:lang w:val="sr-Cyrl-CS"/>
              </w:rPr>
            </w:pPr>
            <w:r>
              <w:rPr>
                <w:rFonts w:ascii="Arial" w:hAnsi="Arial" w:cs="Arial"/>
                <w:sz w:val="22"/>
                <w:szCs w:val="22"/>
                <w:lang w:val="sr-Cyrl-CS"/>
              </w:rPr>
              <w:t xml:space="preserve">Постављање Кабла </w:t>
            </w:r>
            <w:r>
              <w:rPr>
                <w:rFonts w:ascii="Arial" w:hAnsi="Arial" w:cs="Arial"/>
                <w:sz w:val="22"/>
                <w:szCs w:val="22"/>
                <w:lang w:val="sr-Latn-CS"/>
              </w:rPr>
              <w:t>2x16 mm</w:t>
            </w:r>
            <w:r w:rsidRPr="008807E5">
              <w:rPr>
                <w:rFonts w:ascii="Arial" w:hAnsi="Arial" w:cs="Arial"/>
                <w:sz w:val="22"/>
                <w:szCs w:val="22"/>
                <w:vertAlign w:val="superscript"/>
                <w:lang w:val="sr-Latn-CS"/>
              </w:rPr>
              <w:t>2</w:t>
            </w:r>
          </w:p>
        </w:tc>
        <w:tc>
          <w:tcPr>
            <w:tcW w:w="827" w:type="dxa"/>
            <w:tcBorders>
              <w:top w:val="nil"/>
              <w:left w:val="nil"/>
              <w:bottom w:val="single" w:sz="4" w:space="0" w:color="auto"/>
              <w:right w:val="single" w:sz="4" w:space="0" w:color="auto"/>
            </w:tcBorders>
            <w:shd w:val="clear" w:color="auto" w:fill="auto"/>
            <w:noWrap/>
            <w:vAlign w:val="bottom"/>
          </w:tcPr>
          <w:p w:rsidR="009F2E6B" w:rsidRPr="0095561B" w:rsidRDefault="009F2E6B" w:rsidP="00A441DF">
            <w:pPr>
              <w:jc w:val="center"/>
              <w:rPr>
                <w:rFonts w:ascii="Arial" w:hAnsi="Arial" w:cs="Arial"/>
                <w:lang w:val="sr-Cyrl-CS"/>
              </w:rPr>
            </w:pPr>
            <w:r>
              <w:rPr>
                <w:rFonts w:ascii="Arial" w:hAnsi="Arial" w:cs="Arial"/>
                <w:sz w:val="22"/>
                <w:szCs w:val="22"/>
                <w:lang w:val="sr-Latn-CS"/>
              </w:rPr>
              <w:t>m</w:t>
            </w:r>
          </w:p>
        </w:tc>
        <w:tc>
          <w:tcPr>
            <w:tcW w:w="925" w:type="dxa"/>
            <w:tcBorders>
              <w:top w:val="nil"/>
              <w:left w:val="nil"/>
              <w:bottom w:val="single" w:sz="4" w:space="0" w:color="auto"/>
              <w:right w:val="single" w:sz="4" w:space="0" w:color="auto"/>
            </w:tcBorders>
            <w:shd w:val="clear" w:color="auto" w:fill="auto"/>
            <w:noWrap/>
            <w:vAlign w:val="bottom"/>
          </w:tcPr>
          <w:p w:rsidR="009F2E6B" w:rsidRPr="00CF1DD7" w:rsidRDefault="009F2E6B" w:rsidP="003256FB">
            <w:pPr>
              <w:jc w:val="center"/>
              <w:rPr>
                <w:rFonts w:ascii="Arial" w:hAnsi="Arial" w:cs="Arial"/>
              </w:rPr>
            </w:pPr>
            <w:r w:rsidRPr="00CF1DD7">
              <w:rPr>
                <w:rFonts w:ascii="Arial" w:hAnsi="Arial" w:cs="Arial"/>
              </w:rPr>
              <w:t>150</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Default="009F2E6B" w:rsidP="00A441DF">
            <w:pPr>
              <w:jc w:val="right"/>
              <w:rPr>
                <w:rFonts w:ascii="Arial" w:hAnsi="Arial" w:cs="Arial"/>
                <w:lang w:val="sr-Cyrl-CS"/>
              </w:rPr>
            </w:pPr>
            <w:r>
              <w:rPr>
                <w:rFonts w:ascii="Arial" w:hAnsi="Arial" w:cs="Arial"/>
                <w:sz w:val="22"/>
                <w:szCs w:val="22"/>
                <w:lang w:val="sr-Cyrl-CS"/>
              </w:rPr>
              <w:t>17</w:t>
            </w:r>
          </w:p>
        </w:tc>
        <w:tc>
          <w:tcPr>
            <w:tcW w:w="4230" w:type="dxa"/>
            <w:tcBorders>
              <w:top w:val="nil"/>
              <w:left w:val="nil"/>
              <w:bottom w:val="single" w:sz="4" w:space="0" w:color="auto"/>
              <w:right w:val="single" w:sz="4" w:space="0" w:color="auto"/>
            </w:tcBorders>
            <w:shd w:val="clear" w:color="auto" w:fill="auto"/>
            <w:noWrap/>
            <w:vAlign w:val="bottom"/>
          </w:tcPr>
          <w:p w:rsidR="009F2E6B" w:rsidRDefault="009F2E6B" w:rsidP="00A441DF">
            <w:pPr>
              <w:rPr>
                <w:rFonts w:ascii="Arial" w:hAnsi="Arial" w:cs="Arial"/>
                <w:lang w:val="sr-Cyrl-CS"/>
              </w:rPr>
            </w:pPr>
            <w:r>
              <w:rPr>
                <w:rFonts w:ascii="Arial" w:hAnsi="Arial" w:cs="Arial"/>
                <w:sz w:val="22"/>
                <w:szCs w:val="22"/>
                <w:lang w:val="sr-Cyrl-CS"/>
              </w:rPr>
              <w:t>Р-1.5 жица</w:t>
            </w:r>
          </w:p>
        </w:tc>
        <w:tc>
          <w:tcPr>
            <w:tcW w:w="827" w:type="dxa"/>
            <w:tcBorders>
              <w:top w:val="nil"/>
              <w:left w:val="nil"/>
              <w:bottom w:val="single" w:sz="4" w:space="0" w:color="auto"/>
              <w:right w:val="single" w:sz="4" w:space="0" w:color="auto"/>
            </w:tcBorders>
            <w:shd w:val="clear" w:color="auto" w:fill="auto"/>
            <w:noWrap/>
            <w:vAlign w:val="bottom"/>
          </w:tcPr>
          <w:p w:rsidR="009F2E6B" w:rsidRDefault="009F2E6B" w:rsidP="00A441DF">
            <w:pPr>
              <w:jc w:val="center"/>
              <w:rPr>
                <w:rFonts w:ascii="Arial" w:hAnsi="Arial" w:cs="Arial"/>
                <w:lang w:val="sr-Latn-CS"/>
              </w:rPr>
            </w:pPr>
            <w:r>
              <w:rPr>
                <w:rFonts w:ascii="Arial" w:hAnsi="Arial" w:cs="Arial"/>
                <w:sz w:val="22"/>
                <w:szCs w:val="22"/>
                <w:lang w:val="sr-Latn-CS"/>
              </w:rPr>
              <w:t>m</w:t>
            </w:r>
          </w:p>
        </w:tc>
        <w:tc>
          <w:tcPr>
            <w:tcW w:w="925" w:type="dxa"/>
            <w:tcBorders>
              <w:top w:val="nil"/>
              <w:left w:val="nil"/>
              <w:bottom w:val="single" w:sz="4" w:space="0" w:color="auto"/>
              <w:right w:val="single" w:sz="4" w:space="0" w:color="auto"/>
            </w:tcBorders>
            <w:shd w:val="clear" w:color="auto" w:fill="auto"/>
            <w:noWrap/>
            <w:vAlign w:val="bottom"/>
          </w:tcPr>
          <w:p w:rsidR="009F2E6B" w:rsidRPr="00CF1DD7" w:rsidRDefault="009F2E6B" w:rsidP="003256FB">
            <w:pPr>
              <w:jc w:val="center"/>
              <w:rPr>
                <w:rFonts w:ascii="Arial" w:hAnsi="Arial" w:cs="Arial"/>
              </w:rPr>
            </w:pPr>
            <w:r w:rsidRPr="00CF1DD7">
              <w:rPr>
                <w:rFonts w:ascii="Arial" w:hAnsi="Arial" w:cs="Arial"/>
              </w:rPr>
              <w:t>40</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Default="009F2E6B" w:rsidP="00A441DF">
            <w:pPr>
              <w:jc w:val="right"/>
              <w:rPr>
                <w:rFonts w:ascii="Arial" w:hAnsi="Arial" w:cs="Arial"/>
                <w:lang w:val="sr-Cyrl-CS"/>
              </w:rPr>
            </w:pPr>
            <w:r>
              <w:rPr>
                <w:rFonts w:ascii="Arial" w:hAnsi="Arial" w:cs="Arial"/>
                <w:sz w:val="22"/>
                <w:szCs w:val="22"/>
                <w:lang w:val="sr-Cyrl-CS"/>
              </w:rPr>
              <w:t>18</w:t>
            </w:r>
          </w:p>
        </w:tc>
        <w:tc>
          <w:tcPr>
            <w:tcW w:w="4230" w:type="dxa"/>
            <w:tcBorders>
              <w:top w:val="nil"/>
              <w:left w:val="nil"/>
              <w:bottom w:val="single" w:sz="4" w:space="0" w:color="auto"/>
              <w:right w:val="single" w:sz="4" w:space="0" w:color="auto"/>
            </w:tcBorders>
            <w:shd w:val="clear" w:color="auto" w:fill="auto"/>
            <w:noWrap/>
            <w:vAlign w:val="bottom"/>
          </w:tcPr>
          <w:p w:rsidR="009F2E6B" w:rsidRDefault="009F2E6B" w:rsidP="00A441DF">
            <w:pPr>
              <w:rPr>
                <w:rFonts w:ascii="Arial" w:hAnsi="Arial" w:cs="Arial"/>
                <w:lang w:val="sr-Cyrl-CS"/>
              </w:rPr>
            </w:pPr>
            <w:r>
              <w:rPr>
                <w:rFonts w:ascii="Arial" w:hAnsi="Arial" w:cs="Arial"/>
                <w:sz w:val="22"/>
                <w:szCs w:val="22"/>
                <w:lang w:val="sr-Cyrl-CS"/>
              </w:rPr>
              <w:t>Замена комплетне светиљке</w:t>
            </w:r>
          </w:p>
        </w:tc>
        <w:tc>
          <w:tcPr>
            <w:tcW w:w="827" w:type="dxa"/>
            <w:tcBorders>
              <w:top w:val="nil"/>
              <w:left w:val="nil"/>
              <w:bottom w:val="single" w:sz="4" w:space="0" w:color="auto"/>
              <w:right w:val="single" w:sz="4" w:space="0" w:color="auto"/>
            </w:tcBorders>
            <w:shd w:val="clear" w:color="auto" w:fill="auto"/>
            <w:noWrap/>
            <w:vAlign w:val="bottom"/>
          </w:tcPr>
          <w:p w:rsidR="009F2E6B" w:rsidRPr="007450C8" w:rsidRDefault="009F2E6B" w:rsidP="00A441DF">
            <w:pPr>
              <w:jc w:val="center"/>
              <w:rPr>
                <w:rFonts w:ascii="Arial" w:hAnsi="Arial" w:cs="Arial"/>
                <w:lang w:val="sr-Cyrl-CS"/>
              </w:rPr>
            </w:pPr>
            <w:r>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CF1DD7" w:rsidRDefault="009F2E6B" w:rsidP="003256FB">
            <w:pPr>
              <w:jc w:val="center"/>
              <w:rPr>
                <w:rFonts w:ascii="Arial" w:hAnsi="Arial" w:cs="Arial"/>
              </w:rPr>
            </w:pPr>
            <w:r w:rsidRPr="00CF1DD7">
              <w:rPr>
                <w:rFonts w:ascii="Arial" w:hAnsi="Arial" w:cs="Arial"/>
              </w:rPr>
              <w:t>5</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Default="009F2E6B" w:rsidP="00A441DF">
            <w:pPr>
              <w:jc w:val="right"/>
              <w:rPr>
                <w:rFonts w:ascii="Arial" w:hAnsi="Arial" w:cs="Arial"/>
                <w:lang w:val="sr-Cyrl-CS"/>
              </w:rPr>
            </w:pPr>
            <w:r>
              <w:rPr>
                <w:rFonts w:ascii="Arial" w:hAnsi="Arial" w:cs="Arial"/>
                <w:sz w:val="22"/>
                <w:szCs w:val="22"/>
                <w:lang w:val="sr-Cyrl-CS"/>
              </w:rPr>
              <w:t>19</w:t>
            </w:r>
          </w:p>
        </w:tc>
        <w:tc>
          <w:tcPr>
            <w:tcW w:w="4230" w:type="dxa"/>
            <w:tcBorders>
              <w:top w:val="nil"/>
              <w:left w:val="nil"/>
              <w:bottom w:val="single" w:sz="4" w:space="0" w:color="auto"/>
              <w:right w:val="single" w:sz="4" w:space="0" w:color="auto"/>
            </w:tcBorders>
            <w:shd w:val="clear" w:color="auto" w:fill="auto"/>
            <w:noWrap/>
            <w:vAlign w:val="bottom"/>
          </w:tcPr>
          <w:p w:rsidR="009F2E6B" w:rsidRDefault="009F2E6B" w:rsidP="00A441DF">
            <w:pPr>
              <w:rPr>
                <w:rFonts w:ascii="Arial" w:hAnsi="Arial" w:cs="Arial"/>
                <w:lang w:val="sr-Cyrl-CS"/>
              </w:rPr>
            </w:pPr>
            <w:r>
              <w:rPr>
                <w:rFonts w:ascii="Arial" w:hAnsi="Arial" w:cs="Arial"/>
                <w:sz w:val="22"/>
                <w:szCs w:val="22"/>
                <w:lang w:val="sr-Cyrl-CS"/>
              </w:rPr>
              <w:t>Замена проводника у живиној арматури</w:t>
            </w:r>
          </w:p>
        </w:tc>
        <w:tc>
          <w:tcPr>
            <w:tcW w:w="827" w:type="dxa"/>
            <w:tcBorders>
              <w:top w:val="nil"/>
              <w:left w:val="nil"/>
              <w:bottom w:val="single" w:sz="4" w:space="0" w:color="auto"/>
              <w:right w:val="single" w:sz="4" w:space="0" w:color="auto"/>
            </w:tcBorders>
            <w:shd w:val="clear" w:color="auto" w:fill="auto"/>
            <w:noWrap/>
            <w:vAlign w:val="bottom"/>
          </w:tcPr>
          <w:p w:rsidR="009F2E6B" w:rsidRDefault="009F2E6B" w:rsidP="00A441DF">
            <w:pPr>
              <w:jc w:val="center"/>
              <w:rPr>
                <w:rFonts w:ascii="Arial" w:hAnsi="Arial" w:cs="Arial"/>
                <w:lang w:val="sr-Cyrl-CS"/>
              </w:rPr>
            </w:pPr>
            <w:r>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CF1DD7" w:rsidRDefault="009F2E6B" w:rsidP="003256FB">
            <w:pPr>
              <w:jc w:val="center"/>
              <w:rPr>
                <w:rFonts w:ascii="Arial" w:hAnsi="Arial" w:cs="Arial"/>
              </w:rPr>
            </w:pPr>
            <w:r w:rsidRPr="00CF1DD7">
              <w:rPr>
                <w:rFonts w:ascii="Arial" w:hAnsi="Arial" w:cs="Arial"/>
              </w:rPr>
              <w:t>20</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9F2E6B" w:rsidRPr="00727E96" w:rsidTr="00A441DF">
        <w:trPr>
          <w:trHeight w:val="215"/>
          <w:jc w:val="center"/>
        </w:trPr>
        <w:tc>
          <w:tcPr>
            <w:tcW w:w="589" w:type="dxa"/>
            <w:tcBorders>
              <w:top w:val="nil"/>
              <w:left w:val="single" w:sz="4" w:space="0" w:color="auto"/>
              <w:bottom w:val="single" w:sz="4" w:space="0" w:color="auto"/>
              <w:right w:val="single" w:sz="4" w:space="0" w:color="auto"/>
            </w:tcBorders>
            <w:shd w:val="clear" w:color="auto" w:fill="auto"/>
            <w:noWrap/>
            <w:vAlign w:val="bottom"/>
          </w:tcPr>
          <w:p w:rsidR="009F2E6B" w:rsidRDefault="009F2E6B" w:rsidP="003256FB">
            <w:pPr>
              <w:jc w:val="right"/>
              <w:rPr>
                <w:rFonts w:ascii="Arial" w:hAnsi="Arial" w:cs="Arial"/>
                <w:sz w:val="22"/>
                <w:szCs w:val="22"/>
                <w:lang w:val="sr-Cyrl-CS"/>
              </w:rPr>
            </w:pPr>
            <w:r>
              <w:rPr>
                <w:rFonts w:ascii="Arial" w:hAnsi="Arial" w:cs="Arial"/>
                <w:sz w:val="22"/>
                <w:szCs w:val="22"/>
                <w:lang w:val="sr-Cyrl-CS"/>
              </w:rPr>
              <w:t>20</w:t>
            </w:r>
          </w:p>
        </w:tc>
        <w:tc>
          <w:tcPr>
            <w:tcW w:w="4230" w:type="dxa"/>
            <w:tcBorders>
              <w:top w:val="nil"/>
              <w:left w:val="nil"/>
              <w:bottom w:val="single" w:sz="4" w:space="0" w:color="auto"/>
              <w:right w:val="single" w:sz="4" w:space="0" w:color="auto"/>
            </w:tcBorders>
            <w:shd w:val="clear" w:color="auto" w:fill="auto"/>
            <w:noWrap/>
            <w:vAlign w:val="bottom"/>
          </w:tcPr>
          <w:p w:rsidR="009F2E6B" w:rsidRPr="00A441DF" w:rsidRDefault="009F2E6B" w:rsidP="003256FB">
            <w:pPr>
              <w:rPr>
                <w:rFonts w:ascii="Arial" w:hAnsi="Arial" w:cs="Arial"/>
                <w:sz w:val="22"/>
                <w:szCs w:val="22"/>
              </w:rPr>
            </w:pPr>
            <w:r w:rsidRPr="00A441DF">
              <w:rPr>
                <w:rFonts w:ascii="Arial" w:hAnsi="Arial" w:cs="Arial"/>
                <w:sz w:val="22"/>
                <w:szCs w:val="22"/>
              </w:rPr>
              <w:t>Набавка и уградња постоља светиљке UK 10 са одговарајућом куглом и сијалицом Na 70W у Coca-Cola парку у Баточини</w:t>
            </w:r>
          </w:p>
        </w:tc>
        <w:tc>
          <w:tcPr>
            <w:tcW w:w="827" w:type="dxa"/>
            <w:tcBorders>
              <w:top w:val="nil"/>
              <w:left w:val="nil"/>
              <w:bottom w:val="single" w:sz="4" w:space="0" w:color="auto"/>
              <w:right w:val="single" w:sz="4" w:space="0" w:color="auto"/>
            </w:tcBorders>
            <w:shd w:val="clear" w:color="auto" w:fill="auto"/>
            <w:noWrap/>
            <w:vAlign w:val="bottom"/>
          </w:tcPr>
          <w:p w:rsidR="009F2E6B" w:rsidRDefault="009F2E6B" w:rsidP="003256FB">
            <w:pPr>
              <w:jc w:val="center"/>
              <w:rPr>
                <w:rFonts w:ascii="Arial" w:hAnsi="Arial" w:cs="Arial"/>
                <w:sz w:val="22"/>
                <w:szCs w:val="22"/>
                <w:lang w:val="sr-Cyrl-CS"/>
              </w:rPr>
            </w:pPr>
            <w:r>
              <w:rPr>
                <w:rFonts w:ascii="Arial" w:hAnsi="Arial" w:cs="Arial"/>
                <w:sz w:val="22"/>
                <w:szCs w:val="22"/>
                <w:lang w:val="sr-Cyrl-CS"/>
              </w:rPr>
              <w:t>ком</w:t>
            </w:r>
          </w:p>
        </w:tc>
        <w:tc>
          <w:tcPr>
            <w:tcW w:w="925" w:type="dxa"/>
            <w:tcBorders>
              <w:top w:val="nil"/>
              <w:left w:val="nil"/>
              <w:bottom w:val="single" w:sz="4" w:space="0" w:color="auto"/>
              <w:right w:val="single" w:sz="4" w:space="0" w:color="auto"/>
            </w:tcBorders>
            <w:shd w:val="clear" w:color="auto" w:fill="auto"/>
            <w:noWrap/>
            <w:vAlign w:val="bottom"/>
          </w:tcPr>
          <w:p w:rsidR="009F2E6B" w:rsidRPr="00CF1DD7" w:rsidRDefault="009F2E6B" w:rsidP="003256FB">
            <w:pPr>
              <w:jc w:val="center"/>
              <w:rPr>
                <w:rFonts w:ascii="Arial" w:hAnsi="Arial" w:cs="Arial"/>
              </w:rPr>
            </w:pPr>
            <w:r w:rsidRPr="00CF1DD7">
              <w:rPr>
                <w:rFonts w:ascii="Arial" w:hAnsi="Arial" w:cs="Arial"/>
              </w:rPr>
              <w:t>6</w:t>
            </w:r>
          </w:p>
        </w:tc>
        <w:tc>
          <w:tcPr>
            <w:tcW w:w="1191"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269"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c>
          <w:tcPr>
            <w:tcW w:w="1353" w:type="dxa"/>
            <w:tcBorders>
              <w:top w:val="nil"/>
              <w:left w:val="nil"/>
              <w:bottom w:val="single" w:sz="4" w:space="0" w:color="auto"/>
              <w:right w:val="single" w:sz="4" w:space="0" w:color="auto"/>
            </w:tcBorders>
            <w:shd w:val="clear" w:color="auto" w:fill="auto"/>
            <w:noWrap/>
            <w:vAlign w:val="bottom"/>
          </w:tcPr>
          <w:p w:rsidR="009F2E6B" w:rsidRPr="008F7FC1" w:rsidRDefault="009F2E6B" w:rsidP="00A441DF">
            <w:pPr>
              <w:jc w:val="right"/>
              <w:rPr>
                <w:rFonts w:ascii="Arial" w:hAnsi="Arial" w:cs="Arial"/>
                <w:sz w:val="22"/>
                <w:szCs w:val="22"/>
              </w:rPr>
            </w:pPr>
          </w:p>
        </w:tc>
      </w:tr>
      <w:tr w:rsidR="008F7FC1" w:rsidRPr="00746A2C" w:rsidTr="00A441DF">
        <w:trPr>
          <w:trHeight w:val="389"/>
          <w:jc w:val="center"/>
        </w:trPr>
        <w:tc>
          <w:tcPr>
            <w:tcW w:w="589" w:type="dxa"/>
            <w:tcBorders>
              <w:top w:val="nil"/>
              <w:left w:val="single" w:sz="4" w:space="0" w:color="auto"/>
              <w:bottom w:val="single" w:sz="4" w:space="0" w:color="auto"/>
              <w:right w:val="single" w:sz="4" w:space="0" w:color="auto"/>
            </w:tcBorders>
            <w:shd w:val="clear" w:color="000000" w:fill="D8D8D8"/>
            <w:noWrap/>
            <w:vAlign w:val="bottom"/>
          </w:tcPr>
          <w:p w:rsidR="008F7FC1" w:rsidRPr="00727E96" w:rsidRDefault="008F7FC1" w:rsidP="00A441DF">
            <w:pPr>
              <w:rPr>
                <w:rFonts w:ascii="Arial" w:hAnsi="Arial" w:cs="Arial"/>
                <w:b/>
                <w:bCs/>
              </w:rPr>
            </w:pPr>
            <w:r w:rsidRPr="00727E96">
              <w:rPr>
                <w:rFonts w:ascii="Arial" w:hAnsi="Arial" w:cs="Arial"/>
                <w:b/>
                <w:bCs/>
                <w:sz w:val="22"/>
                <w:szCs w:val="22"/>
              </w:rPr>
              <w:t> </w:t>
            </w:r>
          </w:p>
        </w:tc>
        <w:tc>
          <w:tcPr>
            <w:tcW w:w="8442" w:type="dxa"/>
            <w:gridSpan w:val="5"/>
            <w:tcBorders>
              <w:top w:val="nil"/>
              <w:left w:val="nil"/>
              <w:bottom w:val="single" w:sz="4" w:space="0" w:color="auto"/>
              <w:right w:val="single" w:sz="4" w:space="0" w:color="auto"/>
            </w:tcBorders>
            <w:shd w:val="clear" w:color="000000" w:fill="D8D8D8"/>
            <w:noWrap/>
            <w:vAlign w:val="bottom"/>
          </w:tcPr>
          <w:p w:rsidR="008F7FC1" w:rsidRPr="007450C8" w:rsidRDefault="008F7FC1" w:rsidP="00A441DF">
            <w:pPr>
              <w:jc w:val="right"/>
              <w:rPr>
                <w:rFonts w:ascii="Arial" w:hAnsi="Arial" w:cs="Arial"/>
                <w:b/>
                <w:bCs/>
                <w:lang w:val="sr-Cyrl-CS"/>
              </w:rPr>
            </w:pPr>
            <w:r w:rsidRPr="00727E96">
              <w:rPr>
                <w:rFonts w:ascii="Arial" w:hAnsi="Arial" w:cs="Arial"/>
                <w:b/>
                <w:bCs/>
                <w:sz w:val="22"/>
                <w:szCs w:val="22"/>
                <w:lang w:val="sr-Cyrl-CS"/>
              </w:rPr>
              <w:t>УКУПНО</w:t>
            </w:r>
            <w:r>
              <w:rPr>
                <w:rFonts w:ascii="Arial" w:hAnsi="Arial" w:cs="Arial"/>
                <w:b/>
                <w:bCs/>
                <w:lang w:val="sr-Cyrl-CS"/>
              </w:rPr>
              <w:t xml:space="preserve"> без ПДВ-а</w:t>
            </w:r>
            <w:r w:rsidRPr="00746A2C">
              <w:rPr>
                <w:rFonts w:ascii="Arial" w:hAnsi="Arial" w:cs="Arial"/>
                <w:b/>
                <w:bCs/>
                <w:sz w:val="22"/>
                <w:szCs w:val="22"/>
              </w:rPr>
              <w:t> </w:t>
            </w:r>
          </w:p>
        </w:tc>
        <w:tc>
          <w:tcPr>
            <w:tcW w:w="1353" w:type="dxa"/>
            <w:tcBorders>
              <w:top w:val="nil"/>
              <w:left w:val="nil"/>
              <w:bottom w:val="single" w:sz="4" w:space="0" w:color="auto"/>
              <w:right w:val="single" w:sz="4" w:space="0" w:color="auto"/>
            </w:tcBorders>
            <w:shd w:val="clear" w:color="000000" w:fill="D8D8D8"/>
            <w:noWrap/>
            <w:vAlign w:val="bottom"/>
          </w:tcPr>
          <w:p w:rsidR="008F7FC1" w:rsidRPr="00746A2C" w:rsidRDefault="008F7FC1" w:rsidP="00A441DF">
            <w:pPr>
              <w:jc w:val="right"/>
              <w:rPr>
                <w:rFonts w:ascii="Arial" w:hAnsi="Arial" w:cs="Arial"/>
                <w:b/>
                <w:bCs/>
              </w:rPr>
            </w:pPr>
          </w:p>
        </w:tc>
      </w:tr>
      <w:tr w:rsidR="008F7FC1" w:rsidRPr="00746A2C" w:rsidTr="00A441DF">
        <w:trPr>
          <w:trHeight w:val="389"/>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bottom"/>
          </w:tcPr>
          <w:p w:rsidR="008F7FC1" w:rsidRPr="00727E96" w:rsidRDefault="008F7FC1" w:rsidP="00A441DF">
            <w:pPr>
              <w:rPr>
                <w:rFonts w:ascii="Arial" w:hAnsi="Arial" w:cs="Arial"/>
                <w:b/>
                <w:bCs/>
              </w:rPr>
            </w:pPr>
          </w:p>
        </w:tc>
        <w:tc>
          <w:tcPr>
            <w:tcW w:w="8442" w:type="dxa"/>
            <w:gridSpan w:val="5"/>
            <w:tcBorders>
              <w:top w:val="single" w:sz="4" w:space="0" w:color="auto"/>
              <w:left w:val="nil"/>
              <w:bottom w:val="single" w:sz="4" w:space="0" w:color="auto"/>
              <w:right w:val="single" w:sz="4" w:space="0" w:color="auto"/>
            </w:tcBorders>
            <w:shd w:val="clear" w:color="000000" w:fill="D8D8D8"/>
            <w:noWrap/>
            <w:vAlign w:val="bottom"/>
          </w:tcPr>
          <w:p w:rsidR="008F7FC1" w:rsidRPr="00727E96" w:rsidRDefault="008F7FC1" w:rsidP="00A441DF">
            <w:pPr>
              <w:jc w:val="right"/>
              <w:rPr>
                <w:rFonts w:ascii="Arial" w:hAnsi="Arial" w:cs="Arial"/>
                <w:b/>
                <w:bCs/>
                <w:lang w:val="sr-Cyrl-CS"/>
              </w:rPr>
            </w:pPr>
            <w:r>
              <w:rPr>
                <w:rFonts w:ascii="Arial" w:hAnsi="Arial" w:cs="Arial"/>
                <w:b/>
                <w:bCs/>
                <w:sz w:val="22"/>
                <w:szCs w:val="22"/>
                <w:lang w:val="sr-Cyrl-CS"/>
              </w:rPr>
              <w:t>ПДВ</w:t>
            </w:r>
          </w:p>
        </w:tc>
        <w:tc>
          <w:tcPr>
            <w:tcW w:w="1353" w:type="dxa"/>
            <w:tcBorders>
              <w:top w:val="single" w:sz="4" w:space="0" w:color="auto"/>
              <w:left w:val="nil"/>
              <w:bottom w:val="single" w:sz="4" w:space="0" w:color="auto"/>
              <w:right w:val="single" w:sz="4" w:space="0" w:color="auto"/>
            </w:tcBorders>
            <w:shd w:val="clear" w:color="000000" w:fill="D8D8D8"/>
            <w:noWrap/>
            <w:vAlign w:val="bottom"/>
          </w:tcPr>
          <w:p w:rsidR="008F7FC1" w:rsidRPr="00746A2C" w:rsidRDefault="008F7FC1" w:rsidP="00A441DF">
            <w:pPr>
              <w:jc w:val="right"/>
              <w:rPr>
                <w:rFonts w:ascii="Arial" w:hAnsi="Arial" w:cs="Arial"/>
                <w:b/>
                <w:bCs/>
              </w:rPr>
            </w:pPr>
          </w:p>
        </w:tc>
      </w:tr>
      <w:tr w:rsidR="008F7FC1" w:rsidRPr="00746A2C" w:rsidTr="00A441DF">
        <w:trPr>
          <w:trHeight w:val="389"/>
          <w:jc w:val="center"/>
        </w:trPr>
        <w:tc>
          <w:tcPr>
            <w:tcW w:w="589" w:type="dxa"/>
            <w:tcBorders>
              <w:top w:val="single" w:sz="4" w:space="0" w:color="auto"/>
              <w:left w:val="single" w:sz="4" w:space="0" w:color="auto"/>
              <w:bottom w:val="single" w:sz="4" w:space="0" w:color="auto"/>
              <w:right w:val="single" w:sz="4" w:space="0" w:color="auto"/>
            </w:tcBorders>
            <w:shd w:val="clear" w:color="000000" w:fill="D8D8D8"/>
            <w:noWrap/>
            <w:vAlign w:val="bottom"/>
          </w:tcPr>
          <w:p w:rsidR="008F7FC1" w:rsidRPr="00727E96" w:rsidRDefault="008F7FC1" w:rsidP="00A441DF">
            <w:pPr>
              <w:rPr>
                <w:rFonts w:ascii="Arial" w:hAnsi="Arial" w:cs="Arial"/>
                <w:b/>
                <w:bCs/>
              </w:rPr>
            </w:pPr>
          </w:p>
        </w:tc>
        <w:tc>
          <w:tcPr>
            <w:tcW w:w="8442" w:type="dxa"/>
            <w:gridSpan w:val="5"/>
            <w:tcBorders>
              <w:top w:val="single" w:sz="4" w:space="0" w:color="auto"/>
              <w:left w:val="nil"/>
              <w:bottom w:val="single" w:sz="4" w:space="0" w:color="auto"/>
              <w:right w:val="single" w:sz="4" w:space="0" w:color="auto"/>
            </w:tcBorders>
            <w:shd w:val="clear" w:color="000000" w:fill="D8D8D8"/>
            <w:noWrap/>
            <w:vAlign w:val="bottom"/>
          </w:tcPr>
          <w:p w:rsidR="008F7FC1" w:rsidRDefault="008F7FC1" w:rsidP="00A441DF">
            <w:pPr>
              <w:jc w:val="right"/>
              <w:rPr>
                <w:rFonts w:ascii="Arial" w:hAnsi="Arial" w:cs="Arial"/>
                <w:b/>
                <w:bCs/>
                <w:lang w:val="sr-Cyrl-CS"/>
              </w:rPr>
            </w:pPr>
            <w:r>
              <w:rPr>
                <w:rFonts w:ascii="Arial" w:hAnsi="Arial" w:cs="Arial"/>
                <w:b/>
                <w:bCs/>
                <w:sz w:val="22"/>
                <w:szCs w:val="22"/>
                <w:lang w:val="sr-Cyrl-CS"/>
              </w:rPr>
              <w:t>УКУПНО са ПДВ-ом</w:t>
            </w:r>
          </w:p>
        </w:tc>
        <w:tc>
          <w:tcPr>
            <w:tcW w:w="1353" w:type="dxa"/>
            <w:tcBorders>
              <w:top w:val="single" w:sz="4" w:space="0" w:color="auto"/>
              <w:left w:val="nil"/>
              <w:bottom w:val="single" w:sz="4" w:space="0" w:color="auto"/>
              <w:right w:val="single" w:sz="4" w:space="0" w:color="auto"/>
            </w:tcBorders>
            <w:shd w:val="clear" w:color="000000" w:fill="D8D8D8"/>
            <w:noWrap/>
            <w:vAlign w:val="bottom"/>
          </w:tcPr>
          <w:p w:rsidR="008F7FC1" w:rsidRPr="00746A2C" w:rsidRDefault="008F7FC1" w:rsidP="00A441DF">
            <w:pPr>
              <w:jc w:val="right"/>
              <w:rPr>
                <w:rFonts w:ascii="Arial" w:hAnsi="Arial" w:cs="Arial"/>
                <w:b/>
                <w:bCs/>
              </w:rPr>
            </w:pPr>
          </w:p>
        </w:tc>
      </w:tr>
    </w:tbl>
    <w:p w:rsidR="0087366C" w:rsidRDefault="0087366C" w:rsidP="0087366C">
      <w:pPr>
        <w:rPr>
          <w:rFonts w:ascii="Arial" w:hAnsi="Arial" w:cs="Arial"/>
          <w:b/>
          <w:bCs/>
          <w:lang w:val="ru-RU"/>
        </w:rPr>
      </w:pPr>
    </w:p>
    <w:p w:rsidR="006F6F85" w:rsidRPr="00CC7A7E" w:rsidRDefault="006F6F85" w:rsidP="006F6F85">
      <w:pPr>
        <w:rPr>
          <w:rFonts w:ascii="Arial" w:hAnsi="Arial" w:cs="Arial"/>
          <w:b/>
          <w:bCs/>
          <w:iCs/>
          <w:lang w:val="sr-Cyrl-CS"/>
        </w:rPr>
      </w:pPr>
      <w:r w:rsidRPr="00CC7A7E">
        <w:rPr>
          <w:rFonts w:ascii="Arial" w:hAnsi="Arial" w:cs="Arial"/>
          <w:b/>
          <w:bCs/>
          <w:iCs/>
          <w:lang w:val="sr-Cyrl-CS"/>
        </w:rPr>
        <w:t>Упутство за попуњавање обрасца структуре цене:</w:t>
      </w:r>
    </w:p>
    <w:p w:rsidR="006F6F85" w:rsidRDefault="006F6F85" w:rsidP="006F6F85">
      <w:pPr>
        <w:rPr>
          <w:rFonts w:ascii="Arial" w:hAnsi="Arial" w:cs="Arial"/>
          <w:b/>
          <w:bCs/>
          <w:i/>
          <w:iCs/>
          <w:sz w:val="28"/>
          <w:szCs w:val="28"/>
        </w:rPr>
      </w:pPr>
    </w:p>
    <w:p w:rsidR="009B1C29" w:rsidRDefault="009B1C29" w:rsidP="009B1C29">
      <w:pPr>
        <w:rPr>
          <w:rFonts w:ascii="Arial" w:hAnsi="Arial" w:cs="Arial"/>
          <w:bCs/>
          <w:iCs/>
          <w:lang w:val="sr-Cyrl-CS"/>
        </w:rPr>
      </w:pPr>
      <w:r w:rsidRPr="00667936">
        <w:rPr>
          <w:rFonts w:ascii="Arial" w:hAnsi="Arial" w:cs="Arial"/>
          <w:bCs/>
          <w:iCs/>
          <w:lang w:val="sr-Cyrl-CS"/>
        </w:rPr>
        <w:t>Понуђач треба да попуни образац структуре цене на сле</w:t>
      </w:r>
      <w:r>
        <w:rPr>
          <w:rFonts w:ascii="Arial" w:hAnsi="Arial" w:cs="Arial"/>
          <w:bCs/>
          <w:iCs/>
          <w:lang w:val="sr-Cyrl-CS"/>
        </w:rPr>
        <w:t>де</w:t>
      </w:r>
      <w:r w:rsidRPr="00667936">
        <w:rPr>
          <w:rFonts w:ascii="Arial" w:hAnsi="Arial" w:cs="Arial"/>
          <w:bCs/>
          <w:iCs/>
          <w:lang w:val="sr-Cyrl-CS"/>
        </w:rPr>
        <w:t>ћи начин:</w:t>
      </w:r>
    </w:p>
    <w:p w:rsidR="009B1C29" w:rsidRDefault="0087366C" w:rsidP="009722C0">
      <w:pPr>
        <w:pStyle w:val="ListParagraph"/>
        <w:numPr>
          <w:ilvl w:val="0"/>
          <w:numId w:val="16"/>
        </w:numPr>
        <w:jc w:val="both"/>
        <w:rPr>
          <w:rFonts w:ascii="Arial" w:hAnsi="Arial" w:cs="Arial"/>
          <w:bCs/>
          <w:iCs/>
          <w:lang w:val="sr-Cyrl-CS"/>
        </w:rPr>
      </w:pPr>
      <w:r>
        <w:rPr>
          <w:rFonts w:ascii="Arial" w:hAnsi="Arial" w:cs="Arial"/>
          <w:bCs/>
          <w:iCs/>
          <w:lang w:val="sr-Cyrl-CS"/>
        </w:rPr>
        <w:t xml:space="preserve">У колони </w:t>
      </w:r>
      <w:r w:rsidR="00004B2A">
        <w:rPr>
          <w:rFonts w:ascii="Arial" w:hAnsi="Arial" w:cs="Arial"/>
          <w:bCs/>
          <w:iCs/>
          <w:lang w:val="sr-Cyrl-CS"/>
        </w:rPr>
        <w:t>4 уписати јединичну цену без обрачунатог пдв-а</w:t>
      </w:r>
      <w:r w:rsidR="00334E55">
        <w:rPr>
          <w:rFonts w:ascii="Arial" w:hAnsi="Arial" w:cs="Arial"/>
          <w:bCs/>
          <w:iCs/>
          <w:lang w:val="sr-Cyrl-CS"/>
        </w:rPr>
        <w:t>,</w:t>
      </w:r>
    </w:p>
    <w:p w:rsidR="00004B2A" w:rsidRPr="00004B2A" w:rsidRDefault="00004B2A" w:rsidP="009722C0">
      <w:pPr>
        <w:pStyle w:val="ListParagraph"/>
        <w:numPr>
          <w:ilvl w:val="0"/>
          <w:numId w:val="16"/>
        </w:numPr>
        <w:jc w:val="both"/>
        <w:rPr>
          <w:rFonts w:ascii="Arial" w:hAnsi="Arial" w:cs="Arial"/>
          <w:bCs/>
          <w:iCs/>
          <w:lang w:val="sr-Cyrl-CS"/>
        </w:rPr>
      </w:pPr>
      <w:r>
        <w:rPr>
          <w:rFonts w:ascii="Arial" w:hAnsi="Arial" w:cs="Arial"/>
          <w:bCs/>
          <w:iCs/>
          <w:lang w:val="sr-Cyrl-CS"/>
        </w:rPr>
        <w:t>У колони 5</w:t>
      </w:r>
      <w:r w:rsidRPr="00004B2A">
        <w:rPr>
          <w:rFonts w:ascii="Arial" w:hAnsi="Arial" w:cs="Arial"/>
          <w:bCs/>
          <w:iCs/>
          <w:lang w:val="sr-Cyrl-CS"/>
        </w:rPr>
        <w:t xml:space="preserve"> уписати </w:t>
      </w:r>
      <w:r w:rsidR="00DB5F12">
        <w:rPr>
          <w:rFonts w:ascii="Arial" w:hAnsi="Arial" w:cs="Arial"/>
          <w:bCs/>
          <w:iCs/>
          <w:lang w:val="sr-Cyrl-CS"/>
        </w:rPr>
        <w:t>јединичну</w:t>
      </w:r>
      <w:r w:rsidRPr="00004B2A">
        <w:rPr>
          <w:rFonts w:ascii="Arial" w:hAnsi="Arial" w:cs="Arial"/>
          <w:bCs/>
          <w:iCs/>
          <w:lang w:val="sr-Cyrl-CS"/>
        </w:rPr>
        <w:t xml:space="preserve"> цену</w:t>
      </w:r>
      <w:r>
        <w:rPr>
          <w:rFonts w:ascii="Arial" w:hAnsi="Arial" w:cs="Arial"/>
          <w:bCs/>
          <w:iCs/>
          <w:lang w:val="sr-Cyrl-CS"/>
        </w:rPr>
        <w:t xml:space="preserve"> </w:t>
      </w:r>
      <w:r w:rsidR="00DB5F12">
        <w:rPr>
          <w:rFonts w:ascii="Arial" w:hAnsi="Arial" w:cs="Arial"/>
          <w:bCs/>
          <w:iCs/>
          <w:lang w:val="sr-Cyrl-CS"/>
        </w:rPr>
        <w:t>са обрачунатим пдв-ом</w:t>
      </w:r>
      <w:r w:rsidR="00334E55">
        <w:rPr>
          <w:rFonts w:ascii="Arial" w:hAnsi="Arial" w:cs="Arial"/>
          <w:bCs/>
          <w:iCs/>
          <w:lang w:val="sr-Cyrl-CS"/>
        </w:rPr>
        <w:t>,</w:t>
      </w:r>
    </w:p>
    <w:p w:rsidR="009B1C29" w:rsidRPr="00DB5F12" w:rsidRDefault="009B1C29" w:rsidP="00DB5F12">
      <w:pPr>
        <w:pStyle w:val="ListParagraph"/>
        <w:numPr>
          <w:ilvl w:val="0"/>
          <w:numId w:val="16"/>
        </w:numPr>
        <w:jc w:val="both"/>
        <w:rPr>
          <w:rFonts w:ascii="Arial" w:hAnsi="Arial" w:cs="Arial"/>
          <w:bCs/>
          <w:iCs/>
          <w:lang w:val="sr-Cyrl-CS"/>
        </w:rPr>
      </w:pPr>
      <w:r w:rsidRPr="000E2B71">
        <w:rPr>
          <w:rFonts w:ascii="Arial" w:hAnsi="Arial" w:cs="Arial"/>
          <w:bCs/>
          <w:iCs/>
          <w:lang w:val="sr-Cyrl-CS"/>
        </w:rPr>
        <w:t xml:space="preserve">У колони </w:t>
      </w:r>
      <w:r w:rsidR="00004B2A" w:rsidRPr="000E2B71">
        <w:rPr>
          <w:rFonts w:ascii="Arial" w:hAnsi="Arial" w:cs="Arial"/>
          <w:bCs/>
          <w:iCs/>
          <w:lang w:val="sr-Cyrl-CS"/>
        </w:rPr>
        <w:t>6</w:t>
      </w:r>
      <w:r w:rsidRPr="000E2B71">
        <w:rPr>
          <w:rFonts w:ascii="Arial" w:hAnsi="Arial" w:cs="Arial"/>
          <w:bCs/>
          <w:iCs/>
          <w:lang w:val="sr-Cyrl-CS"/>
        </w:rPr>
        <w:t xml:space="preserve"> уписати </w:t>
      </w:r>
      <w:r w:rsidR="00DB5F12" w:rsidRPr="00004B2A">
        <w:rPr>
          <w:rFonts w:ascii="Arial" w:hAnsi="Arial" w:cs="Arial"/>
          <w:bCs/>
          <w:iCs/>
          <w:lang w:val="sr-Cyrl-CS"/>
        </w:rPr>
        <w:t>укупну цену</w:t>
      </w:r>
      <w:r w:rsidR="00DB5F12">
        <w:rPr>
          <w:rFonts w:ascii="Arial" w:hAnsi="Arial" w:cs="Arial"/>
          <w:bCs/>
          <w:iCs/>
          <w:lang w:val="sr-Cyrl-CS"/>
        </w:rPr>
        <w:t xml:space="preserve"> без обрачунатог пдв-а (помножити (3) х (4)),</w:t>
      </w:r>
    </w:p>
    <w:p w:rsidR="009B1C29" w:rsidRDefault="009B1C29" w:rsidP="009722C0">
      <w:pPr>
        <w:pStyle w:val="ListParagraph"/>
        <w:numPr>
          <w:ilvl w:val="0"/>
          <w:numId w:val="16"/>
        </w:numPr>
        <w:jc w:val="both"/>
        <w:rPr>
          <w:rFonts w:ascii="Arial" w:hAnsi="Arial" w:cs="Arial"/>
          <w:bCs/>
          <w:iCs/>
          <w:lang w:val="sr-Cyrl-CS"/>
        </w:rPr>
      </w:pPr>
      <w:r w:rsidRPr="000E2B71">
        <w:rPr>
          <w:rFonts w:ascii="Arial" w:hAnsi="Arial" w:cs="Arial"/>
          <w:bCs/>
          <w:iCs/>
          <w:lang w:val="sr-Cyrl-CS"/>
        </w:rPr>
        <w:t>Наплата обављено</w:t>
      </w:r>
      <w:r w:rsidR="00334E55">
        <w:rPr>
          <w:rFonts w:ascii="Arial" w:hAnsi="Arial" w:cs="Arial"/>
          <w:bCs/>
          <w:iCs/>
          <w:lang w:val="sr-Cyrl-CS"/>
        </w:rPr>
        <w:t>г посла ће се вршити у динарима.</w:t>
      </w:r>
    </w:p>
    <w:p w:rsidR="009B1C29" w:rsidRDefault="009B1C29" w:rsidP="009B1C29">
      <w:pPr>
        <w:pStyle w:val="ListParagraph"/>
        <w:jc w:val="both"/>
        <w:rPr>
          <w:rFonts w:ascii="Arial" w:hAnsi="Arial" w:cs="Arial"/>
          <w:bCs/>
          <w:iCs/>
          <w:lang w:val="sr-Cyrl-CS"/>
        </w:rPr>
      </w:pPr>
    </w:p>
    <w:p w:rsidR="00004B2A" w:rsidRPr="00667936" w:rsidRDefault="00004B2A" w:rsidP="009B1C29">
      <w:pPr>
        <w:pStyle w:val="ListParagraph"/>
        <w:jc w:val="both"/>
        <w:rPr>
          <w:rFonts w:ascii="Arial" w:hAnsi="Arial" w:cs="Arial"/>
          <w:bCs/>
          <w:iCs/>
          <w:lang w:val="sr-Cyrl-CS"/>
        </w:rPr>
      </w:pPr>
    </w:p>
    <w:p w:rsidR="006F6F85" w:rsidRPr="007133A7" w:rsidRDefault="006F6F85" w:rsidP="006F6F85">
      <w:pPr>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6F6F85" w:rsidRPr="007133A7" w:rsidRDefault="006F6F85" w:rsidP="006F6F85">
      <w:pPr>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w:t>
      </w:r>
      <w:r w:rsidR="00B56084">
        <w:rPr>
          <w:rFonts w:ascii="Arial" w:eastAsia="TimesNewRomanPSMT" w:hAnsi="Arial" w:cs="Arial"/>
          <w:bCs/>
          <w:lang w:val="sr-Cyrl-CS"/>
        </w:rPr>
        <w:t xml:space="preserve">    </w:t>
      </w:r>
      <w:r w:rsidRPr="007133A7">
        <w:rPr>
          <w:rFonts w:ascii="Arial" w:eastAsia="TimesNewRomanPSMT" w:hAnsi="Arial" w:cs="Arial"/>
          <w:bCs/>
        </w:rPr>
        <w:t xml:space="preserve"> </w:t>
      </w:r>
    </w:p>
    <w:p w:rsidR="006F6F85" w:rsidRPr="0056647D" w:rsidRDefault="006F6F85" w:rsidP="006F6F85">
      <w:pPr>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00B56084">
        <w:rPr>
          <w:rFonts w:ascii="Arial" w:eastAsia="TimesNewRomanPS-BoldMT" w:hAnsi="Arial" w:cs="Arial"/>
          <w:b/>
          <w:bCs/>
          <w:i/>
          <w:iCs/>
          <w:color w:val="002060"/>
          <w:lang w:val="sr-Cyrl-CS"/>
        </w:rPr>
        <w:t xml:space="preserve">                </w:t>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w:t>
      </w:r>
    </w:p>
    <w:p w:rsidR="006F6F85" w:rsidRDefault="006F6F85" w:rsidP="006F6F85">
      <w:pPr>
        <w:tabs>
          <w:tab w:val="left" w:pos="5460"/>
        </w:tabs>
        <w:rPr>
          <w:rFonts w:ascii="Arial" w:hAnsi="Arial" w:cs="Arial"/>
        </w:rPr>
      </w:pPr>
    </w:p>
    <w:p w:rsidR="006F6F85" w:rsidRDefault="006F6F85" w:rsidP="00DE7DE0">
      <w:pPr>
        <w:rPr>
          <w:rFonts w:ascii="Arial" w:hAnsi="Arial" w:cs="Arial"/>
          <w:b/>
          <w:bCs/>
          <w:lang w:val="ru-RU"/>
        </w:rPr>
      </w:pPr>
    </w:p>
    <w:p w:rsidR="00BA4B8E" w:rsidRPr="00334E55" w:rsidRDefault="00BA4B8E" w:rsidP="00BA4B8E">
      <w:pPr>
        <w:pStyle w:val="ListParagraph"/>
        <w:ind w:left="-90"/>
        <w:rPr>
          <w:rFonts w:ascii="Arial" w:hAnsi="Arial" w:cs="Arial"/>
          <w:b/>
          <w:bCs/>
          <w:i/>
          <w:iCs/>
          <w:lang w:val="sr-Cyrl-CS"/>
        </w:rPr>
      </w:pPr>
      <w:r w:rsidRPr="00334E55">
        <w:rPr>
          <w:rFonts w:ascii="Arial" w:hAnsi="Arial" w:cs="Arial"/>
          <w:b/>
          <w:bCs/>
          <w:i/>
          <w:iCs/>
          <w:lang w:val="sr-Cyrl-CS"/>
        </w:rPr>
        <w:t>Напомена:</w:t>
      </w:r>
    </w:p>
    <w:p w:rsidR="00BA4B8E" w:rsidRPr="00334E55" w:rsidRDefault="00BA4B8E" w:rsidP="009F2E6B">
      <w:pPr>
        <w:pStyle w:val="ListParagraph"/>
        <w:ind w:left="-90"/>
        <w:jc w:val="both"/>
        <w:rPr>
          <w:rFonts w:ascii="Arial" w:hAnsi="Arial" w:cs="Arial"/>
          <w:bCs/>
          <w:i/>
          <w:iCs/>
          <w:lang w:val="sr-Cyrl-CS"/>
        </w:rPr>
      </w:pPr>
      <w:r w:rsidRPr="00334E55">
        <w:rPr>
          <w:rFonts w:ascii="Arial" w:hAnsi="Arial" w:cs="Arial"/>
          <w:bCs/>
          <w:i/>
          <w:iCs/>
          <w:lang w:val="sr-Cyrl-CS"/>
        </w:rPr>
        <w:t>Понуђена јединична цена може бити исказана са највише две децимале.</w:t>
      </w:r>
    </w:p>
    <w:p w:rsidR="00DB5F12" w:rsidRPr="00DB5F12" w:rsidRDefault="00BA4B8E" w:rsidP="00DB5F12">
      <w:pPr>
        <w:pStyle w:val="ListParagraph"/>
        <w:ind w:left="-90"/>
        <w:jc w:val="both"/>
        <w:rPr>
          <w:rFonts w:ascii="Arial" w:hAnsi="Arial" w:cs="Arial"/>
          <w:bCs/>
          <w:i/>
          <w:iCs/>
          <w:lang w:val="sr-Cyrl-CS"/>
        </w:rPr>
      </w:pPr>
      <w:r w:rsidRPr="00334E55">
        <w:rPr>
          <w:rFonts w:ascii="Arial" w:hAnsi="Arial" w:cs="Arial"/>
          <w:bCs/>
          <w:i/>
          <w:iCs/>
          <w:lang w:val="sr-Cyrl-CS"/>
        </w:rPr>
        <w:t>Није дозвољено да јединична цена износи 0,00 рсд, сходно члану 21. став 1. тачка 20) Закона о зашти</w:t>
      </w:r>
      <w:r w:rsidR="00DB5F12">
        <w:rPr>
          <w:rFonts w:ascii="Arial" w:hAnsi="Arial" w:cs="Arial"/>
          <w:bCs/>
          <w:i/>
          <w:iCs/>
          <w:lang w:val="sr-Cyrl-CS"/>
        </w:rPr>
        <w:t xml:space="preserve">ти потрошача </w:t>
      </w:r>
      <w:r w:rsidR="00DB5F12" w:rsidRPr="00DB5F12">
        <w:rPr>
          <w:rFonts w:ascii="Arial" w:hAnsi="Arial" w:cs="Arial"/>
          <w:bCs/>
          <w:i/>
          <w:iCs/>
          <w:lang w:val="sr-Cyrl-CS"/>
        </w:rPr>
        <w:t>(„Сл.гласник РС“, бр. 62/2014, 6/2016 - др. закон и 44/2018 - др. закон)</w:t>
      </w:r>
    </w:p>
    <w:p w:rsidR="006F6F85" w:rsidRPr="00334E5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6F6F85" w:rsidRDefault="006F6F85" w:rsidP="00DE7DE0">
      <w:pPr>
        <w:rPr>
          <w:rFonts w:ascii="Arial" w:hAnsi="Arial" w:cs="Arial"/>
          <w:b/>
          <w:bCs/>
          <w:lang w:val="ru-RU"/>
        </w:rPr>
      </w:pPr>
    </w:p>
    <w:p w:rsidR="001E70F9" w:rsidRDefault="001E70F9" w:rsidP="00DE7DE0">
      <w:pPr>
        <w:rPr>
          <w:rFonts w:ascii="Arial" w:hAnsi="Arial" w:cs="Arial"/>
          <w:b/>
          <w:bCs/>
          <w:lang w:val="ru-RU"/>
        </w:rPr>
      </w:pPr>
    </w:p>
    <w:p w:rsidR="0095713A" w:rsidRDefault="0095713A" w:rsidP="00DE7DE0">
      <w:pPr>
        <w:rPr>
          <w:rFonts w:ascii="Arial" w:hAnsi="Arial" w:cs="Arial"/>
          <w:b/>
          <w:bCs/>
          <w:lang w:val="ru-RU"/>
        </w:rPr>
      </w:pPr>
    </w:p>
    <w:p w:rsidR="0014126D" w:rsidRDefault="0014126D" w:rsidP="00DE7DE0">
      <w:pPr>
        <w:rPr>
          <w:rFonts w:ascii="Arial" w:hAnsi="Arial" w:cs="Arial"/>
          <w:b/>
          <w:bCs/>
          <w:lang w:val="ru-RU"/>
        </w:rPr>
      </w:pPr>
    </w:p>
    <w:p w:rsidR="006833E9" w:rsidRDefault="006833E9"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E2B71" w:rsidRDefault="000E2B71"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004B2A" w:rsidRDefault="00004B2A" w:rsidP="00DE7DE0">
      <w:pPr>
        <w:rPr>
          <w:rFonts w:ascii="Arial" w:hAnsi="Arial" w:cs="Arial"/>
          <w:b/>
          <w:bCs/>
          <w:lang w:val="ru-RU"/>
        </w:rPr>
      </w:pPr>
    </w:p>
    <w:p w:rsidR="00336C1B" w:rsidRDefault="00336C1B" w:rsidP="00DE7DE0">
      <w:pPr>
        <w:rPr>
          <w:rFonts w:ascii="Arial" w:hAnsi="Arial" w:cs="Arial"/>
          <w:b/>
          <w:bCs/>
          <w:lang w:val="ru-RU"/>
        </w:rPr>
      </w:pPr>
    </w:p>
    <w:p w:rsidR="00336C1B" w:rsidRDefault="00336C1B" w:rsidP="00DE7DE0">
      <w:pPr>
        <w:rPr>
          <w:rFonts w:ascii="Arial" w:hAnsi="Arial" w:cs="Arial"/>
          <w:b/>
          <w:bCs/>
          <w:lang w:val="ru-RU"/>
        </w:rPr>
      </w:pPr>
    </w:p>
    <w:p w:rsidR="00336C1B" w:rsidRDefault="00336C1B" w:rsidP="00DE7DE0">
      <w:pPr>
        <w:rPr>
          <w:rFonts w:ascii="Arial" w:hAnsi="Arial" w:cs="Arial"/>
          <w:b/>
          <w:bCs/>
          <w:lang w:val="ru-RU"/>
        </w:rPr>
      </w:pPr>
    </w:p>
    <w:p w:rsidR="00336C1B" w:rsidRDefault="00336C1B" w:rsidP="00DE7DE0">
      <w:pPr>
        <w:rPr>
          <w:rFonts w:ascii="Arial" w:hAnsi="Arial" w:cs="Arial"/>
          <w:b/>
          <w:bCs/>
          <w:lang w:val="ru-RU"/>
        </w:rPr>
      </w:pPr>
    </w:p>
    <w:p w:rsidR="00004B2A" w:rsidRDefault="00004B2A" w:rsidP="00DE7DE0">
      <w:pPr>
        <w:rPr>
          <w:rFonts w:ascii="Arial" w:hAnsi="Arial" w:cs="Arial"/>
          <w:b/>
          <w:bCs/>
        </w:rPr>
      </w:pPr>
    </w:p>
    <w:p w:rsidR="009F2E6B" w:rsidRDefault="009F2E6B" w:rsidP="00DE7DE0">
      <w:pPr>
        <w:rPr>
          <w:rFonts w:ascii="Arial" w:hAnsi="Arial" w:cs="Arial"/>
          <w:b/>
          <w:bCs/>
        </w:rPr>
      </w:pPr>
    </w:p>
    <w:p w:rsidR="009F2E6B" w:rsidRPr="009F2E6B" w:rsidRDefault="009F2E6B" w:rsidP="00DE7DE0">
      <w:pPr>
        <w:rPr>
          <w:rFonts w:ascii="Arial" w:hAnsi="Arial" w:cs="Arial"/>
          <w:b/>
          <w:bCs/>
        </w:rPr>
      </w:pPr>
    </w:p>
    <w:p w:rsidR="006F6F85" w:rsidRDefault="006F6F85" w:rsidP="006F6F85">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Pr>
          <w:rFonts w:ascii="Arial" w:eastAsia="Times New Roman" w:hAnsi="Arial" w:cs="Arial"/>
          <w:b/>
          <w:bCs/>
          <w:noProof/>
          <w:color w:val="auto"/>
          <w:kern w:val="0"/>
          <w:sz w:val="28"/>
          <w:szCs w:val="20"/>
          <w:lang w:eastAsia="en-US"/>
        </w:rPr>
        <w:t>(ОБРАЗАЦ 3)</w:t>
      </w:r>
    </w:p>
    <w:p w:rsidR="006F6F85" w:rsidRDefault="006F6F85" w:rsidP="006F6F85">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6F6F85" w:rsidRDefault="006F6F85" w:rsidP="006F6F85">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755958">
        <w:rPr>
          <w:rFonts w:ascii="Arial" w:eastAsia="Times New Roman" w:hAnsi="Arial" w:cs="Arial"/>
          <w:b/>
          <w:bCs/>
          <w:noProof/>
          <w:color w:val="auto"/>
          <w:kern w:val="0"/>
          <w:sz w:val="28"/>
          <w:szCs w:val="20"/>
          <w:lang w:eastAsia="en-US"/>
        </w:rPr>
        <w:t xml:space="preserve"> ОБРАЗАЦ ТРОШКОВА ПРИПРЕМЕ ПОНУДЕ</w:t>
      </w:r>
    </w:p>
    <w:p w:rsidR="006F6F85" w:rsidRDefault="006F6F85" w:rsidP="006F6F85">
      <w:pPr>
        <w:rPr>
          <w:rFonts w:ascii="Arial" w:hAnsi="Arial" w:cs="Arial"/>
          <w:b/>
          <w:bCs/>
          <w:i/>
          <w:iCs/>
          <w:sz w:val="28"/>
          <w:szCs w:val="28"/>
        </w:rPr>
      </w:pPr>
    </w:p>
    <w:p w:rsidR="006F6F85" w:rsidRPr="00E03BD1" w:rsidRDefault="006F6F85" w:rsidP="006F6F85">
      <w:pPr>
        <w:rPr>
          <w:rFonts w:ascii="Arial" w:hAnsi="Arial" w:cs="Arial"/>
          <w:b/>
          <w:bCs/>
          <w:i/>
          <w:iCs/>
          <w:sz w:val="28"/>
          <w:szCs w:val="28"/>
        </w:rPr>
      </w:pPr>
    </w:p>
    <w:p w:rsidR="006F6F85" w:rsidRDefault="006F6F85" w:rsidP="006F6F85">
      <w:pPr>
        <w:spacing w:after="120"/>
        <w:jc w:val="both"/>
        <w:rPr>
          <w:rFonts w:ascii="Arial" w:hAnsi="Arial" w:cs="Arial"/>
        </w:rPr>
      </w:pPr>
      <w:r>
        <w:rPr>
          <w:rFonts w:ascii="Arial" w:hAnsi="Arial" w:cs="Arial"/>
        </w:rPr>
        <w:t xml:space="preserve">У складу са чланом 88. </w:t>
      </w:r>
      <w:r>
        <w:rPr>
          <w:rFonts w:ascii="Arial" w:hAnsi="Arial" w:cs="Arial"/>
          <w:lang w:val="sr-Cyrl-CS"/>
        </w:rPr>
        <w:t>став 1.</w:t>
      </w:r>
      <w:r>
        <w:rPr>
          <w:rFonts w:ascii="Arial" w:hAnsi="Arial" w:cs="Arial"/>
        </w:rPr>
        <w:t xml:space="preserve"> ЗЈН, понуђач ____________________ </w:t>
      </w:r>
      <w:r w:rsidRPr="00221130">
        <w:rPr>
          <w:rFonts w:ascii="Arial" w:hAnsi="Arial" w:cs="Arial"/>
          <w:i/>
          <w:lang w:val="ru-RU"/>
        </w:rPr>
        <w:t>[</w:t>
      </w:r>
      <w:r>
        <w:rPr>
          <w:rFonts w:ascii="Arial" w:hAnsi="Arial" w:cs="Arial"/>
          <w:i/>
          <w:iCs/>
        </w:rPr>
        <w:t xml:space="preserve">навести </w:t>
      </w:r>
      <w:r>
        <w:rPr>
          <w:rFonts w:ascii="Arial" w:hAnsi="Arial" w:cs="Arial"/>
          <w:i/>
          <w:iCs/>
          <w:lang w:val="sr-Cyrl-CS"/>
        </w:rPr>
        <w:t>назив понуђача</w:t>
      </w:r>
      <w:r>
        <w:rPr>
          <w:rFonts w:ascii="Arial" w:hAnsi="Arial" w:cs="Arial"/>
          <w:i/>
          <w:iCs/>
        </w:rPr>
        <w:t xml:space="preserve">], </w:t>
      </w:r>
      <w:r>
        <w:rPr>
          <w:rFonts w:ascii="Arial" w:hAnsi="Arial" w:cs="Arial"/>
        </w:rPr>
        <w:t>достав</w:t>
      </w:r>
      <w:r>
        <w:rPr>
          <w:rFonts w:ascii="Arial" w:hAnsi="Arial" w:cs="Arial"/>
          <w:lang w:val="sr-Cyrl-CS"/>
        </w:rPr>
        <w:t xml:space="preserve">ља </w:t>
      </w:r>
      <w:r>
        <w:rPr>
          <w:rFonts w:ascii="Arial" w:hAnsi="Arial" w:cs="Arial"/>
        </w:rPr>
        <w:t xml:space="preserve">укупан износ и структуру трошкова припремања понуде, </w:t>
      </w:r>
      <w:r>
        <w:rPr>
          <w:rFonts w:ascii="Arial" w:hAnsi="Arial" w:cs="Arial"/>
          <w:lang w:val="sr-Cyrl-CS"/>
        </w:rPr>
        <w:t xml:space="preserve">како следи у </w:t>
      </w:r>
      <w:r>
        <w:rPr>
          <w:rFonts w:ascii="Arial" w:hAnsi="Arial" w:cs="Arial"/>
        </w:rPr>
        <w:t>табели:</w:t>
      </w:r>
    </w:p>
    <w:p w:rsidR="006F6F85" w:rsidRPr="006F6F85" w:rsidRDefault="006F6F85" w:rsidP="006F6F85">
      <w:pPr>
        <w:spacing w:after="120"/>
        <w:jc w:val="both"/>
        <w:rPr>
          <w:rFonts w:ascii="Arial" w:hAnsi="Arial" w:cs="Arial"/>
          <w:b/>
          <w:i/>
        </w:rPr>
      </w:pPr>
    </w:p>
    <w:tbl>
      <w:tblPr>
        <w:tblW w:w="0" w:type="auto"/>
        <w:jc w:val="center"/>
        <w:tblInd w:w="153" w:type="dxa"/>
        <w:tblLayout w:type="fixed"/>
        <w:tblLook w:val="0000"/>
      </w:tblPr>
      <w:tblGrid>
        <w:gridCol w:w="5565"/>
        <w:gridCol w:w="3300"/>
      </w:tblGrid>
      <w:tr w:rsidR="006F6F85" w:rsidTr="00EB1EC6">
        <w:trPr>
          <w:jc w:val="center"/>
        </w:trPr>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jc w:val="center"/>
              <w:rPr>
                <w:rFonts w:ascii="Arial" w:hAnsi="Arial" w:cs="Arial"/>
              </w:rPr>
            </w:pPr>
            <w:r>
              <w:rPr>
                <w:rFonts w:ascii="Arial" w:hAnsi="Arial" w:cs="Arial"/>
                <w:b/>
                <w:i/>
              </w:rPr>
              <w:t>ИЗНОС ТРОШКА У РСД</w:t>
            </w:r>
          </w:p>
        </w:tc>
      </w:tr>
      <w:tr w:rsidR="006F6F85" w:rsidTr="00EB1EC6">
        <w:trPr>
          <w:jc w:val="center"/>
        </w:trPr>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jc w:val="right"/>
              <w:rPr>
                <w:rFonts w:ascii="Arial" w:hAnsi="Arial" w:cs="Arial"/>
              </w:rPr>
            </w:pPr>
          </w:p>
        </w:tc>
      </w:tr>
      <w:tr w:rsidR="006F6F85" w:rsidTr="00EB1EC6">
        <w:trPr>
          <w:jc w:val="center"/>
        </w:trPr>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jc w:val="right"/>
              <w:rPr>
                <w:rFonts w:ascii="Arial" w:hAnsi="Arial" w:cs="Arial"/>
              </w:rPr>
            </w:pPr>
          </w:p>
        </w:tc>
      </w:tr>
      <w:tr w:rsidR="006F6F85" w:rsidTr="00EB1EC6">
        <w:trPr>
          <w:jc w:val="center"/>
        </w:trPr>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EB1EC6">
        <w:trPr>
          <w:jc w:val="center"/>
        </w:trPr>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EB1EC6">
        <w:trPr>
          <w:jc w:val="center"/>
        </w:trPr>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EB1EC6">
        <w:trPr>
          <w:jc w:val="center"/>
        </w:trPr>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rPr>
            </w:pPr>
          </w:p>
        </w:tc>
      </w:tr>
      <w:tr w:rsidR="006F6F85" w:rsidTr="00EB1EC6">
        <w:trPr>
          <w:jc w:val="center"/>
        </w:trPr>
        <w:tc>
          <w:tcPr>
            <w:tcW w:w="5565" w:type="dxa"/>
            <w:tcBorders>
              <w:top w:val="single" w:sz="4" w:space="0" w:color="000000"/>
              <w:left w:val="single" w:sz="4" w:space="0" w:color="000000"/>
              <w:bottom w:val="single" w:sz="4" w:space="0" w:color="000000"/>
            </w:tcBorders>
            <w:shd w:val="clear" w:color="auto" w:fill="auto"/>
          </w:tcPr>
          <w:p w:rsidR="006F6F85" w:rsidRDefault="006F6F85" w:rsidP="00C96A16">
            <w:pPr>
              <w:snapToGrid w:val="0"/>
              <w:rPr>
                <w:rFonts w:ascii="Arial" w:hAnsi="Arial" w:cs="Arial"/>
                <w:i/>
              </w:rPr>
            </w:pPr>
          </w:p>
          <w:p w:rsidR="006F6F85" w:rsidRDefault="006F6F85" w:rsidP="00C96A16">
            <w:pPr>
              <w:rPr>
                <w:rFonts w:ascii="Arial" w:hAnsi="Arial" w:cs="Arial"/>
                <w:lang w:val="ru-RU"/>
              </w:rPr>
            </w:pPr>
            <w:r>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6F6F85" w:rsidRDefault="006F6F85" w:rsidP="00C96A16">
            <w:pPr>
              <w:snapToGrid w:val="0"/>
              <w:rPr>
                <w:rFonts w:ascii="Arial" w:hAnsi="Arial" w:cs="Arial"/>
                <w:lang w:val="ru-RU"/>
              </w:rPr>
            </w:pPr>
          </w:p>
        </w:tc>
      </w:tr>
    </w:tbl>
    <w:p w:rsidR="006F6F85" w:rsidRDefault="006F6F85" w:rsidP="006F6F85">
      <w:pPr>
        <w:jc w:val="both"/>
      </w:pPr>
    </w:p>
    <w:p w:rsidR="006F6F85" w:rsidRPr="00EE0FA4" w:rsidRDefault="006F6F85" w:rsidP="006F6F85">
      <w:pPr>
        <w:jc w:val="both"/>
      </w:pPr>
    </w:p>
    <w:p w:rsidR="006F6F85" w:rsidRDefault="006F6F85" w:rsidP="006F6F85">
      <w:pPr>
        <w:jc w:val="both"/>
        <w:rPr>
          <w:rFonts w:ascii="Arial" w:hAnsi="Arial" w:cs="Arial"/>
        </w:rPr>
      </w:pPr>
      <w:r>
        <w:rPr>
          <w:rFonts w:ascii="Arial" w:hAnsi="Arial" w:cs="Arial"/>
        </w:rPr>
        <w:t>Трошкове припреме и подношења понуде сноси искључиво понуђач и не може тражити од наручиоца накнаду трошкова.</w:t>
      </w:r>
    </w:p>
    <w:p w:rsidR="006F6F85" w:rsidRDefault="006F6F85" w:rsidP="006F6F85">
      <w:pPr>
        <w:jc w:val="both"/>
        <w:rPr>
          <w:rFonts w:ascii="Arial" w:hAnsi="Arial" w:cs="Arial"/>
          <w:lang w:val="sr-Cyrl-CS"/>
        </w:rPr>
      </w:pPr>
      <w:r>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6F6F85" w:rsidRDefault="006F6F85" w:rsidP="006F6F85">
      <w:pPr>
        <w:spacing w:after="120"/>
        <w:ind w:firstLine="426"/>
        <w:jc w:val="both"/>
        <w:rPr>
          <w:rFonts w:ascii="Arial" w:hAnsi="Arial" w:cs="Arial"/>
          <w:b/>
          <w:bCs/>
          <w:i/>
        </w:rPr>
      </w:pPr>
    </w:p>
    <w:p w:rsidR="006F6F85" w:rsidRDefault="006F6F85" w:rsidP="006F6F85">
      <w:pPr>
        <w:spacing w:after="120"/>
        <w:jc w:val="both"/>
        <w:rPr>
          <w:bCs/>
          <w:i/>
          <w:color w:val="FF0000"/>
          <w:lang w:val="sr-Cyrl-CS"/>
        </w:rPr>
      </w:pPr>
      <w:r w:rsidRPr="00E71653">
        <w:rPr>
          <w:rFonts w:ascii="Arial" w:hAnsi="Arial" w:cs="Arial"/>
          <w:b/>
          <w:bCs/>
          <w:i/>
          <w:color w:val="auto"/>
        </w:rPr>
        <w:t xml:space="preserve">Напомена: </w:t>
      </w:r>
      <w:r w:rsidRPr="00E71653">
        <w:rPr>
          <w:rFonts w:ascii="Arial" w:hAnsi="Arial" w:cs="Arial"/>
          <w:bCs/>
          <w:i/>
          <w:color w:val="auto"/>
        </w:rPr>
        <w:t>достављање овог обрасца није обавезно</w:t>
      </w:r>
      <w:r>
        <w:rPr>
          <w:rFonts w:ascii="Arial" w:hAnsi="Arial" w:cs="Arial"/>
          <w:bCs/>
          <w:i/>
          <w:color w:val="auto"/>
        </w:rPr>
        <w:t>.</w:t>
      </w:r>
    </w:p>
    <w:p w:rsidR="006F6F85" w:rsidRPr="00E71653" w:rsidRDefault="006F6F85" w:rsidP="006F6F85">
      <w:pPr>
        <w:spacing w:after="120"/>
        <w:jc w:val="both"/>
        <w:rPr>
          <w:bCs/>
          <w:color w:val="auto"/>
        </w:rPr>
      </w:pPr>
    </w:p>
    <w:p w:rsidR="006F6F85" w:rsidRDefault="006F6F85" w:rsidP="006F6F85">
      <w:pPr>
        <w:spacing w:after="120"/>
        <w:ind w:firstLine="425"/>
        <w:jc w:val="both"/>
        <w:rPr>
          <w:bCs/>
        </w:rPr>
      </w:pPr>
    </w:p>
    <w:tbl>
      <w:tblPr>
        <w:tblW w:w="0" w:type="auto"/>
        <w:tblLayout w:type="fixed"/>
        <w:tblLook w:val="0000"/>
      </w:tblPr>
      <w:tblGrid>
        <w:gridCol w:w="3080"/>
        <w:gridCol w:w="3068"/>
        <w:gridCol w:w="3094"/>
      </w:tblGrid>
      <w:tr w:rsidR="006F6F85" w:rsidTr="00C96A16">
        <w:tc>
          <w:tcPr>
            <w:tcW w:w="3080"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6F6F85" w:rsidRDefault="006F6F85" w:rsidP="00C96A16">
            <w:pPr>
              <w:pStyle w:val="BodyText2"/>
              <w:spacing w:line="100" w:lineRule="atLeast"/>
              <w:jc w:val="center"/>
              <w:rPr>
                <w:rFonts w:ascii="Arial" w:hAnsi="Arial" w:cs="Arial"/>
              </w:rPr>
            </w:pPr>
          </w:p>
        </w:tc>
        <w:tc>
          <w:tcPr>
            <w:tcW w:w="3094"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Потпис понуђача</w:t>
            </w:r>
          </w:p>
        </w:tc>
      </w:tr>
      <w:tr w:rsidR="006F6F85" w:rsidTr="00C96A16">
        <w:tc>
          <w:tcPr>
            <w:tcW w:w="3080"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c>
          <w:tcPr>
            <w:tcW w:w="3068" w:type="dxa"/>
            <w:shd w:val="clear" w:color="auto" w:fill="auto"/>
          </w:tcPr>
          <w:p w:rsidR="006F6F85" w:rsidRDefault="006F6F85" w:rsidP="00C96A16">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r>
    </w:tbl>
    <w:p w:rsidR="006F6F85" w:rsidRDefault="006F6F85" w:rsidP="006F6F85"/>
    <w:p w:rsidR="006F6F85" w:rsidRDefault="006F6F85" w:rsidP="006F6F85">
      <w:pPr>
        <w:rPr>
          <w:rFonts w:ascii="Arial" w:hAnsi="Arial" w:cs="Arial"/>
          <w:b/>
          <w:bCs/>
          <w:i/>
          <w:iCs/>
        </w:rPr>
      </w:pPr>
    </w:p>
    <w:p w:rsidR="006833E9" w:rsidRDefault="006833E9" w:rsidP="00DE7DE0">
      <w:pPr>
        <w:rPr>
          <w:rFonts w:ascii="Arial" w:hAnsi="Arial" w:cs="Arial"/>
          <w:b/>
          <w:bCs/>
          <w:i/>
          <w:iCs/>
          <w:lang w:val="sr-Cyrl-CS"/>
        </w:rPr>
      </w:pPr>
    </w:p>
    <w:p w:rsidR="0087366C" w:rsidRDefault="0087366C" w:rsidP="00DE7DE0">
      <w:pPr>
        <w:rPr>
          <w:rFonts w:ascii="Arial" w:hAnsi="Arial" w:cs="Arial"/>
          <w:b/>
          <w:bCs/>
          <w:lang w:val="sr-Cyrl-CS"/>
        </w:rPr>
      </w:pPr>
    </w:p>
    <w:p w:rsidR="002E2C97" w:rsidRDefault="002E2C97" w:rsidP="00DE7DE0">
      <w:pPr>
        <w:rPr>
          <w:rFonts w:ascii="Arial" w:hAnsi="Arial" w:cs="Arial"/>
          <w:b/>
          <w:bCs/>
          <w:lang w:val="sr-Cyrl-CS"/>
        </w:rPr>
      </w:pPr>
    </w:p>
    <w:p w:rsidR="002E2C97" w:rsidRDefault="002E2C97" w:rsidP="00DE7DE0">
      <w:pPr>
        <w:rPr>
          <w:rFonts w:ascii="Arial" w:hAnsi="Arial" w:cs="Arial"/>
          <w:b/>
          <w:bCs/>
          <w:lang w:val="sr-Cyrl-CS"/>
        </w:rPr>
      </w:pPr>
    </w:p>
    <w:p w:rsidR="002E2C97" w:rsidRDefault="002E2C97" w:rsidP="00DE7DE0">
      <w:pPr>
        <w:rPr>
          <w:rFonts w:ascii="Arial" w:hAnsi="Arial" w:cs="Arial"/>
          <w:b/>
          <w:bCs/>
          <w:lang w:val="sr-Cyrl-CS"/>
        </w:rPr>
      </w:pPr>
    </w:p>
    <w:p w:rsidR="002E2C97" w:rsidRDefault="002E2C97" w:rsidP="00DE7DE0">
      <w:pPr>
        <w:rPr>
          <w:rFonts w:ascii="Arial" w:hAnsi="Arial" w:cs="Arial"/>
          <w:b/>
          <w:bCs/>
          <w:lang w:val="sr-Cyrl-CS"/>
        </w:rPr>
      </w:pPr>
    </w:p>
    <w:p w:rsidR="002E2C97" w:rsidRPr="0087366C" w:rsidRDefault="002E2C97" w:rsidP="00DE7DE0">
      <w:pPr>
        <w:rPr>
          <w:rFonts w:ascii="Arial" w:hAnsi="Arial" w:cs="Arial"/>
          <w:b/>
          <w:bCs/>
          <w:lang w:val="sr-Cyrl-CS"/>
        </w:rPr>
      </w:pPr>
    </w:p>
    <w:p w:rsidR="006F6F85" w:rsidRDefault="006F6F85" w:rsidP="00DE7DE0">
      <w:pPr>
        <w:rPr>
          <w:rFonts w:ascii="Arial" w:hAnsi="Arial" w:cs="Arial"/>
          <w:b/>
          <w:bCs/>
          <w:lang w:val="ru-RU"/>
        </w:rPr>
      </w:pPr>
    </w:p>
    <w:p w:rsidR="006F6F85" w:rsidRDefault="006F6F85" w:rsidP="006F6F85">
      <w:pPr>
        <w:pStyle w:val="BodyText3"/>
        <w:spacing w:after="0"/>
        <w:jc w:val="right"/>
        <w:rPr>
          <w:rFonts w:ascii="Arial" w:hAnsi="Arial" w:cs="Arial"/>
          <w:b/>
          <w:bCs/>
          <w:sz w:val="28"/>
          <w:szCs w:val="28"/>
        </w:rPr>
      </w:pPr>
      <w:r>
        <w:rPr>
          <w:rFonts w:ascii="Arial" w:hAnsi="Arial" w:cs="Arial"/>
          <w:b/>
          <w:bCs/>
          <w:sz w:val="28"/>
          <w:szCs w:val="28"/>
        </w:rPr>
        <w:t>(ОБРАЗАЦ 4)</w:t>
      </w:r>
    </w:p>
    <w:p w:rsidR="006F6F85" w:rsidRDefault="006F6F85" w:rsidP="006F6F85">
      <w:pPr>
        <w:pStyle w:val="BodyText3"/>
        <w:spacing w:after="0"/>
        <w:jc w:val="right"/>
        <w:rPr>
          <w:rFonts w:ascii="Arial" w:hAnsi="Arial" w:cs="Arial"/>
          <w:b/>
          <w:bCs/>
          <w:sz w:val="28"/>
          <w:szCs w:val="28"/>
        </w:rPr>
      </w:pPr>
    </w:p>
    <w:p w:rsidR="006F6F85" w:rsidRDefault="006F6F85" w:rsidP="006F6F85">
      <w:pPr>
        <w:pStyle w:val="BodyText3"/>
        <w:spacing w:after="0"/>
        <w:jc w:val="center"/>
        <w:rPr>
          <w:rFonts w:ascii="Arial" w:hAnsi="Arial" w:cs="Arial"/>
          <w:b/>
          <w:bCs/>
          <w:sz w:val="28"/>
          <w:szCs w:val="28"/>
        </w:rPr>
      </w:pPr>
      <w:r w:rsidRPr="001503DF">
        <w:rPr>
          <w:rFonts w:ascii="Arial" w:hAnsi="Arial" w:cs="Arial"/>
          <w:b/>
          <w:bCs/>
          <w:sz w:val="28"/>
          <w:szCs w:val="28"/>
        </w:rPr>
        <w:t>ОБРАЗАЦ ИЗЈАВЕ О НЕЗАВИСНОЈ ПОНУДИ</w:t>
      </w:r>
    </w:p>
    <w:p w:rsidR="006F6F85" w:rsidRDefault="006F6F85" w:rsidP="006F6F85">
      <w:pPr>
        <w:pStyle w:val="BodyText3"/>
        <w:spacing w:after="0"/>
        <w:jc w:val="center"/>
        <w:rPr>
          <w:rFonts w:ascii="Arial" w:hAnsi="Arial" w:cs="Arial"/>
          <w:b/>
          <w:bCs/>
          <w:sz w:val="28"/>
          <w:szCs w:val="28"/>
        </w:rPr>
      </w:pPr>
    </w:p>
    <w:p w:rsidR="006F6F85" w:rsidRPr="00052709" w:rsidRDefault="006F6F85" w:rsidP="006F6F85">
      <w:pPr>
        <w:pStyle w:val="BodyText3"/>
        <w:spacing w:after="0"/>
        <w:jc w:val="center"/>
        <w:rPr>
          <w:rFonts w:ascii="Arial" w:hAnsi="Arial" w:cs="Arial"/>
          <w:bCs/>
          <w:sz w:val="24"/>
          <w:szCs w:val="24"/>
        </w:rPr>
      </w:pPr>
    </w:p>
    <w:p w:rsidR="006F6F85" w:rsidRDefault="006F6F85" w:rsidP="006F6F85">
      <w:pPr>
        <w:pStyle w:val="BodyText3"/>
        <w:spacing w:after="0"/>
        <w:jc w:val="both"/>
        <w:rPr>
          <w:rFonts w:ascii="Arial" w:hAnsi="Arial" w:cs="Arial"/>
          <w:sz w:val="24"/>
          <w:szCs w:val="24"/>
        </w:rPr>
      </w:pPr>
      <w:r>
        <w:rPr>
          <w:rFonts w:ascii="Arial" w:hAnsi="Arial" w:cs="Arial"/>
          <w:sz w:val="24"/>
          <w:szCs w:val="24"/>
        </w:rPr>
        <w:t xml:space="preserve">У складу са чланом 26. ЗЈН, __________________________________________, </w:t>
      </w:r>
    </w:p>
    <w:p w:rsidR="006F6F85" w:rsidRDefault="006F6F85" w:rsidP="006F6F85">
      <w:pPr>
        <w:pStyle w:val="BodyText3"/>
        <w:spacing w:after="0"/>
        <w:jc w:val="both"/>
        <w:rPr>
          <w:rFonts w:ascii="Arial" w:hAnsi="Arial" w:cs="Arial"/>
          <w:sz w:val="24"/>
          <w:szCs w:val="24"/>
        </w:rPr>
      </w:pPr>
      <w:r>
        <w:rPr>
          <w:rFonts w:ascii="Arial" w:hAnsi="Arial" w:cs="Arial"/>
          <w:sz w:val="24"/>
          <w:szCs w:val="24"/>
        </w:rPr>
        <w:t xml:space="preserve">                                                                           </w:t>
      </w:r>
      <w:r>
        <w:rPr>
          <w:rFonts w:ascii="Arial" w:hAnsi="Arial" w:cs="Arial"/>
          <w:sz w:val="20"/>
          <w:szCs w:val="20"/>
        </w:rPr>
        <w:t xml:space="preserve"> (Назив понуђача)</w:t>
      </w:r>
    </w:p>
    <w:p w:rsidR="006F6F85" w:rsidRDefault="006F6F85" w:rsidP="006F6F85">
      <w:pPr>
        <w:pStyle w:val="BodyText3"/>
        <w:spacing w:after="0"/>
        <w:jc w:val="both"/>
        <w:rPr>
          <w:rFonts w:ascii="Arial" w:hAnsi="Arial" w:cs="Arial"/>
          <w:w w:val="200"/>
          <w:sz w:val="24"/>
          <w:szCs w:val="24"/>
        </w:rPr>
      </w:pPr>
      <w:r>
        <w:rPr>
          <w:rFonts w:ascii="Arial" w:hAnsi="Arial" w:cs="Arial"/>
          <w:sz w:val="24"/>
          <w:szCs w:val="24"/>
        </w:rPr>
        <w:t xml:space="preserve">даје: </w:t>
      </w:r>
    </w:p>
    <w:p w:rsidR="006F6F85" w:rsidRDefault="006F6F85" w:rsidP="006F6F85">
      <w:pPr>
        <w:pStyle w:val="BodyText3"/>
        <w:spacing w:before="360" w:after="360"/>
        <w:ind w:firstLine="227"/>
        <w:jc w:val="both"/>
        <w:rPr>
          <w:rFonts w:ascii="Arial" w:hAnsi="Arial" w:cs="Arial"/>
          <w:w w:val="200"/>
          <w:sz w:val="24"/>
          <w:szCs w:val="24"/>
        </w:rPr>
      </w:pPr>
    </w:p>
    <w:p w:rsidR="006F6F85" w:rsidRDefault="006F6F85" w:rsidP="006F6F85">
      <w:pPr>
        <w:pStyle w:val="BodyText3"/>
        <w:spacing w:before="360" w:after="360"/>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6F6F85" w:rsidRDefault="006F6F85" w:rsidP="006F6F85">
      <w:pPr>
        <w:pStyle w:val="BodyText3"/>
        <w:spacing w:before="360" w:after="360"/>
        <w:ind w:firstLine="227"/>
        <w:jc w:val="center"/>
        <w:rPr>
          <w:rFonts w:ascii="Arial" w:hAnsi="Arial" w:cs="Arial"/>
          <w:bCs/>
          <w:sz w:val="24"/>
          <w:szCs w:val="24"/>
        </w:rPr>
      </w:pPr>
      <w:r>
        <w:rPr>
          <w:rFonts w:ascii="Arial" w:hAnsi="Arial" w:cs="Arial"/>
          <w:b/>
          <w:bCs/>
          <w:sz w:val="24"/>
          <w:szCs w:val="24"/>
          <w:lang w:val="sr-Cyrl-CS"/>
        </w:rPr>
        <w:t>О НЕЗАВИСНОЈ</w:t>
      </w:r>
      <w:r>
        <w:rPr>
          <w:rFonts w:ascii="Arial" w:hAnsi="Arial" w:cs="Arial"/>
          <w:b/>
          <w:bCs/>
          <w:sz w:val="24"/>
          <w:szCs w:val="24"/>
        </w:rPr>
        <w:t xml:space="preserve"> ПОНУДИ</w:t>
      </w:r>
    </w:p>
    <w:p w:rsidR="006F6F85" w:rsidRDefault="006F6F85" w:rsidP="006F6F85">
      <w:pPr>
        <w:pStyle w:val="BodyText3"/>
        <w:spacing w:after="0"/>
        <w:jc w:val="both"/>
        <w:rPr>
          <w:rFonts w:ascii="Arial" w:hAnsi="Arial" w:cs="Arial"/>
          <w:bCs/>
          <w:sz w:val="24"/>
          <w:szCs w:val="24"/>
        </w:rPr>
      </w:pPr>
    </w:p>
    <w:p w:rsidR="006F6F85" w:rsidRDefault="006F6F85" w:rsidP="006F6F85">
      <w:pPr>
        <w:pStyle w:val="BodyText3"/>
        <w:spacing w:after="0"/>
        <w:jc w:val="both"/>
        <w:rPr>
          <w:rFonts w:ascii="Arial" w:hAnsi="Arial" w:cs="Arial"/>
          <w:bCs/>
          <w:sz w:val="24"/>
          <w:szCs w:val="24"/>
        </w:rPr>
      </w:pPr>
    </w:p>
    <w:p w:rsidR="006F6F85" w:rsidRDefault="006F6F85" w:rsidP="006F6F85">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bCs/>
        </w:rPr>
        <w:t xml:space="preserve"> </w:t>
      </w:r>
    </w:p>
    <w:p w:rsidR="006F6F85" w:rsidRPr="006833E9" w:rsidRDefault="006F6F85" w:rsidP="00805FC2">
      <w:pPr>
        <w:jc w:val="both"/>
        <w:rPr>
          <w:rFonts w:ascii="Arial" w:hAnsi="Arial" w:cs="Arial"/>
          <w:bCs/>
          <w:lang w:val="sr-Cyrl-CS"/>
        </w:rPr>
      </w:pPr>
      <w:r>
        <w:rPr>
          <w:rFonts w:ascii="Arial" w:hAnsi="Arial" w:cs="Arial"/>
        </w:rPr>
        <w:t>Под пуном материјалном и кривичном одговорношћу п</w:t>
      </w:r>
      <w:r>
        <w:rPr>
          <w:rFonts w:ascii="Arial" w:hAnsi="Arial" w:cs="Arial"/>
          <w:bCs/>
        </w:rPr>
        <w:t xml:space="preserve">отврђујем да сам понуду у </w:t>
      </w:r>
      <w:r>
        <w:rPr>
          <w:rFonts w:ascii="Arial" w:hAnsi="Arial" w:cs="Arial"/>
          <w:bCs/>
          <w:lang w:val="sr-Cyrl-CS"/>
        </w:rPr>
        <w:t>поступку</w:t>
      </w:r>
      <w:r>
        <w:rPr>
          <w:rFonts w:ascii="Arial" w:hAnsi="Arial" w:cs="Arial"/>
          <w:bCs/>
        </w:rPr>
        <w:t xml:space="preserve"> јавне набавке</w:t>
      </w:r>
      <w:r w:rsidRPr="00EE0FA4">
        <w:rPr>
          <w:rFonts w:ascii="Arial" w:hAnsi="Arial" w:cs="Arial"/>
          <w:b/>
          <w:lang w:val="ru-RU"/>
        </w:rPr>
        <w:t xml:space="preserve"> </w:t>
      </w:r>
      <w:r>
        <w:rPr>
          <w:rFonts w:ascii="Arial" w:hAnsi="Arial" w:cs="Arial"/>
          <w:b/>
          <w:lang w:val="ru-RU"/>
        </w:rPr>
        <w:t xml:space="preserve">- </w:t>
      </w:r>
      <w:r w:rsidR="006833E9">
        <w:rPr>
          <w:rFonts w:ascii="Arial" w:hAnsi="Arial" w:cs="Arial"/>
          <w:bCs/>
          <w:lang w:val="sr-Cyrl-CS"/>
        </w:rPr>
        <w:t>Набавка електроматеријала за ремонт јавне расвете на територији општине Баточина, са монтажом</w:t>
      </w:r>
      <w:r w:rsidR="007229F5">
        <w:rPr>
          <w:rFonts w:ascii="Arial" w:hAnsi="Arial" w:cs="Arial"/>
          <w:bCs/>
          <w:lang w:val="sr-Cyrl-CS"/>
        </w:rPr>
        <w:t>, ΙΙ фаза,</w:t>
      </w:r>
      <w:r w:rsidR="006833E9">
        <w:rPr>
          <w:rFonts w:ascii="Arial" w:hAnsi="Arial" w:cs="Arial"/>
          <w:bCs/>
          <w:lang w:val="sr-Cyrl-CS"/>
        </w:rPr>
        <w:t xml:space="preserve"> </w:t>
      </w:r>
      <w:r w:rsidR="00805FC2" w:rsidRPr="006F6F85">
        <w:rPr>
          <w:rFonts w:ascii="Arial" w:hAnsi="Arial" w:cs="Arial"/>
        </w:rPr>
        <w:t xml:space="preserve">интерни број </w:t>
      </w:r>
      <w:r w:rsidR="00805FC2" w:rsidRPr="00004B2A">
        <w:rPr>
          <w:rFonts w:ascii="Arial" w:hAnsi="Arial" w:cs="Arial"/>
          <w:color w:val="auto"/>
          <w:lang w:val="sr-Cyrl-CS"/>
        </w:rPr>
        <w:t xml:space="preserve">ЈНМВ </w:t>
      </w:r>
      <w:r w:rsidR="00EB1EC6">
        <w:rPr>
          <w:rFonts w:ascii="Arial" w:hAnsi="Arial" w:cs="Arial"/>
          <w:color w:val="auto"/>
          <w:lang w:val="sr-Cyrl-CS"/>
        </w:rPr>
        <w:t>10/19</w:t>
      </w:r>
      <w:r w:rsidR="00805FC2" w:rsidRPr="00004B2A">
        <w:rPr>
          <w:rFonts w:ascii="Arial" w:hAnsi="Arial" w:cs="Arial"/>
          <w:color w:val="auto"/>
          <w:lang w:val="sr-Cyrl-CS"/>
        </w:rPr>
        <w:t xml:space="preserve">, </w:t>
      </w:r>
      <w:r w:rsidR="00805FC2" w:rsidRPr="00004B2A">
        <w:rPr>
          <w:rFonts w:ascii="Arial" w:hAnsi="Arial" w:cs="Arial"/>
          <w:color w:val="auto"/>
          <w:lang w:val="ru-RU"/>
        </w:rPr>
        <w:t xml:space="preserve">наведене у Плану јавних набавки под бројем </w:t>
      </w:r>
      <w:r w:rsidR="008F7FC1">
        <w:rPr>
          <w:rFonts w:ascii="Arial" w:hAnsi="Arial" w:cs="Arial"/>
          <w:color w:val="auto"/>
          <w:lang w:val="ru-RU"/>
        </w:rPr>
        <w:t>1.1.9/19</w:t>
      </w:r>
      <w:r w:rsidRPr="00004B2A">
        <w:rPr>
          <w:rFonts w:ascii="Arial" w:hAnsi="Arial" w:cs="Arial"/>
          <w:color w:val="auto"/>
          <w:lang w:val="ru-RU"/>
        </w:rPr>
        <w:t>,</w:t>
      </w:r>
      <w:r w:rsidRPr="00004B2A">
        <w:rPr>
          <w:rFonts w:ascii="Arial" w:eastAsia="TimesNewRomanPSMT" w:hAnsi="Arial" w:cs="Arial"/>
          <w:bCs/>
          <w:color w:val="auto"/>
          <w:lang w:val="ru-RU"/>
        </w:rPr>
        <w:t xml:space="preserve"> </w:t>
      </w:r>
      <w:r w:rsidRPr="00004B2A">
        <w:rPr>
          <w:rFonts w:ascii="Arial" w:hAnsi="Arial" w:cs="Arial"/>
          <w:bCs/>
          <w:color w:val="auto"/>
        </w:rPr>
        <w:t>поднео независно, без</w:t>
      </w:r>
      <w:r>
        <w:rPr>
          <w:rFonts w:ascii="Arial" w:hAnsi="Arial" w:cs="Arial"/>
          <w:bCs/>
        </w:rPr>
        <w:t xml:space="preserve"> договора са другим понуђачима или заинтересованим лицима.</w:t>
      </w:r>
    </w:p>
    <w:p w:rsidR="006F6F85" w:rsidRDefault="006F6F85" w:rsidP="006F6F85">
      <w:pPr>
        <w:jc w:val="both"/>
        <w:rPr>
          <w:rFonts w:ascii="Arial" w:hAnsi="Arial" w:cs="Arial"/>
          <w:bCs/>
        </w:rPr>
      </w:pPr>
    </w:p>
    <w:p w:rsidR="006F6F85" w:rsidRDefault="006F6F85" w:rsidP="006F6F85">
      <w:pPr>
        <w:jc w:val="both"/>
        <w:rPr>
          <w:rFonts w:ascii="Arial" w:hAnsi="Arial" w:cs="Arial"/>
          <w:bCs/>
        </w:rPr>
      </w:pPr>
    </w:p>
    <w:p w:rsidR="006F6F85" w:rsidRDefault="006F6F85" w:rsidP="006F6F85">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6F6F85" w:rsidTr="00C96A16">
        <w:tc>
          <w:tcPr>
            <w:tcW w:w="3080"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Датум:</w:t>
            </w:r>
          </w:p>
        </w:tc>
        <w:tc>
          <w:tcPr>
            <w:tcW w:w="3065" w:type="dxa"/>
            <w:shd w:val="clear" w:color="auto" w:fill="auto"/>
            <w:vAlign w:val="center"/>
          </w:tcPr>
          <w:p w:rsidR="006F6F85" w:rsidRDefault="006F6F85" w:rsidP="00C96A16">
            <w:pPr>
              <w:pStyle w:val="BodyText2"/>
              <w:spacing w:line="100" w:lineRule="atLeast"/>
              <w:jc w:val="center"/>
              <w:rPr>
                <w:rFonts w:ascii="Arial" w:hAnsi="Arial" w:cs="Arial"/>
              </w:rPr>
            </w:pPr>
          </w:p>
        </w:tc>
        <w:tc>
          <w:tcPr>
            <w:tcW w:w="3097" w:type="dxa"/>
            <w:shd w:val="clear" w:color="auto" w:fill="auto"/>
            <w:vAlign w:val="center"/>
          </w:tcPr>
          <w:p w:rsidR="006F6F85" w:rsidRDefault="006F6F85" w:rsidP="00C96A16">
            <w:pPr>
              <w:pStyle w:val="BodyText2"/>
              <w:spacing w:line="100" w:lineRule="atLeast"/>
              <w:jc w:val="center"/>
              <w:rPr>
                <w:rFonts w:ascii="Arial" w:hAnsi="Arial" w:cs="Arial"/>
              </w:rPr>
            </w:pPr>
            <w:r>
              <w:rPr>
                <w:rFonts w:ascii="Arial" w:hAnsi="Arial" w:cs="Arial"/>
              </w:rPr>
              <w:t>Потпис понуђача</w:t>
            </w:r>
          </w:p>
        </w:tc>
      </w:tr>
      <w:tr w:rsidR="006F6F85" w:rsidTr="00C96A16">
        <w:tc>
          <w:tcPr>
            <w:tcW w:w="3080"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c>
          <w:tcPr>
            <w:tcW w:w="3065" w:type="dxa"/>
            <w:shd w:val="clear" w:color="auto" w:fill="auto"/>
          </w:tcPr>
          <w:p w:rsidR="006F6F85" w:rsidRDefault="006F6F85" w:rsidP="00C96A16">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6F6F85" w:rsidRDefault="006F6F85" w:rsidP="00C96A16">
            <w:pPr>
              <w:pStyle w:val="BodyText2"/>
              <w:snapToGrid w:val="0"/>
              <w:spacing w:line="100" w:lineRule="atLeast"/>
              <w:rPr>
                <w:rFonts w:ascii="Arial" w:hAnsi="Arial" w:cs="Arial"/>
              </w:rPr>
            </w:pPr>
          </w:p>
        </w:tc>
      </w:tr>
    </w:tbl>
    <w:p w:rsidR="006F6F85" w:rsidRDefault="006F6F85" w:rsidP="006F6F85">
      <w:pPr>
        <w:pStyle w:val="BodyText3"/>
        <w:spacing w:after="0"/>
        <w:ind w:firstLine="227"/>
        <w:jc w:val="both"/>
      </w:pPr>
    </w:p>
    <w:p w:rsidR="006F6F85" w:rsidRDefault="006F6F85" w:rsidP="006F6F85">
      <w:pPr>
        <w:tabs>
          <w:tab w:val="left" w:pos="6028"/>
        </w:tabs>
        <w:autoSpaceDE w:val="0"/>
        <w:spacing w:line="240" w:lineRule="auto"/>
      </w:pPr>
    </w:p>
    <w:p w:rsidR="00805FC2" w:rsidRDefault="00805FC2" w:rsidP="006F6F85">
      <w:pPr>
        <w:tabs>
          <w:tab w:val="left" w:pos="6028"/>
        </w:tabs>
        <w:autoSpaceDE w:val="0"/>
        <w:spacing w:line="240" w:lineRule="auto"/>
      </w:pPr>
    </w:p>
    <w:p w:rsidR="00805FC2" w:rsidRPr="00805FC2" w:rsidRDefault="00805FC2" w:rsidP="006F6F85">
      <w:pPr>
        <w:tabs>
          <w:tab w:val="left" w:pos="6028"/>
        </w:tabs>
        <w:autoSpaceDE w:val="0"/>
        <w:spacing w:line="240" w:lineRule="auto"/>
      </w:pPr>
    </w:p>
    <w:p w:rsidR="006F6F85" w:rsidRDefault="006F6F85" w:rsidP="006F6F85">
      <w:pPr>
        <w:tabs>
          <w:tab w:val="left" w:pos="6028"/>
        </w:tabs>
        <w:autoSpaceDE w:val="0"/>
        <w:spacing w:line="240" w:lineRule="auto"/>
        <w:jc w:val="both"/>
        <w:rPr>
          <w:rFonts w:ascii="Arial" w:hAnsi="Arial" w:cs="Arial"/>
          <w:i/>
          <w:color w:val="auto"/>
        </w:rPr>
      </w:pPr>
      <w:r>
        <w:rPr>
          <w:rFonts w:ascii="Arial" w:hAnsi="Arial" w:cs="Arial"/>
          <w:b/>
          <w:bCs/>
          <w:i/>
          <w:iCs/>
          <w:color w:val="auto"/>
        </w:rPr>
        <w:t xml:space="preserve">Напомена: </w:t>
      </w:r>
      <w:r>
        <w:rPr>
          <w:rFonts w:ascii="Arial" w:hAnsi="Arial" w:cs="Arial"/>
          <w:bCs/>
          <w:i/>
          <w:iCs/>
          <w:color w:val="auto"/>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Мера забране учешћа у поступку јавне набавке може трајати до две године.</w:t>
      </w:r>
      <w:r w:rsidRPr="00331E4A">
        <w:rPr>
          <w:rFonts w:ascii="Arial" w:hAnsi="Arial" w:cs="Arial"/>
          <w:bCs/>
          <w:i/>
          <w:iCs/>
          <w:color w:val="auto"/>
        </w:rPr>
        <w:t xml:space="preserve"> </w:t>
      </w:r>
      <w:r>
        <w:rPr>
          <w:rFonts w:ascii="Arial" w:hAnsi="Arial" w:cs="Arial"/>
          <w:bCs/>
          <w:i/>
          <w:iCs/>
          <w:color w:val="auto"/>
        </w:rPr>
        <w:t>Повреда конкуренције представља негативну референцу, у смислу члана 82. став 1. тачка 2) ЗЈН.</w:t>
      </w:r>
    </w:p>
    <w:p w:rsidR="006F6F85" w:rsidRPr="00EB1EC6" w:rsidRDefault="006F6F85" w:rsidP="006F6F85">
      <w:pPr>
        <w:tabs>
          <w:tab w:val="left" w:pos="6028"/>
        </w:tabs>
        <w:autoSpaceDE w:val="0"/>
        <w:spacing w:line="240" w:lineRule="auto"/>
        <w:jc w:val="both"/>
        <w:rPr>
          <w:rFonts w:ascii="Arial" w:hAnsi="Arial" w:cs="Arial"/>
          <w:bCs/>
          <w:i/>
          <w:iCs/>
          <w:color w:val="auto"/>
          <w:lang w:val="sr-Cyrl-CS"/>
        </w:rPr>
      </w:pPr>
      <w:r w:rsidRPr="0015104E">
        <w:rPr>
          <w:rFonts w:ascii="Arial" w:hAnsi="Arial" w:cs="Arial"/>
          <w:b/>
          <w:bCs/>
          <w:i/>
          <w:iCs/>
          <w:color w:val="auto"/>
          <w:u w:val="single"/>
        </w:rPr>
        <w:t>Уколико понуду подноси група понуђача,</w:t>
      </w:r>
      <w:r w:rsidRPr="0015104E">
        <w:rPr>
          <w:rFonts w:ascii="Arial" w:hAnsi="Arial" w:cs="Arial"/>
          <w:bCs/>
          <w:i/>
          <w:iCs/>
          <w:color w:val="auto"/>
        </w:rPr>
        <w:t xml:space="preserve"> Изјава мора бити потписана од стране овлашћеног лица сваког понуђача из групе понуђача.</w:t>
      </w:r>
    </w:p>
    <w:p w:rsidR="006F6F85" w:rsidRDefault="006F6F85" w:rsidP="006F6F85">
      <w:pPr>
        <w:pStyle w:val="ListParagraph"/>
        <w:tabs>
          <w:tab w:val="left" w:pos="680"/>
        </w:tabs>
        <w:ind w:left="0"/>
        <w:jc w:val="both"/>
        <w:rPr>
          <w:rFonts w:ascii="Arial" w:hAnsi="Arial" w:cs="Arial"/>
          <w:bCs/>
          <w:i/>
          <w:iCs/>
          <w:color w:val="auto"/>
          <w:lang w:val="sr-Cyrl-CS"/>
        </w:rPr>
      </w:pPr>
    </w:p>
    <w:p w:rsidR="006F6F85" w:rsidRDefault="006F6F85" w:rsidP="006F6F85">
      <w:pPr>
        <w:pStyle w:val="ListParagraph"/>
        <w:tabs>
          <w:tab w:val="left" w:pos="680"/>
        </w:tabs>
        <w:ind w:left="0"/>
        <w:jc w:val="both"/>
        <w:rPr>
          <w:rFonts w:ascii="Arial" w:hAnsi="Arial" w:cs="Arial"/>
          <w:bCs/>
          <w:i/>
          <w:iCs/>
          <w:color w:val="auto"/>
          <w:lang w:val="sr-Cyrl-CS"/>
        </w:rPr>
      </w:pPr>
    </w:p>
    <w:p w:rsidR="00EB1EC6" w:rsidRDefault="00EB1EC6" w:rsidP="006F6F85">
      <w:pPr>
        <w:pStyle w:val="ListParagraph"/>
        <w:tabs>
          <w:tab w:val="left" w:pos="680"/>
        </w:tabs>
        <w:ind w:left="0"/>
        <w:jc w:val="both"/>
        <w:rPr>
          <w:rFonts w:ascii="Arial" w:hAnsi="Arial" w:cs="Arial"/>
          <w:bCs/>
          <w:i/>
          <w:iCs/>
          <w:color w:val="auto"/>
          <w:lang w:val="sr-Cyrl-CS"/>
        </w:rPr>
      </w:pPr>
    </w:p>
    <w:p w:rsidR="006833E9" w:rsidRDefault="006833E9" w:rsidP="006F6F85">
      <w:pPr>
        <w:pStyle w:val="ListParagraph"/>
        <w:tabs>
          <w:tab w:val="left" w:pos="680"/>
        </w:tabs>
        <w:ind w:left="0"/>
        <w:jc w:val="both"/>
        <w:rPr>
          <w:rFonts w:ascii="Arial" w:hAnsi="Arial" w:cs="Arial"/>
          <w:bCs/>
          <w:i/>
          <w:iCs/>
          <w:color w:val="auto"/>
          <w:lang w:val="sr-Cyrl-CS"/>
        </w:rPr>
      </w:pPr>
    </w:p>
    <w:p w:rsidR="00805FC2" w:rsidRPr="00AC47EA" w:rsidRDefault="00805FC2" w:rsidP="00805FC2">
      <w:pPr>
        <w:jc w:val="right"/>
        <w:rPr>
          <w:rFonts w:ascii="Arial" w:hAnsi="Arial" w:cs="Arial"/>
          <w:b/>
          <w:bCs/>
          <w:sz w:val="28"/>
          <w:szCs w:val="28"/>
        </w:rPr>
      </w:pPr>
      <w:r w:rsidRPr="00AC47EA">
        <w:rPr>
          <w:rFonts w:ascii="Arial" w:hAnsi="Arial" w:cs="Arial"/>
          <w:b/>
          <w:bCs/>
          <w:sz w:val="28"/>
          <w:szCs w:val="28"/>
        </w:rPr>
        <w:t>(ОБРАЗАЦ 5)</w:t>
      </w:r>
    </w:p>
    <w:p w:rsidR="00805FC2" w:rsidRPr="00AC47EA" w:rsidRDefault="00805FC2" w:rsidP="00805FC2">
      <w:pPr>
        <w:jc w:val="right"/>
        <w:rPr>
          <w:rFonts w:ascii="Arial" w:hAnsi="Arial" w:cs="Arial"/>
          <w:b/>
          <w:bCs/>
          <w:sz w:val="28"/>
          <w:szCs w:val="28"/>
        </w:rPr>
      </w:pPr>
    </w:p>
    <w:p w:rsidR="00805FC2" w:rsidRPr="00AC47EA" w:rsidRDefault="00805FC2" w:rsidP="00805FC2">
      <w:pPr>
        <w:jc w:val="center"/>
        <w:rPr>
          <w:rFonts w:ascii="Arial" w:hAnsi="Arial" w:cs="Arial"/>
          <w:b/>
          <w:bCs/>
          <w:sz w:val="28"/>
          <w:szCs w:val="28"/>
        </w:rPr>
      </w:pPr>
      <w:r w:rsidRPr="00AC47EA">
        <w:rPr>
          <w:rFonts w:ascii="Arial" w:hAnsi="Arial" w:cs="Arial"/>
          <w:b/>
          <w:bCs/>
          <w:sz w:val="28"/>
          <w:szCs w:val="28"/>
        </w:rPr>
        <w:t xml:space="preserve">ОБРАЗАЦ ИЗЈАВЕ ПОНУЂАЧА  О ИСПУЊЕНОСТИ ОБАВЕЗНИХ УСЛОВА ЗА УЧЕШЋЕ У ПОСТУПКУ ЈАВНЕ НАБАВКЕ -  ЧЛ. 75. </w:t>
      </w:r>
      <w:r>
        <w:rPr>
          <w:rFonts w:ascii="Arial" w:hAnsi="Arial" w:cs="Arial"/>
          <w:b/>
          <w:bCs/>
          <w:sz w:val="28"/>
          <w:szCs w:val="28"/>
        </w:rPr>
        <w:t>ЗЈН</w:t>
      </w:r>
    </w:p>
    <w:p w:rsidR="00805FC2" w:rsidRPr="00AC47EA" w:rsidRDefault="00805FC2" w:rsidP="00805FC2">
      <w:pPr>
        <w:jc w:val="center"/>
        <w:rPr>
          <w:rFonts w:ascii="Arial" w:hAnsi="Arial" w:cs="Arial"/>
          <w:b/>
          <w:bCs/>
        </w:rPr>
      </w:pPr>
    </w:p>
    <w:p w:rsidR="00805FC2" w:rsidRPr="00AC47EA" w:rsidRDefault="00805FC2" w:rsidP="00805FC2">
      <w:pPr>
        <w:jc w:val="both"/>
        <w:rPr>
          <w:rFonts w:ascii="Arial" w:hAnsi="Arial" w:cs="Arial"/>
        </w:rPr>
      </w:pPr>
      <w:r>
        <w:rPr>
          <w:rFonts w:ascii="Arial" w:hAnsi="Arial" w:cs="Arial"/>
        </w:rPr>
        <w:t xml:space="preserve">У складу са чланом 77. став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Pr="00AC47EA">
        <w:rPr>
          <w:rFonts w:ascii="Arial" w:hAnsi="Arial" w:cs="Arial"/>
        </w:rPr>
        <w:t xml:space="preserve">од пуном материјалном и кривичном одговорношћу, </w:t>
      </w:r>
      <w:r w:rsidRPr="00AC47EA">
        <w:rPr>
          <w:rFonts w:ascii="Arial" w:hAnsi="Arial" w:cs="Arial"/>
          <w:lang w:val="sr-Cyrl-CS"/>
        </w:rPr>
        <w:t xml:space="preserve">као заступник понуђача,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805FC2" w:rsidRPr="00AC47EA" w:rsidRDefault="00805FC2" w:rsidP="00805FC2">
      <w:pPr>
        <w:jc w:val="both"/>
        <w:rPr>
          <w:rFonts w:ascii="Arial" w:hAnsi="Arial" w:cs="Arial"/>
        </w:rPr>
      </w:pPr>
    </w:p>
    <w:p w:rsidR="00805FC2" w:rsidRPr="00AC47EA" w:rsidRDefault="00805FC2" w:rsidP="00805FC2">
      <w:pPr>
        <w:jc w:val="center"/>
        <w:rPr>
          <w:rFonts w:ascii="Arial" w:hAnsi="Arial" w:cs="Arial"/>
          <w:b/>
        </w:rPr>
      </w:pPr>
      <w:r w:rsidRPr="00AC47EA">
        <w:rPr>
          <w:rFonts w:ascii="Arial" w:hAnsi="Arial" w:cs="Arial"/>
          <w:b/>
        </w:rPr>
        <w:t>И З Ј А В У</w:t>
      </w:r>
    </w:p>
    <w:p w:rsidR="00805FC2" w:rsidRPr="00AC47EA" w:rsidRDefault="00805FC2" w:rsidP="00805FC2">
      <w:pPr>
        <w:jc w:val="center"/>
        <w:rPr>
          <w:rFonts w:ascii="Arial" w:hAnsi="Arial" w:cs="Arial"/>
        </w:rPr>
      </w:pPr>
    </w:p>
    <w:p w:rsidR="00805FC2" w:rsidRDefault="00805FC2" w:rsidP="00805FC2">
      <w:pPr>
        <w:jc w:val="both"/>
        <w:rPr>
          <w:rFonts w:ascii="Arial" w:hAnsi="Arial" w:cs="Arial"/>
          <w:lang w:val="sr-Cyrl-CS"/>
        </w:rPr>
      </w:pPr>
    </w:p>
    <w:p w:rsidR="00805FC2" w:rsidRDefault="00805FC2" w:rsidP="00805FC2">
      <w:pPr>
        <w:jc w:val="both"/>
        <w:rPr>
          <w:rFonts w:ascii="Arial" w:hAnsi="Arial" w:cs="Arial"/>
          <w:iCs/>
          <w:lang w:val="sr-Cyrl-CS"/>
        </w:rPr>
      </w:pPr>
      <w:r>
        <w:rPr>
          <w:rFonts w:ascii="Arial" w:hAnsi="Arial" w:cs="Arial"/>
          <w:lang w:val="sr-Cyrl-CS"/>
        </w:rPr>
        <w:t>П</w:t>
      </w:r>
      <w:r>
        <w:rPr>
          <w:rFonts w:ascii="Arial" w:hAnsi="Arial" w:cs="Arial"/>
        </w:rPr>
        <w:t xml:space="preserve">онуђач </w:t>
      </w:r>
      <w:r>
        <w:rPr>
          <w:rFonts w:ascii="Arial" w:hAnsi="Arial" w:cs="Arial"/>
          <w:i/>
        </w:rPr>
        <w:t xml:space="preserve"> _____________________________________________</w:t>
      </w:r>
      <w:r w:rsidR="005D7D0A">
        <w:rPr>
          <w:rFonts w:ascii="Arial" w:hAnsi="Arial" w:cs="Arial"/>
          <w:i/>
          <w:lang w:val="sr-Cyrl-CS"/>
        </w:rPr>
        <w:t xml:space="preserve"> </w:t>
      </w:r>
      <w:r>
        <w:rPr>
          <w:rFonts w:ascii="Arial" w:hAnsi="Arial" w:cs="Arial"/>
          <w:i/>
          <w:iCs/>
        </w:rPr>
        <w:t>[</w:t>
      </w:r>
      <w:r>
        <w:rPr>
          <w:rFonts w:ascii="Arial" w:hAnsi="Arial" w:cs="Arial"/>
          <w:i/>
        </w:rPr>
        <w:t>навести назив понуђача</w:t>
      </w:r>
      <w:r>
        <w:rPr>
          <w:rFonts w:ascii="Arial" w:hAnsi="Arial" w:cs="Arial"/>
          <w:i/>
          <w:iCs/>
        </w:rPr>
        <w:t>]</w:t>
      </w:r>
      <w:r>
        <w:rPr>
          <w:rFonts w:ascii="Arial" w:hAnsi="Arial" w:cs="Arial"/>
          <w:i/>
          <w:lang w:val="sr-Cyrl-CS"/>
        </w:rPr>
        <w:t xml:space="preserve"> </w:t>
      </w:r>
      <w:r>
        <w:rPr>
          <w:rFonts w:ascii="Arial" w:hAnsi="Arial" w:cs="Arial"/>
        </w:rPr>
        <w:t>у поступку јавне набавке</w:t>
      </w:r>
      <w:r w:rsidR="006833E9" w:rsidRPr="006833E9">
        <w:rPr>
          <w:rFonts w:ascii="Arial" w:hAnsi="Arial" w:cs="Arial"/>
          <w:bCs/>
          <w:lang w:val="sr-Cyrl-CS"/>
        </w:rPr>
        <w:t xml:space="preserve"> </w:t>
      </w:r>
      <w:r w:rsidR="006833E9">
        <w:rPr>
          <w:rFonts w:ascii="Arial" w:hAnsi="Arial" w:cs="Arial"/>
          <w:b/>
          <w:bCs/>
          <w:lang w:val="sr-Cyrl-CS"/>
        </w:rPr>
        <w:t>н</w:t>
      </w:r>
      <w:r w:rsidR="006833E9" w:rsidRPr="006833E9">
        <w:rPr>
          <w:rFonts w:ascii="Arial" w:hAnsi="Arial" w:cs="Arial"/>
          <w:b/>
          <w:bCs/>
          <w:lang w:val="sr-Cyrl-CS"/>
        </w:rPr>
        <w:t>абавка електроматеријала за ремонт јавне расвете на територији општине Баточина, са монтажом</w:t>
      </w:r>
      <w:r w:rsidR="004238E6">
        <w:rPr>
          <w:rFonts w:ascii="Arial" w:hAnsi="Arial" w:cs="Arial"/>
          <w:b/>
          <w:bCs/>
        </w:rPr>
        <w:t>,</w:t>
      </w:r>
      <w:r w:rsidRPr="006F6F85">
        <w:rPr>
          <w:rFonts w:ascii="Arial" w:hAnsi="Arial" w:cs="Arial"/>
          <w:iCs/>
        </w:rPr>
        <w:t xml:space="preserve"> </w:t>
      </w:r>
      <w:r w:rsidR="003472BF" w:rsidRPr="003472BF">
        <w:rPr>
          <w:rFonts w:ascii="Arial" w:hAnsi="Arial" w:cs="Arial"/>
          <w:b/>
          <w:iCs/>
        </w:rPr>
        <w:t>ΙΙ</w:t>
      </w:r>
      <w:r w:rsidR="003472BF" w:rsidRPr="003472BF">
        <w:rPr>
          <w:rFonts w:ascii="Arial" w:hAnsi="Arial" w:cs="Arial"/>
          <w:b/>
          <w:iCs/>
          <w:lang w:val="sr-Cyrl-CS"/>
        </w:rPr>
        <w:t xml:space="preserve"> фаза,</w:t>
      </w:r>
      <w:r w:rsidR="003472BF">
        <w:rPr>
          <w:rFonts w:ascii="Arial" w:hAnsi="Arial" w:cs="Arial"/>
          <w:iCs/>
          <w:lang w:val="sr-Cyrl-CS"/>
        </w:rPr>
        <w:t xml:space="preserve"> </w:t>
      </w:r>
      <w:r w:rsidRPr="006F6F85">
        <w:rPr>
          <w:rFonts w:ascii="Arial" w:hAnsi="Arial" w:cs="Arial"/>
        </w:rPr>
        <w:t xml:space="preserve">интерни број </w:t>
      </w:r>
      <w:r w:rsidRPr="006F6F85">
        <w:rPr>
          <w:rFonts w:ascii="Arial" w:hAnsi="Arial" w:cs="Arial"/>
          <w:lang w:val="sr-Cyrl-CS"/>
        </w:rPr>
        <w:t xml:space="preserve">ЈНМВ </w:t>
      </w:r>
      <w:r w:rsidR="00EB1EC6">
        <w:rPr>
          <w:rFonts w:ascii="Arial" w:hAnsi="Arial" w:cs="Arial"/>
          <w:lang w:val="sr-Cyrl-CS"/>
        </w:rPr>
        <w:t>10</w:t>
      </w:r>
      <w:r w:rsidR="00EB1EC6">
        <w:rPr>
          <w:rFonts w:ascii="Arial" w:hAnsi="Arial" w:cs="Arial"/>
          <w:color w:val="auto"/>
          <w:lang w:val="sr-Cyrl-CS"/>
        </w:rPr>
        <w:t>/19</w:t>
      </w:r>
      <w:r w:rsidRPr="00004B2A">
        <w:rPr>
          <w:rFonts w:ascii="Arial" w:hAnsi="Arial" w:cs="Arial"/>
          <w:color w:val="auto"/>
          <w:lang w:val="sr-Cyrl-CS"/>
        </w:rPr>
        <w:t xml:space="preserve">, </w:t>
      </w:r>
      <w:r w:rsidRPr="00004B2A">
        <w:rPr>
          <w:rFonts w:ascii="Arial" w:hAnsi="Arial" w:cs="Arial"/>
          <w:color w:val="auto"/>
          <w:lang w:val="ru-RU"/>
        </w:rPr>
        <w:t xml:space="preserve">наведене у Плану јавних набавки под бројем </w:t>
      </w:r>
      <w:r w:rsidR="008F7FC1">
        <w:rPr>
          <w:rFonts w:ascii="Arial" w:hAnsi="Arial" w:cs="Arial"/>
          <w:color w:val="auto"/>
          <w:lang w:val="ru-RU"/>
        </w:rPr>
        <w:t>1.1.9/19</w:t>
      </w:r>
      <w:r w:rsidRPr="00004B2A">
        <w:rPr>
          <w:rFonts w:ascii="Arial" w:hAnsi="Arial" w:cs="Arial"/>
          <w:color w:val="auto"/>
          <w:lang w:val="ru-RU"/>
        </w:rPr>
        <w:t>,</w:t>
      </w:r>
      <w:r>
        <w:rPr>
          <w:rFonts w:ascii="Arial" w:hAnsi="Arial" w:cs="Arial"/>
          <w:lang w:val="ru-RU"/>
        </w:rPr>
        <w:t xml:space="preserve"> </w:t>
      </w:r>
      <w:r>
        <w:rPr>
          <w:rFonts w:ascii="Arial" w:hAnsi="Arial" w:cs="Arial"/>
        </w:rPr>
        <w:t>испуњава све услове из чл. 75. ЗЈН, односно услове дефинисане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805FC2" w:rsidRPr="001D78E6" w:rsidRDefault="00805FC2" w:rsidP="00805FC2">
      <w:pPr>
        <w:jc w:val="both"/>
        <w:rPr>
          <w:rFonts w:ascii="Arial" w:hAnsi="Arial" w:cs="Arial"/>
          <w:iCs/>
        </w:rPr>
      </w:pPr>
    </w:p>
    <w:p w:rsidR="00805FC2" w:rsidRPr="00AC47EA" w:rsidRDefault="00805FC2" w:rsidP="009722C0">
      <w:pPr>
        <w:pStyle w:val="ListParagraph"/>
        <w:numPr>
          <w:ilvl w:val="0"/>
          <w:numId w:val="10"/>
        </w:numPr>
        <w:jc w:val="both"/>
        <w:rPr>
          <w:rFonts w:ascii="Arial" w:hAnsi="Arial" w:cs="Arial"/>
          <w:iCs/>
          <w:lang w:val="sr-Cyrl-CS"/>
        </w:rPr>
      </w:pPr>
      <w:r w:rsidRPr="00AC47EA">
        <w:rPr>
          <w:rFonts w:ascii="Arial" w:hAnsi="Arial" w:cs="Arial"/>
          <w:iCs/>
          <w:lang w:val="sr-Cyrl-CS"/>
        </w:rPr>
        <w:t>Понуђач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805FC2" w:rsidRPr="00AC47EA" w:rsidRDefault="00805FC2" w:rsidP="009722C0">
      <w:pPr>
        <w:pStyle w:val="ListParagraph"/>
        <w:numPr>
          <w:ilvl w:val="0"/>
          <w:numId w:val="10"/>
        </w:numPr>
        <w:jc w:val="both"/>
        <w:rPr>
          <w:rFonts w:ascii="Arial" w:hAnsi="Arial" w:cs="Arial"/>
          <w:bCs/>
          <w:iCs/>
          <w:lang w:val="sr-Cyrl-CS"/>
        </w:rPr>
      </w:pPr>
      <w:r w:rsidRPr="00AC47EA">
        <w:rPr>
          <w:rFonts w:ascii="Arial" w:hAnsi="Arial" w:cs="Arial"/>
          <w:iCs/>
          <w:lang w:val="sr-Cyrl-CS"/>
        </w:rPr>
        <w:t xml:space="preserve">Понуђач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805FC2" w:rsidRPr="00AC47EA" w:rsidRDefault="00805FC2" w:rsidP="009722C0">
      <w:pPr>
        <w:pStyle w:val="ListParagraph"/>
        <w:numPr>
          <w:ilvl w:val="0"/>
          <w:numId w:val="10"/>
        </w:numPr>
        <w:jc w:val="both"/>
        <w:rPr>
          <w:rFonts w:ascii="Arial" w:hAnsi="Arial" w:cs="Arial"/>
          <w:color w:val="auto"/>
          <w:lang w:val="sr-Cyrl-CS"/>
        </w:rPr>
      </w:pPr>
      <w:r w:rsidRPr="00AC47EA">
        <w:rPr>
          <w:rFonts w:ascii="Arial" w:hAnsi="Arial" w:cs="Arial"/>
          <w:bCs/>
          <w:iCs/>
          <w:lang w:val="sr-Cyrl-CS"/>
        </w:rPr>
        <w:t>Понуђач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805FC2" w:rsidRPr="00386E5E" w:rsidRDefault="00805FC2" w:rsidP="009722C0">
      <w:pPr>
        <w:pStyle w:val="ListParagraph"/>
        <w:numPr>
          <w:ilvl w:val="0"/>
          <w:numId w:val="10"/>
        </w:numPr>
        <w:jc w:val="both"/>
        <w:rPr>
          <w:rFonts w:ascii="Arial" w:hAnsi="Arial" w:cs="Arial"/>
          <w:color w:val="auto"/>
          <w:lang w:val="sr-Cyrl-CS"/>
        </w:rPr>
      </w:pPr>
      <w:r w:rsidRPr="00AC47EA">
        <w:rPr>
          <w:rFonts w:ascii="Arial" w:hAnsi="Arial" w:cs="Arial"/>
          <w:bCs/>
          <w:iCs/>
        </w:rPr>
        <w:t xml:space="preserve">Понуђач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805FC2" w:rsidRPr="00AC47EA" w:rsidRDefault="00805FC2" w:rsidP="00805FC2">
      <w:pPr>
        <w:pStyle w:val="ListParagraph"/>
        <w:jc w:val="both"/>
        <w:rPr>
          <w:rFonts w:ascii="Arial" w:hAnsi="Arial" w:cs="Arial"/>
          <w:iCs/>
        </w:rPr>
      </w:pPr>
    </w:p>
    <w:p w:rsidR="00805FC2" w:rsidRPr="00AC47EA" w:rsidRDefault="00805FC2" w:rsidP="00805FC2">
      <w:pPr>
        <w:pStyle w:val="ListParagraph"/>
        <w:ind w:left="1710"/>
        <w:jc w:val="both"/>
        <w:rPr>
          <w:rFonts w:ascii="Arial" w:hAnsi="Arial" w:cs="Arial"/>
          <w:b/>
          <w:i/>
          <w:iCs/>
          <w:color w:val="auto"/>
        </w:rPr>
      </w:pPr>
    </w:p>
    <w:p w:rsidR="00805FC2" w:rsidRPr="00AC47EA" w:rsidRDefault="00805FC2" w:rsidP="00805FC2">
      <w:pPr>
        <w:jc w:val="both"/>
        <w:rPr>
          <w:rFonts w:ascii="Arial" w:hAnsi="Arial" w:cs="Arial"/>
          <w:i/>
          <w:lang w:val="sr-Cyrl-CS"/>
        </w:rPr>
      </w:pPr>
    </w:p>
    <w:p w:rsidR="00805FC2" w:rsidRPr="00AC47EA" w:rsidRDefault="00805FC2" w:rsidP="00805FC2">
      <w:pPr>
        <w:rPr>
          <w:rFonts w:ascii="Arial" w:hAnsi="Arial" w:cs="Arial"/>
        </w:rPr>
      </w:pPr>
      <w:r w:rsidRPr="00AC47EA">
        <w:rPr>
          <w:rFonts w:ascii="Arial" w:hAnsi="Arial" w:cs="Arial"/>
        </w:rPr>
        <w:t>Место:_____________                                                            Понуђач:</w:t>
      </w:r>
    </w:p>
    <w:p w:rsidR="00805FC2" w:rsidRPr="00AC47EA" w:rsidRDefault="00805FC2" w:rsidP="00805FC2">
      <w:pPr>
        <w:rPr>
          <w:rFonts w:ascii="Arial" w:hAnsi="Arial" w:cs="Arial"/>
          <w:b/>
          <w:bCs/>
          <w:i/>
          <w:color w:val="auto"/>
        </w:rPr>
      </w:pPr>
      <w:r w:rsidRPr="00AC47EA">
        <w:rPr>
          <w:rFonts w:ascii="Arial" w:hAnsi="Arial" w:cs="Arial"/>
        </w:rPr>
        <w:t xml:space="preserve">Датум:_____________                         </w:t>
      </w:r>
      <w:r w:rsidR="00EB1EC6">
        <w:rPr>
          <w:rFonts w:ascii="Arial" w:hAnsi="Arial" w:cs="Arial"/>
          <w:lang w:val="sr-Cyrl-CS"/>
        </w:rPr>
        <w:tab/>
      </w:r>
      <w:r w:rsidR="00EB1EC6">
        <w:rPr>
          <w:rFonts w:ascii="Arial" w:hAnsi="Arial" w:cs="Arial"/>
          <w:lang w:val="sr-Cyrl-CS"/>
        </w:rPr>
        <w:tab/>
      </w:r>
      <w:r w:rsidR="00EB1EC6">
        <w:rPr>
          <w:rFonts w:ascii="Arial" w:hAnsi="Arial" w:cs="Arial"/>
          <w:lang w:val="sr-Cyrl-CS"/>
        </w:rPr>
        <w:tab/>
      </w:r>
      <w:r w:rsidRPr="00AC47EA">
        <w:rPr>
          <w:rFonts w:ascii="Arial" w:hAnsi="Arial" w:cs="Arial"/>
        </w:rPr>
        <w:t xml:space="preserve">_____________________                                                        </w:t>
      </w:r>
    </w:p>
    <w:p w:rsidR="00805FC2" w:rsidRDefault="00805FC2" w:rsidP="00805FC2">
      <w:pPr>
        <w:pStyle w:val="BodyText2"/>
        <w:spacing w:line="100" w:lineRule="atLeast"/>
        <w:jc w:val="both"/>
        <w:rPr>
          <w:rFonts w:ascii="Arial" w:hAnsi="Arial" w:cs="Arial"/>
          <w:b/>
          <w:bCs/>
          <w:i/>
          <w:color w:val="auto"/>
        </w:rPr>
      </w:pPr>
    </w:p>
    <w:p w:rsidR="00805FC2" w:rsidRPr="00805FC2" w:rsidRDefault="00805FC2" w:rsidP="00805FC2">
      <w:pPr>
        <w:pStyle w:val="BodyText2"/>
        <w:spacing w:line="100" w:lineRule="atLeast"/>
        <w:jc w:val="both"/>
        <w:rPr>
          <w:rFonts w:ascii="Arial" w:hAnsi="Arial" w:cs="Arial"/>
          <w:b/>
          <w:bCs/>
          <w:i/>
          <w:color w:val="auto"/>
        </w:rPr>
      </w:pPr>
    </w:p>
    <w:p w:rsidR="00805FC2" w:rsidRPr="00447B01" w:rsidRDefault="00805FC2" w:rsidP="00805FC2">
      <w:pPr>
        <w:pStyle w:val="ListParagraph"/>
        <w:ind w:left="0"/>
        <w:jc w:val="both"/>
        <w:rPr>
          <w:rFonts w:ascii="Arial" w:hAnsi="Arial" w:cs="Arial"/>
          <w:bCs/>
          <w:i/>
          <w:iCs/>
          <w:color w:val="auto"/>
          <w:sz w:val="22"/>
          <w:szCs w:val="22"/>
        </w:rPr>
      </w:pPr>
      <w:r w:rsidRPr="00447B01">
        <w:rPr>
          <w:rFonts w:ascii="Arial" w:hAnsi="Arial" w:cs="Arial"/>
          <w:b/>
          <w:bCs/>
          <w:i/>
          <w:color w:val="auto"/>
        </w:rPr>
        <w:t>Напомена:</w:t>
      </w:r>
      <w:r w:rsidRPr="00447B01">
        <w:rPr>
          <w:rFonts w:ascii="Arial" w:hAnsi="Arial" w:cs="Arial"/>
          <w:bCs/>
          <w:i/>
          <w:color w:val="auto"/>
        </w:rPr>
        <w:t xml:space="preserve"> </w:t>
      </w:r>
      <w:r w:rsidRPr="00EB1EC6">
        <w:rPr>
          <w:rFonts w:ascii="Arial" w:hAnsi="Arial" w:cs="Arial"/>
          <w:b/>
          <w:bCs/>
          <w:i/>
          <w:iCs/>
          <w:color w:val="auto"/>
          <w:u w:val="single"/>
        </w:rPr>
        <w:t>Уколико понуду подноси група понуђача,</w:t>
      </w:r>
      <w:r w:rsidRPr="00EB1EC6">
        <w:rPr>
          <w:rFonts w:ascii="Arial" w:hAnsi="Arial" w:cs="Arial"/>
          <w:bCs/>
          <w:i/>
          <w:iCs/>
          <w:color w:val="auto"/>
        </w:rPr>
        <w:t xml:space="preserve"> Изјава мора бити потписана од стране овлашћеног лица сваког понуђача из групе понуђача, на који начин сваки понуђач из групе понуђача изјављује да испуњава обавезне услове из члана 75. став 1. тач. 1) до 4) ЗЈН, а да додатне услове испуњавају заједно</w:t>
      </w:r>
      <w:r w:rsidRPr="00EB1EC6">
        <w:rPr>
          <w:rFonts w:ascii="Arial" w:hAnsi="Arial" w:cs="Arial"/>
          <w:bCs/>
          <w:i/>
          <w:iCs/>
          <w:color w:val="auto"/>
          <w:sz w:val="22"/>
          <w:szCs w:val="22"/>
        </w:rPr>
        <w:t xml:space="preserve">. </w:t>
      </w:r>
    </w:p>
    <w:p w:rsidR="00805FC2" w:rsidRDefault="00805FC2" w:rsidP="00805FC2">
      <w:pPr>
        <w:pStyle w:val="ListParagraph"/>
        <w:ind w:left="0"/>
        <w:jc w:val="both"/>
        <w:rPr>
          <w:rFonts w:ascii="Arial" w:hAnsi="Arial" w:cs="Arial"/>
          <w:bCs/>
          <w:i/>
          <w:iCs/>
          <w:color w:val="FF0000"/>
          <w:sz w:val="22"/>
          <w:szCs w:val="22"/>
        </w:rPr>
      </w:pPr>
    </w:p>
    <w:p w:rsidR="00805FC2" w:rsidRPr="005563E6" w:rsidRDefault="00805FC2" w:rsidP="00805FC2">
      <w:pPr>
        <w:tabs>
          <w:tab w:val="left" w:pos="6028"/>
        </w:tabs>
        <w:autoSpaceDE w:val="0"/>
        <w:spacing w:line="240" w:lineRule="auto"/>
        <w:rPr>
          <w:rFonts w:ascii="Arial" w:hAnsi="Arial" w:cs="Arial"/>
          <w:bCs/>
          <w:iCs/>
          <w:lang w:val="sr-Cyrl-CS"/>
        </w:rPr>
      </w:pPr>
    </w:p>
    <w:p w:rsidR="00805FC2" w:rsidRPr="00AC47EA" w:rsidRDefault="00805FC2" w:rsidP="00805FC2">
      <w:pPr>
        <w:jc w:val="right"/>
        <w:rPr>
          <w:rFonts w:ascii="Arial" w:hAnsi="Arial" w:cs="Arial"/>
          <w:b/>
          <w:bCs/>
          <w:sz w:val="28"/>
          <w:szCs w:val="28"/>
        </w:rPr>
      </w:pPr>
      <w:r>
        <w:rPr>
          <w:rFonts w:ascii="Arial" w:hAnsi="Arial" w:cs="Arial"/>
          <w:b/>
          <w:bCs/>
          <w:sz w:val="28"/>
          <w:szCs w:val="28"/>
        </w:rPr>
        <w:t>(ОБРАЗАЦ 6</w:t>
      </w:r>
      <w:r w:rsidRPr="00AC47EA">
        <w:rPr>
          <w:rFonts w:ascii="Arial" w:hAnsi="Arial" w:cs="Arial"/>
          <w:b/>
          <w:bCs/>
          <w:sz w:val="28"/>
          <w:szCs w:val="28"/>
        </w:rPr>
        <w:t>)</w:t>
      </w:r>
    </w:p>
    <w:p w:rsidR="00805FC2" w:rsidRPr="00AC47EA" w:rsidRDefault="00805FC2" w:rsidP="00805FC2">
      <w:pPr>
        <w:jc w:val="right"/>
        <w:rPr>
          <w:rFonts w:ascii="Arial" w:hAnsi="Arial" w:cs="Arial"/>
          <w:b/>
          <w:bCs/>
          <w:sz w:val="28"/>
          <w:szCs w:val="28"/>
        </w:rPr>
      </w:pPr>
    </w:p>
    <w:p w:rsidR="00805FC2" w:rsidRPr="00AC47EA" w:rsidRDefault="00805FC2" w:rsidP="00805FC2">
      <w:pPr>
        <w:jc w:val="center"/>
        <w:rPr>
          <w:rFonts w:ascii="Arial" w:hAnsi="Arial" w:cs="Arial"/>
          <w:b/>
          <w:bCs/>
          <w:sz w:val="28"/>
          <w:szCs w:val="28"/>
        </w:rPr>
      </w:pPr>
      <w:r>
        <w:rPr>
          <w:rFonts w:ascii="Arial" w:hAnsi="Arial" w:cs="Arial"/>
          <w:b/>
          <w:bCs/>
          <w:sz w:val="28"/>
          <w:szCs w:val="28"/>
        </w:rPr>
        <w:t>ОБРАЗАЦ ИЗЈАВЕ ПОДИЗВОЂАЧА</w:t>
      </w:r>
      <w:r w:rsidRPr="00AC47EA">
        <w:rPr>
          <w:rFonts w:ascii="Arial" w:hAnsi="Arial" w:cs="Arial"/>
          <w:b/>
          <w:bCs/>
          <w:sz w:val="28"/>
          <w:szCs w:val="28"/>
        </w:rPr>
        <w:t xml:space="preserve">  О ИСПУЊЕНОСТИ ОБАВЕЗНИ</w:t>
      </w:r>
      <w:r>
        <w:rPr>
          <w:rFonts w:ascii="Arial" w:hAnsi="Arial" w:cs="Arial"/>
          <w:b/>
          <w:bCs/>
          <w:sz w:val="28"/>
          <w:szCs w:val="28"/>
        </w:rPr>
        <w:t>Х</w:t>
      </w:r>
      <w:r w:rsidRPr="00AC47EA">
        <w:rPr>
          <w:rFonts w:ascii="Arial" w:hAnsi="Arial" w:cs="Arial"/>
          <w:b/>
          <w:bCs/>
          <w:sz w:val="28"/>
          <w:szCs w:val="28"/>
        </w:rPr>
        <w:t xml:space="preserve"> УСЛОВА ЗА УЧЕШЋЕ У ПОСТУПКУ ЈАВНЕ НАБАВКЕ -  </w:t>
      </w:r>
      <w:r>
        <w:rPr>
          <w:rFonts w:ascii="Arial" w:hAnsi="Arial" w:cs="Arial"/>
          <w:b/>
          <w:bCs/>
          <w:sz w:val="28"/>
          <w:szCs w:val="28"/>
        </w:rPr>
        <w:t>ЧЛ. 75.</w:t>
      </w:r>
      <w:r w:rsidRPr="00AC47EA">
        <w:rPr>
          <w:rFonts w:ascii="Arial" w:hAnsi="Arial" w:cs="Arial"/>
          <w:b/>
          <w:bCs/>
          <w:sz w:val="28"/>
          <w:szCs w:val="28"/>
        </w:rPr>
        <w:t xml:space="preserve"> </w:t>
      </w:r>
      <w:r>
        <w:rPr>
          <w:rFonts w:ascii="Arial" w:hAnsi="Arial" w:cs="Arial"/>
          <w:b/>
          <w:bCs/>
          <w:sz w:val="28"/>
          <w:szCs w:val="28"/>
        </w:rPr>
        <w:t>ЗЈН</w:t>
      </w:r>
    </w:p>
    <w:p w:rsidR="00805FC2" w:rsidRDefault="00805FC2" w:rsidP="00805FC2">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p>
    <w:p w:rsidR="00805FC2" w:rsidRDefault="00805FC2" w:rsidP="00805FC2">
      <w:pPr>
        <w:jc w:val="center"/>
        <w:rPr>
          <w:rFonts w:ascii="Arial" w:hAnsi="Arial" w:cs="Arial"/>
          <w:b/>
          <w:bCs/>
        </w:rPr>
      </w:pPr>
    </w:p>
    <w:p w:rsidR="00805FC2" w:rsidRPr="00AC47EA" w:rsidRDefault="00805FC2" w:rsidP="00805FC2">
      <w:pPr>
        <w:jc w:val="center"/>
        <w:rPr>
          <w:rFonts w:ascii="Arial" w:hAnsi="Arial" w:cs="Arial"/>
          <w:b/>
          <w:bCs/>
        </w:rPr>
      </w:pPr>
    </w:p>
    <w:p w:rsidR="00805FC2" w:rsidRPr="00AC47EA" w:rsidRDefault="00805FC2" w:rsidP="00805FC2">
      <w:pPr>
        <w:jc w:val="both"/>
        <w:rPr>
          <w:rFonts w:ascii="Arial" w:hAnsi="Arial" w:cs="Arial"/>
        </w:rPr>
      </w:pPr>
      <w:r>
        <w:rPr>
          <w:rFonts w:ascii="Arial" w:hAnsi="Arial" w:cs="Arial"/>
        </w:rPr>
        <w:t xml:space="preserve">У складу са чланом 77. став 4. </w:t>
      </w:r>
      <w:r w:rsidRPr="00D67078">
        <w:rPr>
          <w:rFonts w:ascii="Arial" w:hAnsi="Arial" w:cs="Arial"/>
        </w:rPr>
        <w:t>Закона</w:t>
      </w:r>
      <w:r>
        <w:rPr>
          <w:rFonts w:ascii="Arial" w:hAnsi="Arial" w:cs="Arial"/>
        </w:rPr>
        <w:t>,</w:t>
      </w:r>
      <w:r w:rsidRPr="00AC47EA">
        <w:rPr>
          <w:rFonts w:ascii="Arial" w:hAnsi="Arial" w:cs="Arial"/>
        </w:rPr>
        <w:t xml:space="preserve"> </w:t>
      </w:r>
      <w:r>
        <w:rPr>
          <w:rFonts w:ascii="Arial" w:hAnsi="Arial" w:cs="Arial"/>
        </w:rPr>
        <w:t>п</w:t>
      </w:r>
      <w:r w:rsidRPr="00AC47EA">
        <w:rPr>
          <w:rFonts w:ascii="Arial" w:hAnsi="Arial" w:cs="Arial"/>
        </w:rPr>
        <w:t xml:space="preserve">од пуном материјалном и кривичном одговорношћу, </w:t>
      </w:r>
      <w:r>
        <w:rPr>
          <w:rFonts w:ascii="Arial" w:hAnsi="Arial" w:cs="Arial"/>
          <w:lang w:val="sr-Cyrl-CS"/>
        </w:rPr>
        <w:t>као заступник подизвођача</w:t>
      </w:r>
      <w:r w:rsidRPr="00AC47EA">
        <w:rPr>
          <w:rFonts w:ascii="Arial" w:hAnsi="Arial" w:cs="Arial"/>
          <w:lang w:val="sr-Cyrl-CS"/>
        </w:rPr>
        <w:t xml:space="preserve">, </w:t>
      </w:r>
      <w:r w:rsidRPr="00AC47EA">
        <w:rPr>
          <w:rFonts w:ascii="Arial" w:hAnsi="Arial" w:cs="Arial"/>
        </w:rPr>
        <w:t>дајем следећу</w:t>
      </w:r>
      <w:r w:rsidRPr="00AC47EA">
        <w:rPr>
          <w:rFonts w:ascii="Arial" w:hAnsi="Arial" w:cs="Arial"/>
        </w:rPr>
        <w:tab/>
      </w:r>
      <w:r w:rsidRPr="00AC47EA">
        <w:rPr>
          <w:rFonts w:ascii="Arial" w:hAnsi="Arial" w:cs="Arial"/>
        </w:rPr>
        <w:tab/>
      </w:r>
      <w:r w:rsidRPr="00AC47EA">
        <w:rPr>
          <w:rFonts w:ascii="Arial" w:hAnsi="Arial" w:cs="Arial"/>
        </w:rPr>
        <w:tab/>
      </w:r>
      <w:r w:rsidRPr="00AC47EA">
        <w:rPr>
          <w:rFonts w:ascii="Arial" w:hAnsi="Arial" w:cs="Arial"/>
        </w:rPr>
        <w:tab/>
      </w:r>
    </w:p>
    <w:p w:rsidR="00805FC2" w:rsidRPr="00AC47EA" w:rsidRDefault="00805FC2" w:rsidP="00805FC2">
      <w:pPr>
        <w:jc w:val="both"/>
        <w:rPr>
          <w:rFonts w:ascii="Arial" w:hAnsi="Arial" w:cs="Arial"/>
        </w:rPr>
      </w:pPr>
    </w:p>
    <w:p w:rsidR="00805FC2" w:rsidRPr="00AC47EA" w:rsidRDefault="00805FC2" w:rsidP="00805FC2">
      <w:pPr>
        <w:jc w:val="center"/>
        <w:rPr>
          <w:rFonts w:ascii="Arial" w:hAnsi="Arial" w:cs="Arial"/>
          <w:b/>
        </w:rPr>
      </w:pPr>
      <w:r w:rsidRPr="00AC47EA">
        <w:rPr>
          <w:rFonts w:ascii="Arial" w:hAnsi="Arial" w:cs="Arial"/>
          <w:b/>
        </w:rPr>
        <w:t>И З Ј А В У</w:t>
      </w:r>
    </w:p>
    <w:p w:rsidR="00805FC2" w:rsidRPr="00AC47EA" w:rsidRDefault="00805FC2" w:rsidP="00805FC2">
      <w:pPr>
        <w:jc w:val="center"/>
        <w:rPr>
          <w:rFonts w:ascii="Arial" w:hAnsi="Arial" w:cs="Arial"/>
        </w:rPr>
      </w:pPr>
    </w:p>
    <w:p w:rsidR="00805FC2" w:rsidRDefault="00805FC2" w:rsidP="00805FC2">
      <w:pPr>
        <w:jc w:val="both"/>
        <w:rPr>
          <w:rFonts w:ascii="Arial" w:hAnsi="Arial" w:cs="Arial"/>
          <w:lang w:val="sr-Cyrl-CS"/>
        </w:rPr>
      </w:pPr>
    </w:p>
    <w:p w:rsidR="00805FC2" w:rsidRDefault="00805FC2" w:rsidP="00805FC2">
      <w:pPr>
        <w:jc w:val="both"/>
        <w:rPr>
          <w:rFonts w:ascii="Arial" w:hAnsi="Arial" w:cs="Arial"/>
          <w:iCs/>
          <w:lang w:val="sr-Cyrl-CS"/>
        </w:rPr>
      </w:pPr>
      <w:r>
        <w:rPr>
          <w:rFonts w:ascii="Arial" w:hAnsi="Arial" w:cs="Arial"/>
          <w:lang w:val="sr-Cyrl-CS"/>
        </w:rPr>
        <w:t>П</w:t>
      </w:r>
      <w:r>
        <w:rPr>
          <w:rFonts w:ascii="Arial" w:hAnsi="Arial" w:cs="Arial"/>
        </w:rPr>
        <w:t xml:space="preserve">одизвођач </w:t>
      </w:r>
      <w:r>
        <w:rPr>
          <w:rFonts w:ascii="Arial" w:hAnsi="Arial" w:cs="Arial"/>
          <w:i/>
        </w:rPr>
        <w:t xml:space="preserve"> _____________________________________________</w:t>
      </w:r>
      <w:r>
        <w:rPr>
          <w:rFonts w:ascii="Arial" w:hAnsi="Arial" w:cs="Arial"/>
          <w:i/>
          <w:iCs/>
        </w:rPr>
        <w:t>[</w:t>
      </w:r>
      <w:r>
        <w:rPr>
          <w:rFonts w:ascii="Arial" w:hAnsi="Arial" w:cs="Arial"/>
          <w:i/>
        </w:rPr>
        <w:t>навести назив подизвођача</w:t>
      </w:r>
      <w:r>
        <w:rPr>
          <w:rFonts w:ascii="Arial" w:hAnsi="Arial" w:cs="Arial"/>
          <w:i/>
          <w:iCs/>
        </w:rPr>
        <w:t>]</w:t>
      </w:r>
      <w:r>
        <w:rPr>
          <w:rFonts w:ascii="Arial" w:hAnsi="Arial" w:cs="Arial"/>
          <w:i/>
          <w:lang w:val="sr-Cyrl-CS"/>
        </w:rPr>
        <w:t xml:space="preserve"> </w:t>
      </w:r>
      <w:r>
        <w:rPr>
          <w:rFonts w:ascii="Arial" w:hAnsi="Arial" w:cs="Arial"/>
        </w:rPr>
        <w:t xml:space="preserve">у поступку јавне </w:t>
      </w:r>
      <w:r w:rsidRPr="006833E9">
        <w:rPr>
          <w:rFonts w:ascii="Arial" w:hAnsi="Arial" w:cs="Arial"/>
          <w:b/>
        </w:rPr>
        <w:t>набавке</w:t>
      </w:r>
      <w:r w:rsidR="006833E9" w:rsidRPr="006833E9">
        <w:rPr>
          <w:rFonts w:ascii="Arial" w:hAnsi="Arial" w:cs="Arial"/>
          <w:b/>
          <w:bCs/>
          <w:lang w:val="sr-Cyrl-CS"/>
        </w:rPr>
        <w:t xml:space="preserve"> електроматеријала за ремонт јавне расвете на територији општине Баточина, са монтажом</w:t>
      </w:r>
      <w:r w:rsidR="004238E6">
        <w:rPr>
          <w:rFonts w:ascii="Arial" w:hAnsi="Arial" w:cs="Arial"/>
          <w:b/>
          <w:bCs/>
        </w:rPr>
        <w:t>,</w:t>
      </w:r>
      <w:r w:rsidRPr="006F6F85">
        <w:rPr>
          <w:rFonts w:ascii="Arial" w:hAnsi="Arial" w:cs="Arial"/>
          <w:iCs/>
        </w:rPr>
        <w:t xml:space="preserve"> </w:t>
      </w:r>
      <w:r w:rsidR="003472BF" w:rsidRPr="003472BF">
        <w:rPr>
          <w:rFonts w:ascii="Arial" w:hAnsi="Arial" w:cs="Arial"/>
          <w:b/>
          <w:iCs/>
        </w:rPr>
        <w:t>ΙΙ</w:t>
      </w:r>
      <w:r w:rsidR="003472BF" w:rsidRPr="003472BF">
        <w:rPr>
          <w:rFonts w:ascii="Arial" w:hAnsi="Arial" w:cs="Arial"/>
          <w:b/>
          <w:iCs/>
          <w:lang w:val="sr-Cyrl-CS"/>
        </w:rPr>
        <w:t xml:space="preserve"> фаза,</w:t>
      </w:r>
      <w:r w:rsidR="003472BF">
        <w:rPr>
          <w:rFonts w:ascii="Arial" w:hAnsi="Arial" w:cs="Arial"/>
          <w:iCs/>
          <w:lang w:val="sr-Cyrl-CS"/>
        </w:rPr>
        <w:t xml:space="preserve"> </w:t>
      </w:r>
      <w:r w:rsidRPr="00712ED0">
        <w:rPr>
          <w:rFonts w:ascii="Arial" w:hAnsi="Arial" w:cs="Arial"/>
          <w:color w:val="auto"/>
        </w:rPr>
        <w:t xml:space="preserve">интерни број </w:t>
      </w:r>
      <w:r w:rsidR="005563E6" w:rsidRPr="00712ED0">
        <w:rPr>
          <w:rFonts w:ascii="Arial" w:hAnsi="Arial" w:cs="Arial"/>
          <w:color w:val="auto"/>
          <w:lang w:val="sr-Cyrl-CS"/>
        </w:rPr>
        <w:t>ЈНМВ</w:t>
      </w:r>
      <w:r w:rsidRPr="00712ED0">
        <w:rPr>
          <w:rFonts w:ascii="Arial" w:hAnsi="Arial" w:cs="Arial"/>
          <w:color w:val="auto"/>
          <w:lang w:val="sr-Cyrl-CS"/>
        </w:rPr>
        <w:t xml:space="preserve"> </w:t>
      </w:r>
      <w:r w:rsidR="00EB1EC6">
        <w:rPr>
          <w:rFonts w:ascii="Arial" w:hAnsi="Arial" w:cs="Arial"/>
          <w:color w:val="auto"/>
          <w:lang w:val="sr-Cyrl-CS"/>
        </w:rPr>
        <w:t>10/19</w:t>
      </w:r>
      <w:r w:rsidRPr="00712ED0">
        <w:rPr>
          <w:rFonts w:ascii="Arial" w:hAnsi="Arial" w:cs="Arial"/>
          <w:color w:val="auto"/>
          <w:lang w:val="sr-Cyrl-CS"/>
        </w:rPr>
        <w:t xml:space="preserve">, </w:t>
      </w:r>
      <w:r w:rsidRPr="00712ED0">
        <w:rPr>
          <w:rFonts w:ascii="Arial" w:hAnsi="Arial" w:cs="Arial"/>
          <w:color w:val="auto"/>
          <w:lang w:val="ru-RU"/>
        </w:rPr>
        <w:t xml:space="preserve">наведене у Плану јавних набавки под бројем </w:t>
      </w:r>
      <w:r w:rsidR="008F7FC1">
        <w:rPr>
          <w:rFonts w:ascii="Arial" w:hAnsi="Arial" w:cs="Arial"/>
          <w:color w:val="auto"/>
          <w:lang w:val="ru-RU"/>
        </w:rPr>
        <w:t>1.1.9/19</w:t>
      </w:r>
      <w:r w:rsidRPr="00712ED0">
        <w:rPr>
          <w:rFonts w:ascii="Arial" w:hAnsi="Arial" w:cs="Arial"/>
          <w:color w:val="auto"/>
          <w:lang w:val="ru-RU"/>
        </w:rPr>
        <w:t>,</w:t>
      </w:r>
      <w:r w:rsidRPr="00712ED0">
        <w:rPr>
          <w:rFonts w:ascii="Arial" w:eastAsia="TimesNewRomanPSMT" w:hAnsi="Arial" w:cs="Arial"/>
          <w:bCs/>
          <w:color w:val="auto"/>
          <w:lang w:val="ru-RU"/>
        </w:rPr>
        <w:t xml:space="preserve"> </w:t>
      </w:r>
      <w:r w:rsidRPr="00712ED0">
        <w:rPr>
          <w:rFonts w:ascii="Arial" w:hAnsi="Arial" w:cs="Arial"/>
          <w:bCs/>
          <w:color w:val="auto"/>
        </w:rPr>
        <w:t>поднео независно</w:t>
      </w:r>
      <w:r w:rsidRPr="00712ED0">
        <w:rPr>
          <w:rFonts w:ascii="Arial" w:hAnsi="Arial" w:cs="Arial"/>
          <w:color w:val="auto"/>
        </w:rPr>
        <w:t xml:space="preserve"> испуњава све услове из чл. 75. ЗЈН, односно услове дефинисане</w:t>
      </w:r>
      <w:r>
        <w:rPr>
          <w:rFonts w:ascii="Arial" w:hAnsi="Arial" w:cs="Arial"/>
        </w:rPr>
        <w:t xml:space="preserve"> конкурсном документацијом</w:t>
      </w:r>
      <w:r>
        <w:rPr>
          <w:rFonts w:ascii="Arial" w:hAnsi="Arial" w:cs="Arial"/>
          <w:lang w:val="ru-RU"/>
        </w:rPr>
        <w:t xml:space="preserve"> </w:t>
      </w:r>
      <w:r>
        <w:rPr>
          <w:rFonts w:ascii="Arial" w:hAnsi="Arial" w:cs="Arial"/>
        </w:rPr>
        <w:t>за предметну јавну набавку</w:t>
      </w:r>
      <w:r>
        <w:rPr>
          <w:rFonts w:ascii="Arial" w:hAnsi="Arial" w:cs="Arial"/>
          <w:lang w:val="sr-Cyrl-CS"/>
        </w:rPr>
        <w:t>,</w:t>
      </w:r>
      <w:r>
        <w:rPr>
          <w:rFonts w:ascii="Arial" w:hAnsi="Arial" w:cs="Arial"/>
        </w:rPr>
        <w:t xml:space="preserve"> и то:</w:t>
      </w:r>
    </w:p>
    <w:p w:rsidR="00805FC2" w:rsidRPr="001D78E6" w:rsidRDefault="00805FC2" w:rsidP="00805FC2">
      <w:pPr>
        <w:jc w:val="both"/>
        <w:rPr>
          <w:rFonts w:ascii="Arial" w:hAnsi="Arial" w:cs="Arial"/>
          <w:iCs/>
        </w:rPr>
      </w:pPr>
    </w:p>
    <w:p w:rsidR="00805FC2" w:rsidRPr="00AC47EA" w:rsidRDefault="00805FC2" w:rsidP="009722C0">
      <w:pPr>
        <w:pStyle w:val="ListParagraph"/>
        <w:numPr>
          <w:ilvl w:val="0"/>
          <w:numId w:val="11"/>
        </w:numPr>
        <w:jc w:val="both"/>
        <w:rPr>
          <w:rFonts w:ascii="Arial" w:hAnsi="Arial" w:cs="Arial"/>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је р</w:t>
      </w:r>
      <w:r w:rsidRPr="00AC47EA">
        <w:rPr>
          <w:rFonts w:ascii="Arial" w:hAnsi="Arial" w:cs="Arial"/>
          <w:iCs/>
        </w:rPr>
        <w:t>егистрован код надлежног органа, односно уписан у одговарајући регистар</w:t>
      </w:r>
      <w:r>
        <w:rPr>
          <w:rFonts w:ascii="Arial" w:hAnsi="Arial" w:cs="Arial"/>
          <w:iCs/>
        </w:rPr>
        <w:t xml:space="preserve"> (чл. 75. ст. 1. тач. 1) ЗЈН)</w:t>
      </w:r>
      <w:r w:rsidRPr="00AC47EA">
        <w:rPr>
          <w:rFonts w:ascii="Arial" w:hAnsi="Arial" w:cs="Arial"/>
          <w:iCs/>
        </w:rPr>
        <w:t>;</w:t>
      </w:r>
    </w:p>
    <w:p w:rsidR="00805FC2" w:rsidRPr="00AC47EA" w:rsidRDefault="00805FC2" w:rsidP="009722C0">
      <w:pPr>
        <w:pStyle w:val="ListParagraph"/>
        <w:numPr>
          <w:ilvl w:val="0"/>
          <w:numId w:val="11"/>
        </w:numPr>
        <w:jc w:val="both"/>
        <w:rPr>
          <w:rFonts w:ascii="Arial" w:hAnsi="Arial" w:cs="Arial"/>
          <w:bCs/>
          <w:iCs/>
          <w:lang w:val="sr-Cyrl-CS"/>
        </w:rPr>
      </w:pPr>
      <w:r w:rsidRPr="00AC47EA">
        <w:rPr>
          <w:rFonts w:ascii="Arial" w:hAnsi="Arial" w:cs="Arial"/>
          <w:iCs/>
          <w:lang w:val="sr-Cyrl-CS"/>
        </w:rPr>
        <w:t>По</w:t>
      </w:r>
      <w:r>
        <w:rPr>
          <w:rFonts w:ascii="Arial" w:hAnsi="Arial" w:cs="Arial"/>
          <w:iCs/>
          <w:lang w:val="sr-Cyrl-CS"/>
        </w:rPr>
        <w:t>дизвођач</w:t>
      </w:r>
      <w:r w:rsidRPr="00AC47EA">
        <w:rPr>
          <w:rFonts w:ascii="Arial" w:hAnsi="Arial" w:cs="Arial"/>
          <w:iCs/>
          <w:lang w:val="sr-Cyrl-CS"/>
        </w:rPr>
        <w:t xml:space="preserve"> и његов </w:t>
      </w:r>
      <w:r>
        <w:rPr>
          <w:rFonts w:ascii="Arial" w:hAnsi="Arial" w:cs="Arial"/>
          <w:iCs/>
        </w:rPr>
        <w:t>закон</w:t>
      </w:r>
      <w:r w:rsidRPr="00AC47EA">
        <w:rPr>
          <w:rFonts w:ascii="Arial" w:hAnsi="Arial" w:cs="Arial"/>
          <w:iCs/>
        </w:rPr>
        <w:t xml:space="preserve">ски </w:t>
      </w:r>
      <w:r w:rsidRPr="00AC47EA">
        <w:rPr>
          <w:rFonts w:ascii="Arial" w:hAnsi="Arial" w:cs="Arial"/>
        </w:rPr>
        <w:t>заступник нис</w:t>
      </w:r>
      <w:r w:rsidRPr="00AC47EA">
        <w:rPr>
          <w:rFonts w:ascii="Arial" w:hAnsi="Arial" w:cs="Arial"/>
          <w:lang w:val="sr-Cyrl-CS"/>
        </w:rPr>
        <w:t>у</w:t>
      </w:r>
      <w:r w:rsidRPr="00AC47EA">
        <w:rPr>
          <w:rFonts w:ascii="Arial" w:hAnsi="Arial" w:cs="Arial"/>
        </w:rPr>
        <w:t xml:space="preserve"> осуђивани за неко од кривичних дела као члан органи</w:t>
      </w:r>
      <w:r>
        <w:rPr>
          <w:rFonts w:ascii="Arial" w:hAnsi="Arial" w:cs="Arial"/>
        </w:rPr>
        <w:t>зоване криминалне групе, да нису</w:t>
      </w:r>
      <w:r w:rsidRPr="00AC47EA">
        <w:rPr>
          <w:rFonts w:ascii="Arial" w:hAnsi="Arial" w:cs="Arial"/>
        </w:rPr>
        <w:t xml:space="preserve"> осуђиван</w:t>
      </w:r>
      <w:r>
        <w:rPr>
          <w:rFonts w:ascii="Arial" w:hAnsi="Arial" w:cs="Arial"/>
        </w:rPr>
        <w:t>и</w:t>
      </w:r>
      <w:r w:rsidRPr="00AC47EA">
        <w:rPr>
          <w:rFonts w:ascii="Arial" w:hAnsi="Arial" w:cs="Arial"/>
        </w:rPr>
        <w:t xml:space="preserve"> за кривична дела против привреде, кривична дела против животне средине, кривично дело примања или давања мита, </w:t>
      </w:r>
      <w:r w:rsidRPr="00AC47EA">
        <w:rPr>
          <w:rFonts w:ascii="Arial" w:hAnsi="Arial" w:cs="Arial"/>
          <w:lang w:val="sr-Cyrl-CS"/>
        </w:rPr>
        <w:t>к</w:t>
      </w:r>
      <w:r w:rsidRPr="00AC47EA">
        <w:rPr>
          <w:rFonts w:ascii="Arial" w:hAnsi="Arial" w:cs="Arial"/>
        </w:rPr>
        <w:t>ривично дело преваре</w:t>
      </w:r>
      <w:r>
        <w:rPr>
          <w:rFonts w:ascii="Arial" w:hAnsi="Arial" w:cs="Arial"/>
        </w:rPr>
        <w:t xml:space="preserve"> </w:t>
      </w:r>
      <w:r>
        <w:rPr>
          <w:rFonts w:ascii="Arial" w:hAnsi="Arial" w:cs="Arial"/>
          <w:iCs/>
        </w:rPr>
        <w:t>(чл. 75. ст. 1. тач. 2) ЗЈН)</w:t>
      </w:r>
      <w:r w:rsidRPr="00AC47EA">
        <w:rPr>
          <w:rFonts w:ascii="Arial" w:hAnsi="Arial" w:cs="Arial"/>
          <w:iCs/>
        </w:rPr>
        <w:t>;</w:t>
      </w:r>
    </w:p>
    <w:p w:rsidR="00805FC2" w:rsidRPr="00AC47EA" w:rsidRDefault="00805FC2" w:rsidP="009722C0">
      <w:pPr>
        <w:pStyle w:val="ListParagraph"/>
        <w:numPr>
          <w:ilvl w:val="0"/>
          <w:numId w:val="11"/>
        </w:numPr>
        <w:jc w:val="both"/>
        <w:rPr>
          <w:rFonts w:ascii="Arial" w:hAnsi="Arial" w:cs="Arial"/>
          <w:color w:val="auto"/>
          <w:lang w:val="sr-Cyrl-CS"/>
        </w:rPr>
      </w:pPr>
      <w:r w:rsidRPr="00AC47EA">
        <w:rPr>
          <w:rFonts w:ascii="Arial" w:hAnsi="Arial" w:cs="Arial"/>
          <w:bCs/>
          <w:iCs/>
          <w:lang w:val="sr-Cyrl-CS"/>
        </w:rPr>
        <w:t>По</w:t>
      </w:r>
      <w:r>
        <w:rPr>
          <w:rFonts w:ascii="Arial" w:hAnsi="Arial" w:cs="Arial"/>
          <w:bCs/>
          <w:iCs/>
          <w:lang w:val="sr-Cyrl-CS"/>
        </w:rPr>
        <w:t>дизвођач</w:t>
      </w:r>
      <w:r w:rsidRPr="00AC47EA">
        <w:rPr>
          <w:rFonts w:ascii="Arial" w:hAnsi="Arial" w:cs="Arial"/>
          <w:bCs/>
          <w:iCs/>
          <w:lang w:val="sr-Cyrl-CS"/>
        </w:rPr>
        <w:t xml:space="preserve"> је и</w:t>
      </w:r>
      <w:r w:rsidRPr="00AC47EA">
        <w:rPr>
          <w:rFonts w:ascii="Arial" w:hAnsi="Arial" w:cs="Arial"/>
          <w:bCs/>
          <w:iCs/>
        </w:rPr>
        <w:t xml:space="preserve">змирио </w:t>
      </w:r>
      <w:r w:rsidRPr="00AC47EA">
        <w:rPr>
          <w:rFonts w:ascii="Arial" w:hAnsi="Arial" w:cs="Arial"/>
        </w:rPr>
        <w:t>доспеле порезе, доприносе и друге јавне дажбине у складу са прописима Републике Србије (</w:t>
      </w:r>
      <w:r w:rsidRPr="00AC47EA">
        <w:rPr>
          <w:rFonts w:ascii="Arial" w:hAnsi="Arial" w:cs="Arial"/>
          <w:i/>
        </w:rPr>
        <w:t>или стране државе када има седиште на њеној територији)</w:t>
      </w:r>
      <w:r w:rsidRPr="00816605">
        <w:rPr>
          <w:rFonts w:ascii="Arial" w:hAnsi="Arial" w:cs="Arial"/>
          <w:iCs/>
        </w:rPr>
        <w:t xml:space="preserve"> </w:t>
      </w:r>
      <w:r>
        <w:rPr>
          <w:rFonts w:ascii="Arial" w:hAnsi="Arial" w:cs="Arial"/>
          <w:iCs/>
        </w:rPr>
        <w:t>(чл. 75. ст. 1. тач. 4) ЗЈН)</w:t>
      </w:r>
      <w:r w:rsidRPr="00AC47EA">
        <w:rPr>
          <w:rFonts w:ascii="Arial" w:hAnsi="Arial" w:cs="Arial"/>
          <w:i/>
        </w:rPr>
        <w:t>;</w:t>
      </w:r>
    </w:p>
    <w:p w:rsidR="00805FC2" w:rsidRPr="00386E5E" w:rsidRDefault="00805FC2" w:rsidP="009722C0">
      <w:pPr>
        <w:pStyle w:val="ListParagraph"/>
        <w:numPr>
          <w:ilvl w:val="0"/>
          <w:numId w:val="11"/>
        </w:numPr>
        <w:jc w:val="both"/>
        <w:rPr>
          <w:rFonts w:ascii="Arial" w:hAnsi="Arial" w:cs="Arial"/>
          <w:color w:val="auto"/>
          <w:lang w:val="sr-Cyrl-CS"/>
        </w:rPr>
      </w:pPr>
      <w:r w:rsidRPr="00AC47EA">
        <w:rPr>
          <w:rFonts w:ascii="Arial" w:hAnsi="Arial" w:cs="Arial"/>
          <w:bCs/>
          <w:iCs/>
        </w:rPr>
        <w:t>По</w:t>
      </w:r>
      <w:r>
        <w:rPr>
          <w:rFonts w:ascii="Arial" w:hAnsi="Arial" w:cs="Arial"/>
          <w:bCs/>
          <w:iCs/>
        </w:rPr>
        <w:t>дизвођач</w:t>
      </w:r>
      <w:r w:rsidRPr="00AC47EA">
        <w:rPr>
          <w:rFonts w:ascii="Arial" w:hAnsi="Arial" w:cs="Arial"/>
          <w:bCs/>
          <w:iCs/>
        </w:rPr>
        <w:t xml:space="preserve"> је поштовао обавезе које произлазе из важећих прописа о заштити на раду, запошљавању и условима рада, заштити животне средине </w:t>
      </w:r>
      <w:r w:rsidRPr="00AC47EA">
        <w:rPr>
          <w:rFonts w:ascii="Arial" w:eastAsia="Times New Roman" w:hAnsi="Arial" w:cs="Arial"/>
        </w:rPr>
        <w:t>и нема забрану обављања делатности која је на снази у време подношења понуде</w:t>
      </w:r>
      <w:r>
        <w:rPr>
          <w:rFonts w:ascii="Arial" w:eastAsia="Times New Roman" w:hAnsi="Arial" w:cs="Arial"/>
        </w:rPr>
        <w:t xml:space="preserve"> за предметну јавну набавку </w:t>
      </w:r>
      <w:r>
        <w:rPr>
          <w:rFonts w:ascii="Arial" w:hAnsi="Arial" w:cs="Arial"/>
          <w:iCs/>
        </w:rPr>
        <w:t>(чл. 75. ст. 2. ЗЈН)</w:t>
      </w:r>
      <w:r>
        <w:rPr>
          <w:rFonts w:ascii="Arial" w:eastAsia="Times New Roman" w:hAnsi="Arial" w:cs="Arial"/>
        </w:rPr>
        <w:t>.</w:t>
      </w:r>
    </w:p>
    <w:p w:rsidR="00805FC2" w:rsidRPr="00C75169" w:rsidRDefault="00805FC2" w:rsidP="00805FC2">
      <w:pPr>
        <w:pStyle w:val="ListParagraph"/>
        <w:ind w:left="1080"/>
        <w:jc w:val="both"/>
        <w:rPr>
          <w:rFonts w:ascii="Arial" w:hAnsi="Arial" w:cs="Arial"/>
          <w:iCs/>
          <w:lang w:val="sr-Cyrl-CS"/>
        </w:rPr>
      </w:pPr>
    </w:p>
    <w:p w:rsidR="00805FC2" w:rsidRPr="00AC47EA" w:rsidRDefault="00805FC2" w:rsidP="00805FC2">
      <w:pPr>
        <w:pStyle w:val="ListParagraph"/>
        <w:jc w:val="both"/>
        <w:rPr>
          <w:rFonts w:ascii="Arial" w:hAnsi="Arial" w:cs="Arial"/>
          <w:iCs/>
        </w:rPr>
      </w:pPr>
    </w:p>
    <w:p w:rsidR="00805FC2" w:rsidRPr="00AC47EA" w:rsidRDefault="00805FC2" w:rsidP="00805FC2">
      <w:pPr>
        <w:jc w:val="both"/>
        <w:rPr>
          <w:rFonts w:ascii="Arial" w:hAnsi="Arial" w:cs="Arial"/>
          <w:i/>
          <w:lang w:val="sr-Cyrl-CS"/>
        </w:rPr>
      </w:pPr>
    </w:p>
    <w:p w:rsidR="00805FC2" w:rsidRPr="00AC47EA" w:rsidRDefault="00805FC2" w:rsidP="00805FC2">
      <w:pPr>
        <w:rPr>
          <w:rFonts w:ascii="Arial" w:hAnsi="Arial" w:cs="Arial"/>
        </w:rPr>
      </w:pPr>
      <w:r w:rsidRPr="00AC47EA">
        <w:rPr>
          <w:rFonts w:ascii="Arial" w:hAnsi="Arial" w:cs="Arial"/>
        </w:rPr>
        <w:t>Место:_____________                                                            П</w:t>
      </w:r>
      <w:r>
        <w:rPr>
          <w:rFonts w:ascii="Arial" w:hAnsi="Arial" w:cs="Arial"/>
        </w:rPr>
        <w:t>одизвођач</w:t>
      </w:r>
      <w:r w:rsidRPr="00AC47EA">
        <w:rPr>
          <w:rFonts w:ascii="Arial" w:hAnsi="Arial" w:cs="Arial"/>
        </w:rPr>
        <w:t>:</w:t>
      </w:r>
    </w:p>
    <w:p w:rsidR="00805FC2" w:rsidRPr="00AC47EA" w:rsidRDefault="00805FC2" w:rsidP="00805FC2">
      <w:pPr>
        <w:rPr>
          <w:rFonts w:ascii="Arial" w:hAnsi="Arial" w:cs="Arial"/>
          <w:b/>
          <w:bCs/>
          <w:i/>
          <w:color w:val="auto"/>
        </w:rPr>
      </w:pPr>
      <w:r w:rsidRPr="00AC47EA">
        <w:rPr>
          <w:rFonts w:ascii="Arial" w:hAnsi="Arial" w:cs="Arial"/>
        </w:rPr>
        <w:t xml:space="preserve">Датум:_____________                                             _____________________                                                        </w:t>
      </w:r>
    </w:p>
    <w:p w:rsidR="00805FC2" w:rsidRPr="00AC47EA" w:rsidRDefault="00805FC2" w:rsidP="00805FC2">
      <w:pPr>
        <w:pStyle w:val="BodyText2"/>
        <w:spacing w:line="100" w:lineRule="atLeast"/>
        <w:jc w:val="both"/>
        <w:rPr>
          <w:rFonts w:ascii="Arial" w:hAnsi="Arial" w:cs="Arial"/>
          <w:b/>
          <w:bCs/>
          <w:i/>
          <w:color w:val="auto"/>
        </w:rPr>
      </w:pPr>
    </w:p>
    <w:p w:rsidR="0087366C" w:rsidRDefault="00805FC2" w:rsidP="00C903ED">
      <w:pPr>
        <w:pStyle w:val="ListParagraph"/>
        <w:ind w:left="0"/>
        <w:jc w:val="both"/>
        <w:rPr>
          <w:rFonts w:ascii="Arial" w:hAnsi="Arial" w:cs="Arial"/>
          <w:bCs/>
          <w:i/>
          <w:iCs/>
          <w:color w:val="auto"/>
          <w:lang w:val="sr-Cyrl-CS"/>
        </w:rPr>
      </w:pPr>
      <w:r w:rsidRPr="00937A49">
        <w:rPr>
          <w:rFonts w:ascii="Arial" w:hAnsi="Arial" w:cs="Arial"/>
          <w:b/>
          <w:bCs/>
          <w:i/>
          <w:color w:val="auto"/>
        </w:rPr>
        <w:t>Напомена:</w:t>
      </w:r>
      <w:r w:rsidRPr="00937A49">
        <w:rPr>
          <w:rFonts w:ascii="Arial" w:hAnsi="Arial" w:cs="Arial"/>
          <w:bCs/>
          <w:i/>
          <w:color w:val="auto"/>
        </w:rPr>
        <w:t xml:space="preserve"> </w:t>
      </w:r>
      <w:r w:rsidRPr="00444BC8">
        <w:rPr>
          <w:rFonts w:ascii="Arial" w:hAnsi="Arial" w:cs="Arial"/>
          <w:b/>
          <w:bCs/>
          <w:i/>
          <w:iCs/>
          <w:color w:val="auto"/>
          <w:u w:val="single"/>
        </w:rPr>
        <w:t>Уколико понуђач подноси понуду са подизвођачем</w:t>
      </w:r>
      <w:r w:rsidRPr="00444BC8">
        <w:rPr>
          <w:rFonts w:ascii="Arial" w:hAnsi="Arial" w:cs="Arial"/>
          <w:bCs/>
          <w:i/>
          <w:iCs/>
          <w:color w:val="auto"/>
        </w:rPr>
        <w:t xml:space="preserve">, Изјава мора бити потписана од стране овлашћеног лица подизвођача. </w:t>
      </w:r>
    </w:p>
    <w:p w:rsidR="00C903ED" w:rsidRDefault="00C903ED" w:rsidP="00C903ED">
      <w:pPr>
        <w:pStyle w:val="ListParagraph"/>
        <w:ind w:left="0"/>
        <w:jc w:val="both"/>
        <w:rPr>
          <w:rFonts w:ascii="Arial" w:hAnsi="Arial" w:cs="Arial"/>
          <w:bCs/>
          <w:i/>
          <w:iCs/>
          <w:color w:val="auto"/>
          <w:sz w:val="22"/>
          <w:szCs w:val="22"/>
          <w:lang w:val="sr-Cyrl-CS"/>
        </w:rPr>
      </w:pPr>
    </w:p>
    <w:p w:rsidR="008F7FC1" w:rsidRPr="00C903ED" w:rsidRDefault="008F7FC1" w:rsidP="00C903ED">
      <w:pPr>
        <w:pStyle w:val="ListParagraph"/>
        <w:ind w:left="0"/>
        <w:jc w:val="both"/>
        <w:rPr>
          <w:rFonts w:ascii="Arial" w:hAnsi="Arial" w:cs="Arial"/>
          <w:bCs/>
          <w:i/>
          <w:iCs/>
          <w:color w:val="auto"/>
          <w:sz w:val="22"/>
          <w:szCs w:val="22"/>
          <w:lang w:val="sr-Cyrl-CS"/>
        </w:rPr>
      </w:pPr>
    </w:p>
    <w:p w:rsidR="00221C6F" w:rsidRDefault="00221C6F">
      <w:pPr>
        <w:shd w:val="clear" w:color="auto" w:fill="C6D9F1"/>
        <w:jc w:val="center"/>
        <w:rPr>
          <w:rFonts w:ascii="Arial" w:hAnsi="Arial" w:cs="Arial"/>
          <w:b/>
          <w:bCs/>
          <w:i/>
          <w:iCs/>
          <w:sz w:val="28"/>
          <w:szCs w:val="28"/>
        </w:rPr>
      </w:pPr>
      <w:r>
        <w:rPr>
          <w:rFonts w:ascii="Arial" w:hAnsi="Arial" w:cs="Arial"/>
          <w:b/>
          <w:bCs/>
          <w:i/>
          <w:iCs/>
          <w:sz w:val="28"/>
          <w:szCs w:val="28"/>
        </w:rPr>
        <w:t>VIII МОДЕЛ УГОВОРА</w:t>
      </w:r>
    </w:p>
    <w:p w:rsidR="00221C6F" w:rsidRDefault="00221C6F">
      <w:pPr>
        <w:shd w:val="clear" w:color="auto" w:fill="C6D9F1"/>
        <w:jc w:val="center"/>
        <w:rPr>
          <w:rFonts w:ascii="Arial" w:hAnsi="Arial" w:cs="Arial"/>
          <w:b/>
          <w:bCs/>
          <w:i/>
          <w:iCs/>
          <w:sz w:val="28"/>
          <w:szCs w:val="28"/>
        </w:rPr>
      </w:pPr>
    </w:p>
    <w:p w:rsidR="00C96A16" w:rsidRDefault="00C96A16" w:rsidP="00C65397">
      <w:pPr>
        <w:jc w:val="center"/>
        <w:rPr>
          <w:rFonts w:ascii="Arial" w:hAnsi="Arial" w:cs="Arial"/>
          <w:b/>
          <w:bCs/>
          <w:i/>
          <w:iCs/>
        </w:rPr>
      </w:pPr>
    </w:p>
    <w:p w:rsidR="00C65397" w:rsidRDefault="00C65397" w:rsidP="00C65397">
      <w:pPr>
        <w:jc w:val="center"/>
        <w:rPr>
          <w:rFonts w:ascii="Arial" w:hAnsi="Arial" w:cs="Arial"/>
          <w:b/>
          <w:bCs/>
          <w:i/>
          <w:iCs/>
          <w:lang w:val="sr-Cyrl-CS"/>
        </w:rPr>
      </w:pPr>
      <w:r>
        <w:rPr>
          <w:rFonts w:ascii="Arial" w:hAnsi="Arial" w:cs="Arial"/>
          <w:b/>
          <w:bCs/>
          <w:i/>
          <w:iCs/>
        </w:rPr>
        <w:t xml:space="preserve">УГОВОР </w:t>
      </w:r>
    </w:p>
    <w:p w:rsidR="00C65397" w:rsidRDefault="00C65397" w:rsidP="00C65397">
      <w:pPr>
        <w:jc w:val="center"/>
        <w:rPr>
          <w:rFonts w:ascii="Arial" w:hAnsi="Arial" w:cs="Arial"/>
          <w:b/>
          <w:bCs/>
          <w:i/>
          <w:iCs/>
          <w:lang w:val="sr-Cyrl-CS"/>
        </w:rPr>
      </w:pPr>
      <w:r>
        <w:rPr>
          <w:rFonts w:ascii="Arial" w:hAnsi="Arial" w:cs="Arial"/>
          <w:b/>
          <w:bCs/>
          <w:i/>
          <w:iCs/>
          <w:lang w:val="sr-Cyrl-CS"/>
        </w:rPr>
        <w:t>о</w:t>
      </w:r>
      <w:r>
        <w:rPr>
          <w:rFonts w:ascii="Arial" w:hAnsi="Arial" w:cs="Arial"/>
          <w:b/>
          <w:bCs/>
          <w:i/>
          <w:iCs/>
        </w:rPr>
        <w:t xml:space="preserve"> </w:t>
      </w:r>
    </w:p>
    <w:p w:rsidR="00C65397" w:rsidRDefault="00DA1572" w:rsidP="00C65397">
      <w:pPr>
        <w:jc w:val="center"/>
        <w:rPr>
          <w:rFonts w:ascii="Arial" w:hAnsi="Arial" w:cs="Arial"/>
          <w:b/>
          <w:bCs/>
          <w:i/>
          <w:iCs/>
          <w:lang w:val="sr-Cyrl-CS"/>
        </w:rPr>
      </w:pPr>
      <w:r>
        <w:rPr>
          <w:rFonts w:ascii="Arial" w:hAnsi="Arial" w:cs="Arial"/>
          <w:b/>
          <w:bCs/>
          <w:i/>
          <w:iCs/>
          <w:lang w:val="sr-Cyrl-CS"/>
        </w:rPr>
        <w:t>набавци електроматеријала за ремонт јавне расвете на територији</w:t>
      </w:r>
    </w:p>
    <w:p w:rsidR="00DA1572" w:rsidRPr="00360C7C" w:rsidRDefault="00DA1572" w:rsidP="00C65397">
      <w:pPr>
        <w:jc w:val="center"/>
        <w:rPr>
          <w:rFonts w:ascii="Arial" w:hAnsi="Arial" w:cs="Arial"/>
          <w:b/>
          <w:bCs/>
          <w:i/>
          <w:iCs/>
          <w:lang w:val="sr-Cyrl-CS"/>
        </w:rPr>
      </w:pPr>
      <w:r>
        <w:rPr>
          <w:rFonts w:ascii="Arial" w:hAnsi="Arial" w:cs="Arial"/>
          <w:b/>
          <w:bCs/>
          <w:i/>
          <w:iCs/>
          <w:lang w:val="sr-Cyrl-CS"/>
        </w:rPr>
        <w:t>општине Баточина, са монтажом</w:t>
      </w:r>
      <w:r w:rsidR="003472BF">
        <w:rPr>
          <w:rFonts w:ascii="Arial" w:hAnsi="Arial" w:cs="Arial"/>
          <w:b/>
          <w:bCs/>
          <w:i/>
          <w:iCs/>
          <w:lang w:val="sr-Cyrl-CS"/>
        </w:rPr>
        <w:t>, ΙΙ фаза</w:t>
      </w:r>
    </w:p>
    <w:p w:rsidR="00C65397" w:rsidRDefault="00C65397" w:rsidP="00C65397">
      <w:pPr>
        <w:rPr>
          <w:rFonts w:ascii="Arial" w:hAnsi="Arial" w:cs="Arial"/>
          <w:i/>
          <w:iCs/>
          <w:lang w:val="sr-Cyrl-CS"/>
        </w:rPr>
      </w:pPr>
    </w:p>
    <w:p w:rsidR="008F7FC1" w:rsidRPr="008F7FC1" w:rsidRDefault="008F7FC1" w:rsidP="00C65397">
      <w:pPr>
        <w:rPr>
          <w:rFonts w:ascii="Arial" w:hAnsi="Arial" w:cs="Arial"/>
          <w:i/>
          <w:iCs/>
          <w:lang w:val="sr-Cyrl-CS"/>
        </w:rPr>
      </w:pPr>
    </w:p>
    <w:p w:rsidR="00C65397" w:rsidRDefault="00C65397" w:rsidP="00C65397">
      <w:pPr>
        <w:rPr>
          <w:rFonts w:ascii="Arial" w:hAnsi="Arial" w:cs="Arial"/>
          <w:b/>
          <w:i/>
          <w:iCs/>
          <w:lang w:val="sr-Cyrl-CS"/>
        </w:rPr>
      </w:pPr>
      <w:r>
        <w:rPr>
          <w:rFonts w:ascii="Arial" w:hAnsi="Arial" w:cs="Arial"/>
          <w:b/>
          <w:i/>
          <w:iCs/>
        </w:rPr>
        <w:t>Закључен између:</w:t>
      </w:r>
    </w:p>
    <w:p w:rsidR="00C65397" w:rsidRPr="00C86C6C" w:rsidRDefault="00C65397" w:rsidP="00C65397">
      <w:pPr>
        <w:rPr>
          <w:rFonts w:ascii="Arial" w:hAnsi="Arial" w:cs="Arial"/>
          <w:i/>
          <w:iCs/>
          <w:lang w:val="sr-Cyrl-CS"/>
        </w:rPr>
      </w:pPr>
    </w:p>
    <w:p w:rsidR="00805FC2" w:rsidRPr="00805FC2" w:rsidRDefault="005D7D0A" w:rsidP="009722C0">
      <w:pPr>
        <w:pStyle w:val="ListParagraph"/>
        <w:numPr>
          <w:ilvl w:val="2"/>
          <w:numId w:val="2"/>
        </w:numPr>
        <w:tabs>
          <w:tab w:val="clear" w:pos="1440"/>
        </w:tabs>
        <w:ind w:left="720" w:hanging="720"/>
        <w:jc w:val="both"/>
        <w:rPr>
          <w:rFonts w:ascii="Arial" w:hAnsi="Arial" w:cs="Arial"/>
          <w:iCs/>
          <w:lang w:val="sr-Cyrl-CS"/>
        </w:rPr>
      </w:pPr>
      <w:r>
        <w:rPr>
          <w:rFonts w:ascii="Arial" w:hAnsi="Arial" w:cs="Arial"/>
          <w:b/>
          <w:iCs/>
          <w:lang w:val="sr-Cyrl-CS"/>
        </w:rPr>
        <w:t>О</w:t>
      </w:r>
      <w:r w:rsidR="00805FC2" w:rsidRPr="00805FC2">
        <w:rPr>
          <w:rFonts w:ascii="Arial" w:hAnsi="Arial" w:cs="Arial"/>
          <w:b/>
          <w:iCs/>
          <w:lang w:val="sr-Cyrl-CS"/>
        </w:rPr>
        <w:t>пштине Баточина</w:t>
      </w:r>
      <w:r w:rsidR="00805FC2" w:rsidRPr="005D7D0A">
        <w:rPr>
          <w:rFonts w:ascii="Arial" w:hAnsi="Arial" w:cs="Arial"/>
          <w:b/>
          <w:iCs/>
          <w:lang w:val="ru-RU"/>
        </w:rPr>
        <w:t xml:space="preserve">, </w:t>
      </w:r>
      <w:r w:rsidRPr="005D7D0A">
        <w:rPr>
          <w:rFonts w:ascii="Arial" w:hAnsi="Arial" w:cs="Arial"/>
          <w:b/>
          <w:iCs/>
          <w:lang w:val="ru-RU"/>
        </w:rPr>
        <w:t>Општинске управе</w:t>
      </w:r>
      <w:r>
        <w:rPr>
          <w:rFonts w:ascii="Arial" w:hAnsi="Arial" w:cs="Arial"/>
          <w:iCs/>
          <w:lang w:val="ru-RU"/>
        </w:rPr>
        <w:t xml:space="preserve"> </w:t>
      </w:r>
      <w:r w:rsidR="00805FC2" w:rsidRPr="00805FC2">
        <w:rPr>
          <w:rFonts w:ascii="Arial" w:hAnsi="Arial" w:cs="Arial"/>
          <w:iCs/>
          <w:lang w:val="ru-RU"/>
        </w:rPr>
        <w:t xml:space="preserve">са седиштем у </w:t>
      </w:r>
      <w:r w:rsidR="00805FC2" w:rsidRPr="00805FC2">
        <w:rPr>
          <w:rFonts w:ascii="Arial" w:hAnsi="Arial" w:cs="Arial"/>
          <w:iCs/>
          <w:lang w:val="sr-Cyrl-CS"/>
        </w:rPr>
        <w:t>Баточини</w:t>
      </w:r>
      <w:r w:rsidR="00805FC2" w:rsidRPr="00805FC2">
        <w:rPr>
          <w:rFonts w:ascii="Arial" w:hAnsi="Arial" w:cs="Arial"/>
          <w:iCs/>
          <w:lang w:val="ru-RU"/>
        </w:rPr>
        <w:t xml:space="preserve">, улица </w:t>
      </w:r>
      <w:r w:rsidR="00805FC2" w:rsidRPr="00805FC2">
        <w:rPr>
          <w:rFonts w:ascii="Arial" w:hAnsi="Arial" w:cs="Arial"/>
          <w:iCs/>
          <w:lang w:val="sr-Cyrl-CS"/>
        </w:rPr>
        <w:t>Краља Петра</w:t>
      </w:r>
      <w:r w:rsidR="00805FC2" w:rsidRPr="00805FC2">
        <w:rPr>
          <w:rFonts w:ascii="Arial" w:hAnsi="Arial" w:cs="Arial"/>
          <w:iCs/>
          <w:lang w:val="ru-RU"/>
        </w:rPr>
        <w:t xml:space="preserve"> </w:t>
      </w:r>
      <w:r w:rsidR="00805FC2" w:rsidRPr="00805FC2">
        <w:rPr>
          <w:rFonts w:ascii="Arial" w:hAnsi="Arial" w:cs="Arial"/>
          <w:iCs/>
        </w:rPr>
        <w:t>I</w:t>
      </w:r>
      <w:r w:rsidR="00CD385A">
        <w:rPr>
          <w:rFonts w:ascii="Arial" w:hAnsi="Arial" w:cs="Arial"/>
          <w:iCs/>
        </w:rPr>
        <w:t xml:space="preserve"> бр.</w:t>
      </w:r>
      <w:r w:rsidR="003472BF">
        <w:rPr>
          <w:rFonts w:ascii="Arial" w:hAnsi="Arial" w:cs="Arial"/>
          <w:iCs/>
          <w:lang w:val="sr-Cyrl-CS"/>
        </w:rPr>
        <w:t xml:space="preserve"> </w:t>
      </w:r>
      <w:r w:rsidR="00CD385A">
        <w:rPr>
          <w:rFonts w:ascii="Arial" w:hAnsi="Arial" w:cs="Arial"/>
          <w:iCs/>
        </w:rPr>
        <w:t>3</w:t>
      </w:r>
      <w:r w:rsidR="00CD385A">
        <w:rPr>
          <w:rFonts w:ascii="Arial" w:hAnsi="Arial" w:cs="Arial"/>
          <w:iCs/>
          <w:lang w:val="sr-Cyrl-CS"/>
        </w:rPr>
        <w:t>2</w:t>
      </w:r>
      <w:r w:rsidR="00805FC2" w:rsidRPr="00805FC2">
        <w:rPr>
          <w:rFonts w:ascii="Arial" w:hAnsi="Arial" w:cs="Arial"/>
          <w:iCs/>
          <w:lang w:val="ru-RU"/>
        </w:rPr>
        <w:t xml:space="preserve">, ПИБ </w:t>
      </w:r>
      <w:r w:rsidR="00805FC2" w:rsidRPr="00805FC2">
        <w:rPr>
          <w:rFonts w:ascii="Arial" w:hAnsi="Arial" w:cs="Arial"/>
          <w:iCs/>
          <w:lang w:val="sr-Cyrl-CS"/>
        </w:rPr>
        <w:t>101220685</w:t>
      </w:r>
      <w:r w:rsidR="00805FC2" w:rsidRPr="00805FC2">
        <w:rPr>
          <w:rFonts w:ascii="Arial" w:hAnsi="Arial" w:cs="Arial"/>
          <w:iCs/>
          <w:lang w:val="ru-RU"/>
        </w:rPr>
        <w:t xml:space="preserve">, матични број: </w:t>
      </w:r>
      <w:r w:rsidR="00805FC2" w:rsidRPr="00805FC2">
        <w:rPr>
          <w:rFonts w:ascii="Arial" w:hAnsi="Arial" w:cs="Arial"/>
          <w:iCs/>
          <w:lang w:val="sr-Cyrl-CS"/>
        </w:rPr>
        <w:t>07202342</w:t>
      </w:r>
      <w:r w:rsidR="00805FC2" w:rsidRPr="00805FC2">
        <w:rPr>
          <w:rFonts w:ascii="Arial" w:hAnsi="Arial" w:cs="Arial"/>
          <w:iCs/>
          <w:lang w:val="ru-RU"/>
        </w:rPr>
        <w:t>,</w:t>
      </w:r>
      <w:r w:rsidR="00805FC2" w:rsidRPr="00805FC2">
        <w:rPr>
          <w:rFonts w:ascii="Arial" w:hAnsi="Arial" w:cs="Arial"/>
          <w:iCs/>
          <w:lang w:val="sr-Cyrl-CS"/>
        </w:rPr>
        <w:t xml:space="preserve"> </w:t>
      </w:r>
      <w:r w:rsidR="00805FC2" w:rsidRPr="00805FC2">
        <w:rPr>
          <w:rFonts w:ascii="Arial" w:hAnsi="Arial" w:cs="Arial"/>
          <w:iCs/>
          <w:lang w:val="ru-RU"/>
        </w:rPr>
        <w:t>број</w:t>
      </w:r>
      <w:r w:rsidR="00805FC2" w:rsidRPr="00805FC2">
        <w:rPr>
          <w:rFonts w:ascii="Arial" w:hAnsi="Arial" w:cs="Arial"/>
          <w:iCs/>
          <w:lang w:val="sr-Cyrl-CS"/>
        </w:rPr>
        <w:t xml:space="preserve"> </w:t>
      </w:r>
      <w:r w:rsidR="00805FC2" w:rsidRPr="00805FC2">
        <w:rPr>
          <w:rFonts w:ascii="Arial" w:hAnsi="Arial" w:cs="Arial"/>
          <w:iCs/>
          <w:lang w:val="ru-RU"/>
        </w:rPr>
        <w:t xml:space="preserve">рачуна: </w:t>
      </w:r>
      <w:r w:rsidR="00805FC2" w:rsidRPr="00805FC2">
        <w:rPr>
          <w:rFonts w:ascii="Arial" w:hAnsi="Arial" w:cs="Arial"/>
          <w:iCs/>
          <w:lang w:val="sr-Cyrl-CS"/>
        </w:rPr>
        <w:t>840-32640-81 код Управе за Трезор,</w:t>
      </w:r>
      <w:r w:rsidR="00805FC2" w:rsidRPr="00805FC2">
        <w:rPr>
          <w:rFonts w:ascii="Arial" w:hAnsi="Arial" w:cs="Arial"/>
          <w:iCs/>
          <w:lang w:val="ru-RU"/>
        </w:rPr>
        <w:t xml:space="preserve"> кој</w:t>
      </w:r>
      <w:r w:rsidR="00805FC2" w:rsidRPr="00805FC2">
        <w:rPr>
          <w:rFonts w:ascii="Arial" w:hAnsi="Arial" w:cs="Arial"/>
          <w:iCs/>
          <w:lang w:val="sr-Cyrl-CS"/>
        </w:rPr>
        <w:t>у</w:t>
      </w:r>
      <w:r w:rsidR="005563E6">
        <w:rPr>
          <w:rFonts w:ascii="Arial" w:hAnsi="Arial" w:cs="Arial"/>
          <w:iCs/>
          <w:lang w:val="ru-RU"/>
        </w:rPr>
        <w:t xml:space="preserve"> заступа</w:t>
      </w:r>
      <w:r w:rsidR="00805FC2" w:rsidRPr="00805FC2">
        <w:rPr>
          <w:rFonts w:ascii="Arial" w:hAnsi="Arial" w:cs="Arial"/>
          <w:iCs/>
          <w:lang w:val="ru-RU"/>
        </w:rPr>
        <w:t xml:space="preserve"> начелни</w:t>
      </w:r>
      <w:r w:rsidR="0095079A">
        <w:rPr>
          <w:rFonts w:ascii="Arial" w:hAnsi="Arial" w:cs="Arial"/>
          <w:iCs/>
          <w:lang w:val="ru-RU"/>
        </w:rPr>
        <w:t>к</w:t>
      </w:r>
      <w:r w:rsidR="00805FC2" w:rsidRPr="00805FC2">
        <w:rPr>
          <w:rFonts w:ascii="Arial" w:hAnsi="Arial" w:cs="Arial"/>
          <w:iCs/>
          <w:lang w:val="ru-RU"/>
        </w:rPr>
        <w:t xml:space="preserve"> </w:t>
      </w:r>
      <w:r w:rsidR="0095079A">
        <w:rPr>
          <w:rFonts w:ascii="Arial" w:hAnsi="Arial" w:cs="Arial"/>
          <w:iCs/>
          <w:lang w:val="sr-Cyrl-CS"/>
        </w:rPr>
        <w:t>Никола Несторовиоћ</w:t>
      </w:r>
      <w:r w:rsidR="00805FC2" w:rsidRPr="00805FC2">
        <w:rPr>
          <w:rFonts w:ascii="Arial" w:hAnsi="Arial" w:cs="Arial"/>
          <w:bCs/>
          <w:iCs/>
          <w:lang w:val="ru-RU"/>
        </w:rPr>
        <w:t xml:space="preserve"> (у даљем тексту</w:t>
      </w:r>
      <w:r w:rsidR="003472BF">
        <w:rPr>
          <w:rFonts w:ascii="Arial" w:hAnsi="Arial" w:cs="Arial"/>
          <w:bCs/>
          <w:iCs/>
          <w:lang w:val="ru-RU"/>
        </w:rPr>
        <w:t>:</w:t>
      </w:r>
      <w:r w:rsidR="00805FC2" w:rsidRPr="00805FC2">
        <w:rPr>
          <w:rFonts w:ascii="Arial" w:hAnsi="Arial" w:cs="Arial"/>
          <w:bCs/>
          <w:iCs/>
          <w:lang w:val="ru-RU"/>
        </w:rPr>
        <w:t xml:space="preserve"> Наручилац)</w:t>
      </w:r>
    </w:p>
    <w:p w:rsidR="00C65397" w:rsidRPr="00805FC2" w:rsidRDefault="00C65397" w:rsidP="00C65397">
      <w:pPr>
        <w:rPr>
          <w:rFonts w:ascii="Arial" w:hAnsi="Arial" w:cs="Arial"/>
          <w:i/>
          <w:iCs/>
        </w:rPr>
      </w:pPr>
    </w:p>
    <w:p w:rsidR="00C65397" w:rsidRDefault="00C65397" w:rsidP="00C65397">
      <w:pPr>
        <w:rPr>
          <w:rFonts w:ascii="Arial" w:hAnsi="Arial" w:cs="Arial"/>
          <w:i/>
          <w:iCs/>
        </w:rPr>
      </w:pPr>
      <w:r>
        <w:rPr>
          <w:rFonts w:ascii="Arial" w:hAnsi="Arial" w:cs="Arial"/>
          <w:i/>
          <w:iCs/>
        </w:rPr>
        <w:t>и</w:t>
      </w:r>
    </w:p>
    <w:p w:rsidR="00C65397" w:rsidRDefault="00C65397" w:rsidP="00C65397">
      <w:pPr>
        <w:rPr>
          <w:rFonts w:ascii="Arial" w:hAnsi="Arial" w:cs="Arial"/>
          <w:i/>
          <w:iCs/>
        </w:rPr>
      </w:pPr>
    </w:p>
    <w:p w:rsidR="003472BF" w:rsidRPr="003472BF" w:rsidRDefault="003472BF" w:rsidP="009722C0">
      <w:pPr>
        <w:pStyle w:val="ListParagraph"/>
        <w:numPr>
          <w:ilvl w:val="0"/>
          <w:numId w:val="2"/>
        </w:numPr>
        <w:tabs>
          <w:tab w:val="clear" w:pos="720"/>
          <w:tab w:val="num" w:pos="180"/>
        </w:tabs>
        <w:ind w:hanging="720"/>
        <w:jc w:val="both"/>
        <w:rPr>
          <w:rFonts w:ascii="Arial" w:hAnsi="Arial" w:cs="Arial"/>
          <w:bCs/>
          <w:iCs/>
          <w:lang w:val="ru-RU"/>
        </w:rPr>
      </w:pPr>
      <w:r w:rsidRPr="003472BF">
        <w:rPr>
          <w:rFonts w:ascii="Arial" w:hAnsi="Arial" w:cs="Arial"/>
          <w:bCs/>
          <w:iCs/>
          <w:lang w:val="ru-RU"/>
        </w:rPr>
        <w:t>_______________________________</w:t>
      </w:r>
      <w:r w:rsidR="005D7D0A">
        <w:rPr>
          <w:rFonts w:ascii="Arial" w:hAnsi="Arial" w:cs="Arial"/>
          <w:bCs/>
          <w:iCs/>
          <w:lang w:val="ru-RU"/>
        </w:rPr>
        <w:t>______________________________</w:t>
      </w:r>
      <w:r w:rsidRPr="003472BF">
        <w:rPr>
          <w:rFonts w:ascii="Arial" w:hAnsi="Arial" w:cs="Arial"/>
          <w:bCs/>
          <w:iCs/>
          <w:lang w:val="ru-RU"/>
        </w:rPr>
        <w:t xml:space="preserve">, </w:t>
      </w:r>
    </w:p>
    <w:p w:rsidR="003472BF" w:rsidRPr="00C30FB0" w:rsidRDefault="003472BF" w:rsidP="003472BF">
      <w:pPr>
        <w:pStyle w:val="ListParagraph"/>
        <w:jc w:val="both"/>
        <w:rPr>
          <w:rFonts w:ascii="Arial" w:hAnsi="Arial" w:cs="Arial"/>
          <w:bCs/>
          <w:iCs/>
          <w:lang w:val="ru-RU"/>
        </w:rPr>
      </w:pPr>
      <w:r w:rsidRPr="00C30FB0">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r>
        <w:rPr>
          <w:rFonts w:ascii="Arial" w:hAnsi="Arial" w:cs="Arial"/>
          <w:bCs/>
          <w:iCs/>
          <w:lang w:val="ru-RU"/>
        </w:rPr>
        <w:t xml:space="preserve"> код _________________________ банке</w:t>
      </w:r>
    </w:p>
    <w:p w:rsidR="003472BF" w:rsidRDefault="003472BF" w:rsidP="003472BF">
      <w:pPr>
        <w:pStyle w:val="ListParagraph"/>
        <w:tabs>
          <w:tab w:val="left" w:pos="720"/>
        </w:tabs>
        <w:jc w:val="both"/>
        <w:rPr>
          <w:rFonts w:ascii="Arial" w:hAnsi="Arial" w:cs="Arial"/>
          <w:bCs/>
          <w:iCs/>
          <w:lang w:val="ru-RU"/>
        </w:rPr>
      </w:pPr>
      <w:r w:rsidRPr="00493F3D">
        <w:rPr>
          <w:rFonts w:ascii="Arial" w:hAnsi="Arial" w:cs="Arial"/>
          <w:bCs/>
          <w:iCs/>
          <w:lang w:val="ru-RU"/>
        </w:rPr>
        <w:t xml:space="preserve">чији је заступник ________________________________ ( у даљем тексту: </w:t>
      </w:r>
      <w:r>
        <w:rPr>
          <w:rFonts w:ascii="Arial" w:hAnsi="Arial" w:cs="Arial"/>
          <w:bCs/>
          <w:iCs/>
          <w:lang w:val="ru-RU"/>
        </w:rPr>
        <w:t>«</w:t>
      </w:r>
      <w:r w:rsidRPr="00493F3D">
        <w:rPr>
          <w:rFonts w:ascii="Arial" w:hAnsi="Arial" w:cs="Arial"/>
          <w:bCs/>
          <w:iCs/>
          <w:lang w:val="ru-RU"/>
        </w:rPr>
        <w:t>И</w:t>
      </w:r>
      <w:r>
        <w:rPr>
          <w:rFonts w:ascii="Arial" w:hAnsi="Arial" w:cs="Arial"/>
          <w:bCs/>
          <w:iCs/>
          <w:lang w:val="ru-RU"/>
        </w:rPr>
        <w:t>споручилац»</w:t>
      </w:r>
      <w:r w:rsidRPr="00493F3D">
        <w:rPr>
          <w:rFonts w:ascii="Arial" w:hAnsi="Arial" w:cs="Arial"/>
          <w:bCs/>
          <w:iCs/>
          <w:lang w:val="ru-RU"/>
        </w:rPr>
        <w:t>)</w:t>
      </w:r>
      <w:r>
        <w:rPr>
          <w:rFonts w:ascii="Arial" w:hAnsi="Arial" w:cs="Arial"/>
          <w:bCs/>
          <w:iCs/>
          <w:lang w:val="ru-RU"/>
        </w:rPr>
        <w:t xml:space="preserve"> </w:t>
      </w:r>
    </w:p>
    <w:p w:rsidR="003472BF" w:rsidRDefault="003472BF" w:rsidP="003472BF">
      <w:pPr>
        <w:pStyle w:val="ListParagraph"/>
        <w:jc w:val="both"/>
        <w:rPr>
          <w:rFonts w:ascii="Arial" w:hAnsi="Arial" w:cs="Arial"/>
          <w:bCs/>
          <w:iCs/>
          <w:lang w:val="ru-RU"/>
        </w:rPr>
      </w:pPr>
    </w:p>
    <w:p w:rsidR="003472BF" w:rsidRPr="00C30FB0" w:rsidRDefault="003472BF" w:rsidP="003472BF">
      <w:pPr>
        <w:pStyle w:val="ListParagraph"/>
        <w:jc w:val="both"/>
        <w:rPr>
          <w:rFonts w:ascii="Arial" w:hAnsi="Arial" w:cs="Arial"/>
          <w:bCs/>
          <w:i/>
          <w:iCs/>
          <w:lang w:val="ru-RU"/>
        </w:rPr>
      </w:pPr>
      <w:r w:rsidRPr="00C30FB0">
        <w:rPr>
          <w:rFonts w:ascii="Arial" w:hAnsi="Arial" w:cs="Arial"/>
          <w:bCs/>
          <w:i/>
          <w:iCs/>
          <w:lang w:val="ru-RU"/>
        </w:rPr>
        <w:t>или</w:t>
      </w:r>
    </w:p>
    <w:p w:rsidR="003472BF" w:rsidRDefault="003472BF" w:rsidP="003472BF">
      <w:pPr>
        <w:ind w:left="360"/>
        <w:jc w:val="both"/>
        <w:rPr>
          <w:rFonts w:ascii="Arial" w:hAnsi="Arial" w:cs="Arial"/>
          <w:bCs/>
          <w:iCs/>
          <w:lang w:val="ru-RU"/>
        </w:rPr>
      </w:pPr>
    </w:p>
    <w:p w:rsidR="003472BF" w:rsidRDefault="003472BF" w:rsidP="003472BF">
      <w:pPr>
        <w:ind w:left="72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3472BF" w:rsidRPr="00493F3D" w:rsidRDefault="003472BF" w:rsidP="003472BF">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3472BF" w:rsidRPr="00C30FB0" w:rsidRDefault="003472BF" w:rsidP="003472BF">
      <w:pPr>
        <w:ind w:left="720"/>
        <w:jc w:val="both"/>
        <w:rPr>
          <w:rFonts w:ascii="Arial" w:hAnsi="Arial" w:cs="Arial"/>
          <w:bCs/>
          <w:iCs/>
          <w:lang w:val="ru-RU"/>
        </w:rPr>
      </w:pPr>
      <w:r w:rsidRPr="008566BF">
        <w:rPr>
          <w:rFonts w:ascii="Arial" w:hAnsi="Arial" w:cs="Arial"/>
          <w:bCs/>
          <w:iCs/>
          <w:lang w:val="ru-RU"/>
        </w:rPr>
        <w:t>адреса:_________________________________________ ПИБ:______________,</w:t>
      </w:r>
      <w:r>
        <w:rPr>
          <w:rFonts w:ascii="Arial" w:hAnsi="Arial" w:cs="Arial"/>
          <w:bCs/>
          <w:iCs/>
          <w:lang w:val="ru-RU"/>
        </w:rPr>
        <w:t xml:space="preserve"> </w:t>
      </w:r>
      <w:r w:rsidRPr="008566BF">
        <w:rPr>
          <w:rFonts w:ascii="Arial" w:hAnsi="Arial" w:cs="Arial"/>
          <w:bCs/>
          <w:iCs/>
          <w:lang w:val="ru-RU"/>
        </w:rPr>
        <w:t>матични број: _____________, број рачуна: _____________________________</w:t>
      </w:r>
      <w:r>
        <w:rPr>
          <w:rFonts w:ascii="Arial" w:hAnsi="Arial" w:cs="Arial"/>
          <w:bCs/>
          <w:iCs/>
          <w:lang w:val="ru-RU"/>
        </w:rPr>
        <w:t>_</w:t>
      </w:r>
      <w:r w:rsidRPr="008566BF">
        <w:rPr>
          <w:rFonts w:ascii="Arial" w:hAnsi="Arial" w:cs="Arial"/>
          <w:bCs/>
          <w:iCs/>
          <w:lang w:val="ru-RU"/>
        </w:rPr>
        <w:t>_</w:t>
      </w:r>
      <w:r>
        <w:rPr>
          <w:rFonts w:ascii="Arial" w:hAnsi="Arial" w:cs="Arial"/>
          <w:bCs/>
          <w:iCs/>
          <w:lang w:val="ru-RU"/>
        </w:rPr>
        <w:t xml:space="preserve"> код ________________________ банке</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bCs/>
          <w:iCs/>
          <w:lang w:val="ru-RU"/>
        </w:rPr>
        <w:t>И</w:t>
      </w:r>
      <w:r>
        <w:rPr>
          <w:rFonts w:ascii="Arial" w:hAnsi="Arial" w:cs="Arial"/>
          <w:bCs/>
          <w:iCs/>
          <w:lang w:val="ru-RU"/>
        </w:rPr>
        <w:t>споручилац»</w:t>
      </w:r>
      <w:r w:rsidRPr="00493F3D">
        <w:rPr>
          <w:rFonts w:ascii="Arial" w:hAnsi="Arial" w:cs="Arial"/>
          <w:lang w:val="ru-RU"/>
        </w:rPr>
        <w:t xml:space="preserve">) са </w:t>
      </w:r>
      <w:r>
        <w:rPr>
          <w:rFonts w:ascii="Arial" w:hAnsi="Arial" w:cs="Arial"/>
          <w:lang w:val="ru-RU"/>
        </w:rPr>
        <w:t>члановима групе:</w:t>
      </w:r>
    </w:p>
    <w:p w:rsidR="003472BF" w:rsidRPr="00493F3D" w:rsidRDefault="003472BF" w:rsidP="003472BF">
      <w:pPr>
        <w:ind w:left="360"/>
        <w:rPr>
          <w:rFonts w:ascii="Arial" w:hAnsi="Arial" w:cs="Arial"/>
          <w:lang w:val="ru-RU"/>
        </w:rPr>
      </w:pPr>
    </w:p>
    <w:p w:rsidR="003472BF" w:rsidRDefault="003472BF" w:rsidP="003472BF">
      <w:pPr>
        <w:ind w:left="360"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3472BF" w:rsidRPr="00493F3D" w:rsidRDefault="003472BF" w:rsidP="003472BF">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члана групе</w:t>
      </w:r>
    </w:p>
    <w:p w:rsidR="003472BF" w:rsidRDefault="003472BF" w:rsidP="003472BF">
      <w:pPr>
        <w:ind w:left="360" w:firstLine="360"/>
        <w:rPr>
          <w:rFonts w:ascii="Arial" w:hAnsi="Arial" w:cs="Arial"/>
          <w:bCs/>
          <w:iCs/>
          <w:lang w:val="ru-RU"/>
        </w:rPr>
      </w:pPr>
      <w:r>
        <w:rPr>
          <w:rFonts w:ascii="Arial" w:hAnsi="Arial" w:cs="Arial"/>
          <w:lang w:val="ru-RU"/>
        </w:rPr>
        <w:t>адреса:</w:t>
      </w:r>
      <w:r w:rsidRPr="008566BF">
        <w:rPr>
          <w:rFonts w:ascii="Arial" w:hAnsi="Arial" w:cs="Arial"/>
          <w:bCs/>
          <w:iCs/>
          <w:lang w:val="ru-RU"/>
        </w:rPr>
        <w:t>_________</w:t>
      </w:r>
      <w:r>
        <w:rPr>
          <w:rFonts w:ascii="Arial" w:hAnsi="Arial" w:cs="Arial"/>
          <w:bCs/>
          <w:iCs/>
          <w:lang w:val="ru-RU"/>
        </w:rPr>
        <w:t>___________________________</w:t>
      </w:r>
      <w:r w:rsidRPr="008566BF">
        <w:rPr>
          <w:rFonts w:ascii="Arial" w:hAnsi="Arial" w:cs="Arial"/>
          <w:bCs/>
          <w:iCs/>
          <w:lang w:val="ru-RU"/>
        </w:rPr>
        <w:t xml:space="preserve"> </w:t>
      </w:r>
    </w:p>
    <w:p w:rsidR="003472BF" w:rsidRPr="00C30FB0" w:rsidRDefault="003472BF" w:rsidP="003472BF">
      <w:pPr>
        <w:ind w:left="360" w:firstLine="360"/>
        <w:rPr>
          <w:rFonts w:ascii="Arial" w:hAnsi="Arial" w:cs="Arial"/>
          <w:lang w:val="ru-RU"/>
        </w:rPr>
      </w:pPr>
      <w:r w:rsidRPr="008566BF">
        <w:rPr>
          <w:rFonts w:ascii="Arial" w:hAnsi="Arial" w:cs="Arial"/>
          <w:bCs/>
          <w:iCs/>
          <w:lang w:val="ru-RU"/>
        </w:rPr>
        <w:t>ПИБ:______________,</w:t>
      </w:r>
      <w:r>
        <w:rPr>
          <w:rFonts w:ascii="Arial" w:hAnsi="Arial" w:cs="Arial"/>
          <w:bCs/>
          <w:iCs/>
          <w:lang w:val="ru-RU"/>
        </w:rPr>
        <w:t xml:space="preserve"> </w:t>
      </w:r>
      <w:r>
        <w:rPr>
          <w:rFonts w:ascii="Arial" w:hAnsi="Arial" w:cs="Arial"/>
          <w:lang w:val="ru-RU"/>
        </w:rPr>
        <w:t xml:space="preserve"> </w:t>
      </w:r>
      <w:r w:rsidRPr="008566BF">
        <w:rPr>
          <w:rFonts w:ascii="Arial" w:hAnsi="Arial" w:cs="Arial"/>
          <w:bCs/>
          <w:iCs/>
          <w:lang w:val="ru-RU"/>
        </w:rPr>
        <w:t xml:space="preserve">матични број: _____________, </w:t>
      </w:r>
      <w:r>
        <w:rPr>
          <w:rFonts w:ascii="Arial" w:hAnsi="Arial" w:cs="Arial"/>
          <w:bCs/>
          <w:iCs/>
          <w:lang w:val="ru-RU"/>
        </w:rPr>
        <w:t xml:space="preserve"> </w:t>
      </w:r>
      <w:r w:rsidRPr="00493F3D">
        <w:rPr>
          <w:rFonts w:ascii="Arial" w:hAnsi="Arial" w:cs="Arial"/>
          <w:lang w:val="ru-RU"/>
        </w:rPr>
        <w:t>и</w:t>
      </w:r>
    </w:p>
    <w:p w:rsidR="003472BF" w:rsidRDefault="003472BF" w:rsidP="003472BF">
      <w:pPr>
        <w:ind w:left="360"/>
        <w:rPr>
          <w:rFonts w:ascii="Arial" w:hAnsi="Arial" w:cs="Arial"/>
          <w:i/>
          <w:iCs/>
          <w:sz w:val="18"/>
          <w:szCs w:val="18"/>
        </w:rPr>
      </w:pPr>
    </w:p>
    <w:p w:rsidR="003472BF" w:rsidRDefault="003472BF" w:rsidP="003472BF">
      <w:pPr>
        <w:ind w:left="360"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3472BF" w:rsidRDefault="003472BF" w:rsidP="003472BF">
      <w:pPr>
        <w:ind w:left="720"/>
        <w:jc w:val="center"/>
        <w:rPr>
          <w:rFonts w:ascii="Arial" w:hAnsi="Arial" w:cs="Arial"/>
          <w:lang w:val="ru-RU"/>
        </w:rPr>
      </w:pPr>
      <w:r w:rsidRPr="00493F3D">
        <w:rPr>
          <w:rFonts w:ascii="Arial" w:hAnsi="Arial" w:cs="Arial"/>
          <w:i/>
          <w:iCs/>
          <w:sz w:val="18"/>
          <w:szCs w:val="18"/>
        </w:rPr>
        <w:t>назив члана групе</w:t>
      </w:r>
    </w:p>
    <w:p w:rsidR="003472BF" w:rsidRDefault="003472BF" w:rsidP="003472BF">
      <w:pPr>
        <w:ind w:left="360" w:firstLine="360"/>
        <w:rPr>
          <w:rFonts w:ascii="Arial" w:hAnsi="Arial" w:cs="Arial"/>
          <w:bCs/>
          <w:iCs/>
          <w:lang w:val="ru-RU"/>
        </w:rPr>
      </w:pPr>
      <w:r>
        <w:rPr>
          <w:rFonts w:ascii="Arial" w:hAnsi="Arial" w:cs="Arial"/>
          <w:lang w:val="ru-RU"/>
        </w:rPr>
        <w:t>адреса:</w:t>
      </w:r>
      <w:r w:rsidRPr="008566BF">
        <w:rPr>
          <w:rFonts w:ascii="Arial" w:hAnsi="Arial" w:cs="Arial"/>
          <w:bCs/>
          <w:iCs/>
          <w:lang w:val="ru-RU"/>
        </w:rPr>
        <w:t>_________</w:t>
      </w:r>
      <w:r>
        <w:rPr>
          <w:rFonts w:ascii="Arial" w:hAnsi="Arial" w:cs="Arial"/>
          <w:bCs/>
          <w:iCs/>
          <w:lang w:val="ru-RU"/>
        </w:rPr>
        <w:t>___________________________</w:t>
      </w:r>
      <w:r w:rsidRPr="008566BF">
        <w:rPr>
          <w:rFonts w:ascii="Arial" w:hAnsi="Arial" w:cs="Arial"/>
          <w:bCs/>
          <w:iCs/>
          <w:lang w:val="ru-RU"/>
        </w:rPr>
        <w:t xml:space="preserve"> </w:t>
      </w:r>
    </w:p>
    <w:p w:rsidR="003472BF" w:rsidRDefault="003472BF" w:rsidP="003472BF">
      <w:pPr>
        <w:ind w:left="360" w:firstLine="360"/>
        <w:rPr>
          <w:rFonts w:ascii="Arial" w:hAnsi="Arial" w:cs="Arial"/>
          <w:bCs/>
          <w:iCs/>
          <w:lang w:val="ru-RU"/>
        </w:rPr>
      </w:pPr>
      <w:r w:rsidRPr="008566BF">
        <w:rPr>
          <w:rFonts w:ascii="Arial" w:hAnsi="Arial" w:cs="Arial"/>
          <w:bCs/>
          <w:iCs/>
          <w:lang w:val="ru-RU"/>
        </w:rPr>
        <w:t>ПИБ:______________,</w:t>
      </w:r>
      <w:r>
        <w:rPr>
          <w:rFonts w:ascii="Arial" w:hAnsi="Arial" w:cs="Arial"/>
          <w:bCs/>
          <w:iCs/>
          <w:lang w:val="ru-RU"/>
        </w:rPr>
        <w:t xml:space="preserve"> </w:t>
      </w:r>
      <w:r>
        <w:rPr>
          <w:rFonts w:ascii="Arial" w:hAnsi="Arial" w:cs="Arial"/>
          <w:lang w:val="ru-RU"/>
        </w:rPr>
        <w:t xml:space="preserve"> </w:t>
      </w:r>
      <w:r w:rsidRPr="008566BF">
        <w:rPr>
          <w:rFonts w:ascii="Arial" w:hAnsi="Arial" w:cs="Arial"/>
          <w:bCs/>
          <w:iCs/>
          <w:lang w:val="ru-RU"/>
        </w:rPr>
        <w:t>матични број: _____________</w:t>
      </w:r>
    </w:p>
    <w:p w:rsidR="003472BF" w:rsidRPr="00493F3D" w:rsidRDefault="003472BF" w:rsidP="003472BF">
      <w:pPr>
        <w:ind w:left="360"/>
        <w:rPr>
          <w:rFonts w:ascii="Arial" w:hAnsi="Arial" w:cs="Arial"/>
          <w:lang w:val="ru-RU"/>
        </w:rPr>
      </w:pPr>
    </w:p>
    <w:p w:rsidR="003472BF" w:rsidRPr="00C30FB0" w:rsidRDefault="003472BF" w:rsidP="003472BF">
      <w:pPr>
        <w:ind w:left="360" w:firstLine="360"/>
        <w:rPr>
          <w:rFonts w:ascii="Arial" w:hAnsi="Arial" w:cs="Arial"/>
          <w:i/>
          <w:lang w:val="ru-RU"/>
        </w:rPr>
      </w:pPr>
      <w:r w:rsidRPr="00C30FB0">
        <w:rPr>
          <w:rFonts w:ascii="Arial" w:hAnsi="Arial" w:cs="Arial"/>
          <w:i/>
          <w:lang w:val="ru-RU"/>
        </w:rPr>
        <w:t>или</w:t>
      </w:r>
    </w:p>
    <w:p w:rsidR="003472BF" w:rsidRDefault="003472BF" w:rsidP="003472BF">
      <w:pPr>
        <w:ind w:left="360"/>
        <w:rPr>
          <w:rFonts w:ascii="Arial" w:hAnsi="Arial" w:cs="Arial"/>
          <w:lang w:val="ru-RU"/>
        </w:rPr>
      </w:pPr>
    </w:p>
    <w:p w:rsidR="003472BF" w:rsidRPr="00493F3D" w:rsidRDefault="003472BF" w:rsidP="003472BF">
      <w:pPr>
        <w:ind w:left="360"/>
        <w:rPr>
          <w:rFonts w:ascii="Arial" w:hAnsi="Arial" w:cs="Arial"/>
          <w:lang w:val="ru-RU"/>
        </w:rPr>
      </w:pPr>
    </w:p>
    <w:p w:rsidR="003472BF" w:rsidRDefault="003472BF" w:rsidP="003472BF">
      <w:pPr>
        <w:ind w:left="360" w:firstLine="36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3472BF" w:rsidRPr="00493F3D" w:rsidRDefault="003472BF" w:rsidP="003472BF">
      <w:pPr>
        <w:ind w:left="36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3472BF" w:rsidRPr="00C30FB0" w:rsidRDefault="003472BF" w:rsidP="003472BF">
      <w:pPr>
        <w:ind w:left="720"/>
        <w:jc w:val="both"/>
        <w:rPr>
          <w:rFonts w:ascii="Arial" w:hAnsi="Arial" w:cs="Arial"/>
          <w:bCs/>
          <w:iCs/>
          <w:lang w:val="ru-RU"/>
        </w:rPr>
      </w:pPr>
      <w:r w:rsidRPr="008566BF">
        <w:rPr>
          <w:rFonts w:ascii="Arial" w:hAnsi="Arial" w:cs="Arial"/>
          <w:bCs/>
          <w:iCs/>
          <w:lang w:val="ru-RU"/>
        </w:rPr>
        <w:t>адреса:_________________________________________ ПИБ:______________,</w:t>
      </w:r>
      <w:r>
        <w:rPr>
          <w:rFonts w:ascii="Arial" w:hAnsi="Arial" w:cs="Arial"/>
          <w:bCs/>
          <w:iCs/>
          <w:lang w:val="ru-RU"/>
        </w:rPr>
        <w:t xml:space="preserve"> </w:t>
      </w:r>
      <w:r w:rsidRPr="008566BF">
        <w:rPr>
          <w:rFonts w:ascii="Arial" w:hAnsi="Arial" w:cs="Arial"/>
          <w:bCs/>
          <w:iCs/>
          <w:lang w:val="ru-RU"/>
        </w:rPr>
        <w:t>матични број: _____________, број рачуна: ______________________________</w:t>
      </w:r>
      <w:r>
        <w:rPr>
          <w:rFonts w:ascii="Arial" w:hAnsi="Arial" w:cs="Arial"/>
          <w:bCs/>
          <w:iCs/>
          <w:lang w:val="ru-RU"/>
        </w:rPr>
        <w:t xml:space="preserve"> код _________________________ банке</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Pr>
          <w:rFonts w:ascii="Arial" w:hAnsi="Arial" w:cs="Arial"/>
          <w:bCs/>
          <w:iCs/>
          <w:lang w:val="ru-RU"/>
        </w:rPr>
        <w:t>Испоручилац</w:t>
      </w:r>
      <w:r>
        <w:rPr>
          <w:rFonts w:ascii="Arial" w:hAnsi="Arial" w:cs="Arial"/>
          <w:lang w:val="ru-RU"/>
        </w:rPr>
        <w:t>»</w:t>
      </w:r>
      <w:r w:rsidRPr="00493F3D">
        <w:rPr>
          <w:rFonts w:ascii="Arial" w:hAnsi="Arial" w:cs="Arial"/>
          <w:lang w:val="ru-RU"/>
        </w:rPr>
        <w:t>) са подизвођачем</w:t>
      </w:r>
    </w:p>
    <w:p w:rsidR="003472BF" w:rsidRPr="00493F3D" w:rsidRDefault="003472BF" w:rsidP="003472BF">
      <w:pPr>
        <w:ind w:left="360"/>
        <w:rPr>
          <w:rFonts w:ascii="Arial" w:hAnsi="Arial" w:cs="Arial"/>
          <w:lang w:val="ru-RU"/>
        </w:rPr>
      </w:pPr>
    </w:p>
    <w:p w:rsidR="003472BF" w:rsidRDefault="003472BF" w:rsidP="003472BF">
      <w:pPr>
        <w:ind w:left="360" w:firstLine="36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xml:space="preserve">, </w:t>
      </w:r>
    </w:p>
    <w:p w:rsidR="003472BF" w:rsidRPr="00493F3D" w:rsidRDefault="003472BF" w:rsidP="003472BF">
      <w:pPr>
        <w:ind w:left="360" w:firstLine="708"/>
        <w:jc w:val="center"/>
        <w:rPr>
          <w:rFonts w:ascii="Arial" w:hAnsi="Arial" w:cs="Arial"/>
          <w:lang w:val="ru-RU"/>
        </w:rPr>
      </w:pPr>
      <w:r w:rsidRPr="00493F3D">
        <w:rPr>
          <w:rFonts w:ascii="Arial" w:hAnsi="Arial" w:cs="Arial"/>
          <w:i/>
          <w:iCs/>
          <w:sz w:val="18"/>
          <w:szCs w:val="18"/>
        </w:rPr>
        <w:t xml:space="preserve">назив </w:t>
      </w:r>
      <w:r>
        <w:rPr>
          <w:rFonts w:ascii="Arial" w:hAnsi="Arial" w:cs="Arial"/>
          <w:i/>
          <w:iCs/>
          <w:sz w:val="18"/>
          <w:szCs w:val="18"/>
        </w:rPr>
        <w:t>подизвођача</w:t>
      </w:r>
    </w:p>
    <w:p w:rsidR="003472BF" w:rsidRDefault="003472BF" w:rsidP="003472BF">
      <w:pPr>
        <w:pStyle w:val="ListParagraph"/>
        <w:tabs>
          <w:tab w:val="left" w:pos="720"/>
        </w:tabs>
        <w:rPr>
          <w:rFonts w:ascii="Arial" w:hAnsi="Arial" w:cs="Arial"/>
          <w:bCs/>
          <w:iCs/>
          <w:lang w:val="ru-RU"/>
        </w:rPr>
      </w:pPr>
      <w:r>
        <w:rPr>
          <w:rFonts w:ascii="Arial" w:hAnsi="Arial" w:cs="Arial"/>
          <w:lang w:val="ru-RU"/>
        </w:rPr>
        <w:t>адреса:</w:t>
      </w:r>
      <w:r w:rsidRPr="008566BF">
        <w:rPr>
          <w:rFonts w:ascii="Arial" w:hAnsi="Arial" w:cs="Arial"/>
          <w:bCs/>
          <w:iCs/>
          <w:lang w:val="ru-RU"/>
        </w:rPr>
        <w:t>_________________________________________ ПИБ:______________,</w:t>
      </w:r>
      <w:r>
        <w:rPr>
          <w:rFonts w:ascii="Arial" w:hAnsi="Arial" w:cs="Arial"/>
          <w:bCs/>
          <w:iCs/>
          <w:lang w:val="ru-RU"/>
        </w:rPr>
        <w:t xml:space="preserve"> </w:t>
      </w:r>
      <w:r w:rsidRPr="008566BF">
        <w:rPr>
          <w:rFonts w:ascii="Arial" w:hAnsi="Arial" w:cs="Arial"/>
          <w:bCs/>
          <w:iCs/>
          <w:lang w:val="ru-RU"/>
        </w:rPr>
        <w:t>матични број: _____________</w:t>
      </w:r>
    </w:p>
    <w:p w:rsidR="003472BF" w:rsidRPr="008566BF" w:rsidRDefault="003472BF" w:rsidP="003472BF">
      <w:pPr>
        <w:pStyle w:val="ListParagraph"/>
        <w:tabs>
          <w:tab w:val="left" w:pos="720"/>
        </w:tabs>
        <w:rPr>
          <w:rFonts w:ascii="Arial" w:hAnsi="Arial" w:cs="Arial"/>
          <w:bCs/>
          <w:iCs/>
          <w:lang w:val="ru-RU"/>
        </w:rPr>
      </w:pPr>
    </w:p>
    <w:p w:rsidR="003472BF" w:rsidRPr="00815E97" w:rsidRDefault="003472BF" w:rsidP="003472BF">
      <w:pPr>
        <w:pStyle w:val="Default"/>
      </w:pPr>
      <w:r w:rsidRPr="00815E97">
        <w:t xml:space="preserve">Уговорне стране сагласно констатују: </w:t>
      </w:r>
    </w:p>
    <w:p w:rsidR="003472BF" w:rsidRPr="00817464" w:rsidRDefault="003472BF" w:rsidP="009722C0">
      <w:pPr>
        <w:pStyle w:val="Default"/>
        <w:numPr>
          <w:ilvl w:val="0"/>
          <w:numId w:val="17"/>
        </w:numPr>
        <w:jc w:val="both"/>
      </w:pPr>
      <w:r w:rsidRPr="00815E97">
        <w:t xml:space="preserve">да је Наручилац на основу Закона о јавним набавкама („Службени гласник РС“, број 124/2012, 14/2015 и 68/2015), спровео поступак јавне набавке мале вредности </w:t>
      </w:r>
      <w:r>
        <w:rPr>
          <w:lang w:val="sr-Cyrl-CS"/>
        </w:rPr>
        <w:t>добара</w:t>
      </w:r>
      <w:r w:rsidRPr="00815E97">
        <w:t xml:space="preserve"> –</w:t>
      </w:r>
      <w:r w:rsidR="00E05706">
        <w:rPr>
          <w:lang w:val="sr-Cyrl-CS"/>
        </w:rPr>
        <w:t xml:space="preserve"> </w:t>
      </w:r>
      <w:r>
        <w:rPr>
          <w:b/>
          <w:lang w:val="ru-RU"/>
        </w:rPr>
        <w:t xml:space="preserve">Набавка електроматеријала за ремонт јавне расвете на територији општине Баточина, са монтажом, ΙΙ фаза, </w:t>
      </w:r>
      <w:r w:rsidRPr="00493935">
        <w:rPr>
          <w:bCs/>
          <w:lang w:val="sr-Cyrl-CS"/>
        </w:rPr>
        <w:t xml:space="preserve">интерни број </w:t>
      </w:r>
      <w:r w:rsidRPr="00493935">
        <w:rPr>
          <w:bCs/>
        </w:rPr>
        <w:t>ЈН</w:t>
      </w:r>
      <w:r>
        <w:rPr>
          <w:bCs/>
          <w:lang w:val="sr-Cyrl-CS"/>
        </w:rPr>
        <w:t>М</w:t>
      </w:r>
      <w:r w:rsidRPr="00493935">
        <w:rPr>
          <w:bCs/>
        </w:rPr>
        <w:t xml:space="preserve">В </w:t>
      </w:r>
      <w:r w:rsidR="00EB1EC6">
        <w:rPr>
          <w:bCs/>
          <w:lang w:val="sr-Cyrl-CS"/>
        </w:rPr>
        <w:t>10</w:t>
      </w:r>
      <w:r w:rsidR="00EB1EC6">
        <w:rPr>
          <w:bCs/>
        </w:rPr>
        <w:t>/1</w:t>
      </w:r>
      <w:r w:rsidR="00EB1EC6">
        <w:rPr>
          <w:bCs/>
          <w:lang w:val="sr-Cyrl-CS"/>
        </w:rPr>
        <w:t>9</w:t>
      </w:r>
      <w:r w:rsidRPr="00493935">
        <w:t>,</w:t>
      </w:r>
      <w:r w:rsidRPr="00815E97">
        <w:t xml:space="preserve"> </w:t>
      </w:r>
      <w:r>
        <w:rPr>
          <w:lang w:val="sr-Cyrl-CS"/>
        </w:rPr>
        <w:t xml:space="preserve">наведене у Плану јавних набавки под бројем </w:t>
      </w:r>
      <w:r w:rsidR="008F7FC1">
        <w:rPr>
          <w:lang w:val="sr-Cyrl-CS"/>
        </w:rPr>
        <w:t>1.1.9/19</w:t>
      </w:r>
      <w:r>
        <w:rPr>
          <w:lang w:val="sr-Cyrl-CS"/>
        </w:rPr>
        <w:t xml:space="preserve">, </w:t>
      </w:r>
      <w:r w:rsidRPr="00815E97">
        <w:t xml:space="preserve">на основу позива објављеног на Порталу јавних набавки и интернет страни наручиоца; </w:t>
      </w:r>
    </w:p>
    <w:p w:rsidR="003472BF" w:rsidRPr="008B0418" w:rsidRDefault="005D7D0A" w:rsidP="009722C0">
      <w:pPr>
        <w:pStyle w:val="Default"/>
        <w:numPr>
          <w:ilvl w:val="0"/>
          <w:numId w:val="17"/>
        </w:numPr>
        <w:jc w:val="both"/>
      </w:pPr>
      <w:r>
        <w:t>да</w:t>
      </w:r>
      <w:r>
        <w:rPr>
          <w:lang w:val="sr-Cyrl-CS"/>
        </w:rPr>
        <w:t xml:space="preserve"> </w:t>
      </w:r>
      <w:r w:rsidR="003472BF">
        <w:t xml:space="preserve">је </w:t>
      </w:r>
      <w:r w:rsidR="003472BF">
        <w:rPr>
          <w:bCs/>
          <w:iCs/>
          <w:lang w:val="ru-RU"/>
        </w:rPr>
        <w:t>И</w:t>
      </w:r>
      <w:r w:rsidR="00E05706">
        <w:rPr>
          <w:bCs/>
          <w:iCs/>
          <w:lang w:val="ru-RU"/>
        </w:rPr>
        <w:t>споручилац</w:t>
      </w:r>
      <w:r w:rsidR="003472BF" w:rsidRPr="00815E97">
        <w:t xml:space="preserve"> доставио понуду број ............................................</w:t>
      </w:r>
      <w:r w:rsidR="003472BF">
        <w:t>..............</w:t>
      </w:r>
      <w:r w:rsidR="003472BF">
        <w:rPr>
          <w:lang w:val="sr-Cyrl-CS"/>
        </w:rPr>
        <w:t xml:space="preserve"> </w:t>
      </w:r>
      <w:r w:rsidR="003472BF" w:rsidRPr="00815E97">
        <w:t>од ..................................................</w:t>
      </w:r>
      <w:r w:rsidR="003472BF">
        <w:t xml:space="preserve"> (заводни бр.</w:t>
      </w:r>
      <w:r w:rsidR="003472BF" w:rsidRPr="001051BE">
        <w:rPr>
          <w:bCs/>
          <w:iCs/>
          <w:lang w:val="ru-RU"/>
        </w:rPr>
        <w:t xml:space="preserve"> </w:t>
      </w:r>
      <w:r w:rsidR="003472BF">
        <w:rPr>
          <w:bCs/>
          <w:iCs/>
          <w:lang w:val="ru-RU"/>
        </w:rPr>
        <w:t>И</w:t>
      </w:r>
      <w:r w:rsidR="00E05706">
        <w:rPr>
          <w:bCs/>
          <w:iCs/>
          <w:lang w:val="ru-RU"/>
        </w:rPr>
        <w:t>споручиоца</w:t>
      </w:r>
      <w:r w:rsidR="003472BF">
        <w:t>)</w:t>
      </w:r>
      <w:r w:rsidR="003472BF" w:rsidRPr="00815E97">
        <w:t xml:space="preserve">, која у потпуности испуњава услове из конкурсне документације, налази се у прилогу и саставни је део </w:t>
      </w:r>
      <w:r w:rsidR="003472BF">
        <w:t>о</w:t>
      </w:r>
      <w:r w:rsidR="003472BF" w:rsidRPr="00815E97">
        <w:t xml:space="preserve">вог уговора; </w:t>
      </w:r>
    </w:p>
    <w:p w:rsidR="003472BF" w:rsidRPr="008B0418" w:rsidRDefault="003472BF" w:rsidP="009722C0">
      <w:pPr>
        <w:pStyle w:val="ListParagraph"/>
        <w:numPr>
          <w:ilvl w:val="0"/>
          <w:numId w:val="17"/>
        </w:numPr>
        <w:jc w:val="both"/>
        <w:rPr>
          <w:rFonts w:ascii="Arial" w:eastAsia="Times New Roman" w:hAnsi="Arial" w:cs="Arial"/>
          <w:bCs/>
          <w:color w:val="auto"/>
          <w:kern w:val="0"/>
          <w:lang w:val="sr-Cyrl-CS" w:eastAsia="en-US"/>
        </w:rPr>
      </w:pPr>
      <w:r w:rsidRPr="00926144">
        <w:rPr>
          <w:rFonts w:ascii="Arial" w:hAnsi="Arial" w:cs="Arial"/>
          <w:bCs/>
          <w:iCs/>
        </w:rPr>
        <w:t>да су с</w:t>
      </w:r>
      <w:r w:rsidRPr="00926144">
        <w:rPr>
          <w:rFonts w:ascii="Arial" w:hAnsi="Arial" w:cs="Arial"/>
          <w:bCs/>
          <w:iCs/>
          <w:lang w:val="sr-Cyrl-CS"/>
        </w:rPr>
        <w:t xml:space="preserve">редства за реализацију предметне јавне набавке обезбеђена </w:t>
      </w:r>
      <w:r w:rsidRPr="00926144">
        <w:rPr>
          <w:rFonts w:ascii="Arial" w:eastAsiaTheme="minorHAnsi" w:hAnsi="Arial" w:cs="Arial"/>
          <w:color w:val="auto"/>
          <w:kern w:val="0"/>
          <w:lang w:val="sr-Cyrl-CS" w:eastAsia="en-US"/>
        </w:rPr>
        <w:t>Одлуком о буџету општине Баточина за 201</w:t>
      </w:r>
      <w:r w:rsidR="00EB1EC6">
        <w:rPr>
          <w:rFonts w:ascii="Arial" w:eastAsiaTheme="minorHAnsi" w:hAnsi="Arial" w:cs="Arial"/>
          <w:color w:val="auto"/>
          <w:kern w:val="0"/>
          <w:lang w:val="sr-Cyrl-CS" w:eastAsia="en-US"/>
        </w:rPr>
        <w:t>9</w:t>
      </w:r>
      <w:r w:rsidRPr="00926144">
        <w:rPr>
          <w:rFonts w:ascii="Arial" w:eastAsiaTheme="minorHAnsi" w:hAnsi="Arial" w:cs="Arial"/>
          <w:color w:val="auto"/>
          <w:kern w:val="0"/>
          <w:lang w:val="sr-Cyrl-CS" w:eastAsia="en-US"/>
        </w:rPr>
        <w:t>.годину,</w:t>
      </w:r>
      <w:r w:rsidRPr="00926144">
        <w:rPr>
          <w:rFonts w:eastAsiaTheme="minorHAnsi"/>
          <w:color w:val="auto"/>
          <w:lang w:val="sr-Cyrl-CS" w:eastAsia="en-US"/>
        </w:rPr>
        <w:t xml:space="preserve"> </w:t>
      </w:r>
      <w:r w:rsidRPr="00926144">
        <w:rPr>
          <w:rFonts w:ascii="Arial" w:eastAsiaTheme="minorHAnsi" w:hAnsi="Arial" w:cs="Arial"/>
          <w:color w:val="auto"/>
          <w:lang w:val="sr-Cyrl-CS" w:eastAsia="en-US"/>
        </w:rPr>
        <w:t xml:space="preserve">на разделу 4, глава 4.01, функција </w:t>
      </w:r>
      <w:r>
        <w:rPr>
          <w:rFonts w:ascii="Arial" w:eastAsiaTheme="minorHAnsi" w:hAnsi="Arial" w:cs="Arial"/>
          <w:color w:val="auto"/>
          <w:lang w:val="sr-Cyrl-CS" w:eastAsia="en-US"/>
        </w:rPr>
        <w:t>6</w:t>
      </w:r>
      <w:r w:rsidR="0045148F">
        <w:rPr>
          <w:rFonts w:ascii="Arial" w:eastAsiaTheme="minorHAnsi" w:hAnsi="Arial" w:cs="Arial"/>
          <w:color w:val="auto"/>
          <w:lang w:val="sr-Cyrl-CS" w:eastAsia="en-US"/>
        </w:rPr>
        <w:t>4</w:t>
      </w:r>
      <w:r>
        <w:rPr>
          <w:rFonts w:ascii="Arial" w:eastAsiaTheme="minorHAnsi" w:hAnsi="Arial" w:cs="Arial"/>
          <w:color w:val="auto"/>
          <w:lang w:val="sr-Cyrl-CS" w:eastAsia="en-US"/>
        </w:rPr>
        <w:t>0,</w:t>
      </w:r>
      <w:r w:rsidRPr="00926144">
        <w:rPr>
          <w:rFonts w:ascii="Arial" w:eastAsiaTheme="minorHAnsi" w:hAnsi="Arial" w:cs="Arial"/>
          <w:color w:val="auto"/>
          <w:lang w:val="sr-Cyrl-CS" w:eastAsia="en-US"/>
        </w:rPr>
        <w:t xml:space="preserve"> </w:t>
      </w:r>
      <w:r w:rsidRPr="00C23235">
        <w:rPr>
          <w:rFonts w:ascii="Arial" w:eastAsiaTheme="minorHAnsi" w:hAnsi="Arial" w:cs="Arial"/>
          <w:color w:val="auto"/>
          <w:lang w:val="sr-Cyrl-CS" w:eastAsia="en-US"/>
        </w:rPr>
        <w:t>ПА 0001</w:t>
      </w:r>
      <w:r w:rsidRPr="00926144">
        <w:rPr>
          <w:rFonts w:ascii="Arial" w:eastAsiaTheme="minorHAnsi" w:hAnsi="Arial" w:cs="Arial"/>
          <w:color w:val="auto"/>
          <w:lang w:val="sr-Cyrl-CS" w:eastAsia="en-US"/>
        </w:rPr>
        <w:t xml:space="preserve"> –</w:t>
      </w:r>
      <w:r w:rsidR="001805CC">
        <w:rPr>
          <w:rFonts w:ascii="Arial" w:eastAsiaTheme="minorHAnsi" w:hAnsi="Arial" w:cs="Arial"/>
          <w:color w:val="auto"/>
          <w:lang w:val="sr-Cyrl-CS" w:eastAsia="en-US"/>
        </w:rPr>
        <w:t xml:space="preserve"> </w:t>
      </w:r>
      <w:r w:rsidR="0045148F">
        <w:rPr>
          <w:rFonts w:ascii="Arial" w:eastAsiaTheme="minorHAnsi" w:hAnsi="Arial" w:cs="Arial"/>
          <w:color w:val="auto"/>
          <w:lang w:val="sr-Cyrl-CS" w:eastAsia="en-US"/>
        </w:rPr>
        <w:t>Управљање/одржавање јавним осветљењем</w:t>
      </w:r>
      <w:r w:rsidRPr="00926144">
        <w:rPr>
          <w:rFonts w:ascii="Arial" w:eastAsiaTheme="minorHAnsi" w:hAnsi="Arial" w:cs="Arial"/>
          <w:color w:val="auto"/>
          <w:lang w:val="sr-Cyrl-CS" w:eastAsia="en-US"/>
        </w:rPr>
        <w:t xml:space="preserve">, позиција </w:t>
      </w:r>
      <w:r w:rsidR="0045148F">
        <w:rPr>
          <w:rFonts w:ascii="Arial" w:eastAsiaTheme="minorHAnsi" w:hAnsi="Arial" w:cs="Arial"/>
          <w:color w:val="auto"/>
          <w:lang w:val="sr-Cyrl-CS" w:eastAsia="en-US"/>
        </w:rPr>
        <w:t>05</w:t>
      </w:r>
      <w:r w:rsidR="00C23235">
        <w:rPr>
          <w:rFonts w:ascii="Arial" w:eastAsiaTheme="minorHAnsi" w:hAnsi="Arial" w:cs="Arial"/>
          <w:color w:val="auto"/>
          <w:lang w:val="sr-Cyrl-CS" w:eastAsia="en-US"/>
        </w:rPr>
        <w:t>0</w:t>
      </w:r>
      <w:r w:rsidRPr="00926144">
        <w:rPr>
          <w:rFonts w:ascii="Arial" w:eastAsiaTheme="minorHAnsi" w:hAnsi="Arial" w:cs="Arial"/>
          <w:color w:val="auto"/>
          <w:lang w:val="sr-Cyrl-CS" w:eastAsia="en-US"/>
        </w:rPr>
        <w:t xml:space="preserve">, економска класификација </w:t>
      </w:r>
      <w:r w:rsidR="00C23235">
        <w:rPr>
          <w:rFonts w:ascii="Arial" w:eastAsiaTheme="minorHAnsi" w:hAnsi="Arial" w:cs="Arial"/>
          <w:color w:val="auto"/>
          <w:lang w:val="sr-Cyrl-CS" w:eastAsia="en-US"/>
        </w:rPr>
        <w:t>425</w:t>
      </w:r>
      <w:r w:rsidRPr="00926144">
        <w:rPr>
          <w:rFonts w:ascii="Arial" w:eastAsiaTheme="minorHAnsi" w:hAnsi="Arial" w:cs="Arial"/>
          <w:color w:val="auto"/>
          <w:lang w:val="sr-Cyrl-CS" w:eastAsia="en-US"/>
        </w:rPr>
        <w:t xml:space="preserve"> </w:t>
      </w:r>
      <w:r>
        <w:rPr>
          <w:rFonts w:ascii="Arial" w:eastAsiaTheme="minorHAnsi" w:hAnsi="Arial" w:cs="Arial"/>
          <w:color w:val="auto"/>
          <w:lang w:val="sr-Cyrl-CS" w:eastAsia="en-US"/>
        </w:rPr>
        <w:t>–</w:t>
      </w:r>
      <w:r w:rsidR="001805CC">
        <w:rPr>
          <w:rFonts w:ascii="Arial" w:eastAsiaTheme="minorHAnsi" w:hAnsi="Arial" w:cs="Arial"/>
          <w:color w:val="auto"/>
          <w:lang w:val="sr-Cyrl-CS" w:eastAsia="en-US"/>
        </w:rPr>
        <w:t xml:space="preserve"> </w:t>
      </w:r>
      <w:r w:rsidR="00C23235">
        <w:rPr>
          <w:rFonts w:ascii="Arial" w:hAnsi="Arial" w:cs="Arial"/>
          <w:bCs/>
          <w:color w:val="auto"/>
          <w:lang w:val="sr-Cyrl-CS" w:eastAsia="en-US"/>
        </w:rPr>
        <w:t>Текуће поправке и одржавање</w:t>
      </w:r>
      <w:r>
        <w:rPr>
          <w:rFonts w:ascii="Arial" w:hAnsi="Arial" w:cs="Arial"/>
          <w:bCs/>
          <w:color w:val="auto"/>
          <w:lang w:val="sr-Cyrl-CS" w:eastAsia="en-US"/>
        </w:rPr>
        <w:t>;</w:t>
      </w:r>
    </w:p>
    <w:p w:rsidR="003472BF" w:rsidRPr="00CB4680" w:rsidRDefault="003472BF" w:rsidP="009722C0">
      <w:pPr>
        <w:pStyle w:val="Default"/>
        <w:numPr>
          <w:ilvl w:val="0"/>
          <w:numId w:val="17"/>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w:t>
      </w:r>
      <w:r w:rsidR="00E05706">
        <w:t>доделио уговор за јавну набав</w:t>
      </w:r>
      <w:r w:rsidR="00E05706">
        <w:rPr>
          <w:lang w:val="sr-Cyrl-CS"/>
        </w:rPr>
        <w:t xml:space="preserve">ци добара </w:t>
      </w:r>
      <w:r>
        <w:rPr>
          <w:lang w:val="sr-Cyrl-CS"/>
        </w:rPr>
        <w:t xml:space="preserve">- </w:t>
      </w:r>
      <w:r w:rsidR="00E05706">
        <w:rPr>
          <w:b/>
          <w:lang w:val="ru-RU"/>
        </w:rPr>
        <w:t>Набавка електроматеријала за ремонт јавне расвете на територији општине Баточина, са монтажом, ΙΙ фаза</w:t>
      </w:r>
      <w:r w:rsidR="00E05706" w:rsidRPr="00CB4680">
        <w:rPr>
          <w:b/>
          <w:bCs/>
        </w:rPr>
        <w:t xml:space="preserve"> </w:t>
      </w:r>
      <w:r w:rsidRPr="00CB4680">
        <w:rPr>
          <w:b/>
          <w:bCs/>
        </w:rPr>
        <w:t xml:space="preserve">– </w:t>
      </w:r>
      <w:r w:rsidRPr="00CB4680">
        <w:rPr>
          <w:bCs/>
          <w:lang w:val="sr-Cyrl-CS"/>
        </w:rPr>
        <w:t xml:space="preserve">интерни број </w:t>
      </w:r>
      <w:r w:rsidRPr="00CB4680">
        <w:rPr>
          <w:bCs/>
        </w:rPr>
        <w:t>ЈН</w:t>
      </w:r>
      <w:r w:rsidR="00E05706">
        <w:rPr>
          <w:bCs/>
          <w:lang w:val="sr-Cyrl-CS"/>
        </w:rPr>
        <w:t>М</w:t>
      </w:r>
      <w:r w:rsidRPr="00CB4680">
        <w:rPr>
          <w:bCs/>
        </w:rPr>
        <w:t xml:space="preserve">В </w:t>
      </w:r>
      <w:r w:rsidR="00EB1EC6">
        <w:rPr>
          <w:bCs/>
          <w:lang w:val="sr-Cyrl-CS"/>
        </w:rPr>
        <w:t>10</w:t>
      </w:r>
      <w:r w:rsidR="00EB1EC6">
        <w:rPr>
          <w:bCs/>
        </w:rPr>
        <w:t>/1</w:t>
      </w:r>
      <w:r w:rsidR="00EB1EC6">
        <w:rPr>
          <w:bCs/>
          <w:lang w:val="sr-Cyrl-CS"/>
        </w:rPr>
        <w:t>9</w:t>
      </w:r>
      <w:r w:rsidRPr="00493935">
        <w:t xml:space="preserve">, </w:t>
      </w:r>
      <w:r w:rsidRPr="00CB4680">
        <w:rPr>
          <w:lang w:val="sr-Cyrl-CS"/>
        </w:rPr>
        <w:t xml:space="preserve">наведене у Плану јавних набавки под бројем </w:t>
      </w:r>
      <w:r w:rsidR="008F7FC1">
        <w:rPr>
          <w:lang w:val="sr-Cyrl-CS"/>
        </w:rPr>
        <w:t>1.1.9/19</w:t>
      </w:r>
      <w:r>
        <w:rPr>
          <w:b/>
          <w:lang w:val="sr-Cyrl-CS"/>
        </w:rPr>
        <w:t>.</w:t>
      </w:r>
    </w:p>
    <w:p w:rsidR="0030474E" w:rsidRPr="003472BF" w:rsidRDefault="0030474E" w:rsidP="003472BF">
      <w:pPr>
        <w:rPr>
          <w:rFonts w:ascii="Arial" w:hAnsi="Arial" w:cs="Arial"/>
          <w:i/>
          <w:iCs/>
          <w:lang w:val="sr-Cyrl-CS"/>
        </w:rPr>
      </w:pPr>
    </w:p>
    <w:p w:rsidR="00C65397" w:rsidRPr="00F506A9" w:rsidRDefault="00C65397" w:rsidP="00F506A9">
      <w:pPr>
        <w:rPr>
          <w:rFonts w:ascii="Arial" w:hAnsi="Arial" w:cs="Arial"/>
          <w:lang w:val="sr-Cyrl-CS"/>
        </w:rPr>
      </w:pPr>
    </w:p>
    <w:p w:rsidR="009052FD" w:rsidRPr="00D141D0" w:rsidRDefault="009052FD" w:rsidP="009052FD">
      <w:pPr>
        <w:jc w:val="center"/>
        <w:rPr>
          <w:rFonts w:ascii="Arial" w:hAnsi="Arial" w:cs="Arial"/>
          <w:b/>
        </w:rPr>
      </w:pPr>
      <w:r w:rsidRPr="00D141D0">
        <w:rPr>
          <w:rFonts w:ascii="Arial" w:hAnsi="Arial" w:cs="Arial"/>
          <w:b/>
        </w:rPr>
        <w:t>Члан 1.</w:t>
      </w:r>
      <w:r w:rsidRPr="00D141D0">
        <w:rPr>
          <w:rFonts w:ascii="Arial" w:hAnsi="Arial" w:cs="Arial"/>
          <w:b/>
        </w:rPr>
        <w:cr/>
      </w:r>
    </w:p>
    <w:p w:rsidR="00E05706" w:rsidRDefault="009052FD" w:rsidP="00E168F0">
      <w:pPr>
        <w:ind w:firstLine="567"/>
        <w:jc w:val="both"/>
        <w:rPr>
          <w:rFonts w:ascii="Arial" w:hAnsi="Arial" w:cs="Arial"/>
        </w:rPr>
      </w:pPr>
      <w:r w:rsidRPr="00676ABB">
        <w:rPr>
          <w:rFonts w:ascii="Arial" w:hAnsi="Arial" w:cs="Arial"/>
        </w:rPr>
        <w:t xml:space="preserve">Предмет овог уговора је </w:t>
      </w:r>
      <w:r>
        <w:rPr>
          <w:rFonts w:ascii="Arial" w:hAnsi="Arial" w:cs="Tahoma"/>
          <w:b/>
          <w:bCs/>
          <w:lang w:val="sr-Cyrl-CS"/>
        </w:rPr>
        <w:t>набавка електроматеријала за ремонт јавне расвете на територији општине Баточина, са монтажом</w:t>
      </w:r>
      <w:r>
        <w:rPr>
          <w:rFonts w:ascii="Arial" w:hAnsi="Arial" w:cs="Arial"/>
        </w:rPr>
        <w:t>,</w:t>
      </w:r>
      <w:r w:rsidR="00E05706">
        <w:rPr>
          <w:rFonts w:ascii="Arial" w:hAnsi="Arial" w:cs="Arial"/>
          <w:lang w:val="sr-Cyrl-CS"/>
        </w:rPr>
        <w:t xml:space="preserve"> </w:t>
      </w:r>
      <w:r w:rsidR="00E05706" w:rsidRPr="00E05706">
        <w:rPr>
          <w:rFonts w:ascii="Arial" w:hAnsi="Arial" w:cs="Arial"/>
          <w:b/>
          <w:lang w:val="sr-Cyrl-CS"/>
        </w:rPr>
        <w:t>ΙΙ</w:t>
      </w:r>
      <w:r w:rsidRPr="00E05706">
        <w:rPr>
          <w:rFonts w:ascii="Arial" w:hAnsi="Arial" w:cs="Arial"/>
          <w:b/>
        </w:rPr>
        <w:t xml:space="preserve"> </w:t>
      </w:r>
      <w:r w:rsidR="00E05706" w:rsidRPr="00E05706">
        <w:rPr>
          <w:rFonts w:ascii="Arial" w:hAnsi="Arial" w:cs="Arial"/>
          <w:b/>
          <w:lang w:val="sr-Cyrl-CS"/>
        </w:rPr>
        <w:t>фаза</w:t>
      </w:r>
      <w:r w:rsidR="00E05706">
        <w:rPr>
          <w:rFonts w:ascii="Arial" w:hAnsi="Arial" w:cs="Arial"/>
          <w:lang w:val="sr-Cyrl-CS"/>
        </w:rPr>
        <w:t xml:space="preserve">, </w:t>
      </w:r>
      <w:r>
        <w:rPr>
          <w:rFonts w:ascii="Arial" w:hAnsi="Arial" w:cs="Arial"/>
        </w:rPr>
        <w:t xml:space="preserve">према понуди </w:t>
      </w:r>
      <w:r w:rsidR="00A47FE0">
        <w:rPr>
          <w:rFonts w:ascii="Arial" w:hAnsi="Arial" w:cs="Arial"/>
          <w:lang w:val="sr-Cyrl-CS"/>
        </w:rPr>
        <w:t>Испоручиоца</w:t>
      </w:r>
      <w:r>
        <w:rPr>
          <w:rFonts w:ascii="Arial" w:hAnsi="Arial" w:cs="Arial"/>
        </w:rPr>
        <w:t xml:space="preserve"> </w:t>
      </w:r>
      <w:r w:rsidRPr="00676ABB">
        <w:rPr>
          <w:rFonts w:ascii="Arial" w:hAnsi="Arial" w:cs="Arial"/>
        </w:rPr>
        <w:t>заведеној по</w:t>
      </w:r>
      <w:r w:rsidR="00A47FE0">
        <w:rPr>
          <w:rFonts w:ascii="Arial" w:hAnsi="Arial" w:cs="Arial"/>
        </w:rPr>
        <w:t>д бројем ________ од _________</w:t>
      </w:r>
      <w:r w:rsidRPr="00676ABB">
        <w:rPr>
          <w:rFonts w:ascii="Arial" w:hAnsi="Arial" w:cs="Arial"/>
        </w:rPr>
        <w:t xml:space="preserve"> 201</w:t>
      </w:r>
      <w:r w:rsidR="00EB1EC6">
        <w:rPr>
          <w:rFonts w:ascii="Arial" w:hAnsi="Arial" w:cs="Arial"/>
          <w:lang w:val="sr-Cyrl-CS"/>
        </w:rPr>
        <w:t>9</w:t>
      </w:r>
      <w:r w:rsidRPr="00676ABB">
        <w:rPr>
          <w:rFonts w:ascii="Arial" w:hAnsi="Arial" w:cs="Arial"/>
        </w:rPr>
        <w:t xml:space="preserve">. </w:t>
      </w:r>
      <w:r w:rsidR="00A47FE0">
        <w:rPr>
          <w:rFonts w:ascii="Arial" w:hAnsi="Arial" w:cs="Arial"/>
          <w:lang w:val="sr-Cyrl-CS"/>
        </w:rPr>
        <w:t>г</w:t>
      </w:r>
      <w:r w:rsidRPr="00676ABB">
        <w:rPr>
          <w:rFonts w:ascii="Arial" w:hAnsi="Arial" w:cs="Arial"/>
        </w:rPr>
        <w:t>одине</w:t>
      </w:r>
      <w:r w:rsidR="00A47FE0">
        <w:rPr>
          <w:rFonts w:ascii="Arial" w:hAnsi="Arial" w:cs="Arial"/>
          <w:lang w:val="sr-Cyrl-CS"/>
        </w:rPr>
        <w:t>,</w:t>
      </w:r>
      <w:r w:rsidRPr="00676ABB">
        <w:rPr>
          <w:rFonts w:ascii="Arial" w:hAnsi="Arial" w:cs="Arial"/>
        </w:rPr>
        <w:t xml:space="preserve"> </w:t>
      </w:r>
      <w:r w:rsidR="00A47FE0">
        <w:rPr>
          <w:rFonts w:ascii="Arial" w:hAnsi="Arial" w:cs="Arial"/>
          <w:lang w:val="sr-Cyrl-CS"/>
        </w:rPr>
        <w:t>а код Наручиоца под бр. __________ од ________ 201</w:t>
      </w:r>
      <w:r w:rsidR="00EB1EC6">
        <w:rPr>
          <w:rFonts w:ascii="Arial" w:hAnsi="Arial" w:cs="Arial"/>
          <w:lang w:val="sr-Cyrl-CS"/>
        </w:rPr>
        <w:t>9</w:t>
      </w:r>
      <w:r w:rsidR="00A47FE0">
        <w:rPr>
          <w:rFonts w:ascii="Arial" w:hAnsi="Arial" w:cs="Arial"/>
          <w:lang w:val="sr-Cyrl-CS"/>
        </w:rPr>
        <w:t xml:space="preserve">.године </w:t>
      </w:r>
      <w:r w:rsidRPr="00676ABB">
        <w:rPr>
          <w:rFonts w:ascii="Arial" w:hAnsi="Arial" w:cs="Arial"/>
        </w:rPr>
        <w:t xml:space="preserve">и </w:t>
      </w:r>
      <w:r>
        <w:rPr>
          <w:rFonts w:ascii="Arial" w:hAnsi="Arial" w:cs="Arial"/>
        </w:rPr>
        <w:t xml:space="preserve"> спецификацији из конкурсне </w:t>
      </w:r>
      <w:r w:rsidRPr="00676ABB">
        <w:rPr>
          <w:rFonts w:ascii="Arial" w:hAnsi="Arial" w:cs="Arial"/>
        </w:rPr>
        <w:t xml:space="preserve">документације, која чини саставни део овог </w:t>
      </w:r>
      <w:r>
        <w:rPr>
          <w:rFonts w:ascii="Arial" w:hAnsi="Arial" w:cs="Arial"/>
          <w:lang w:val="sr-Cyrl-CS"/>
        </w:rPr>
        <w:t>Уговора.</w:t>
      </w:r>
    </w:p>
    <w:p w:rsidR="00E168F0" w:rsidRDefault="00E168F0" w:rsidP="0045148F">
      <w:pPr>
        <w:jc w:val="both"/>
        <w:rPr>
          <w:rFonts w:ascii="Arial" w:hAnsi="Arial" w:cs="Arial"/>
          <w:lang w:val="sr-Cyrl-CS"/>
        </w:rPr>
      </w:pPr>
    </w:p>
    <w:p w:rsidR="008F7FC1" w:rsidRDefault="008F7FC1" w:rsidP="0045148F">
      <w:pPr>
        <w:jc w:val="both"/>
        <w:rPr>
          <w:rFonts w:ascii="Arial" w:hAnsi="Arial" w:cs="Arial"/>
          <w:lang w:val="sr-Cyrl-CS"/>
        </w:rPr>
      </w:pPr>
    </w:p>
    <w:p w:rsidR="008F7FC1" w:rsidRPr="0045148F" w:rsidRDefault="008F7FC1" w:rsidP="0045148F">
      <w:pPr>
        <w:jc w:val="both"/>
        <w:rPr>
          <w:rFonts w:ascii="Arial" w:hAnsi="Arial" w:cs="Arial"/>
          <w:lang w:val="sr-Cyrl-CS"/>
        </w:rPr>
      </w:pPr>
    </w:p>
    <w:p w:rsidR="00C65397" w:rsidRPr="006A7FB3" w:rsidRDefault="00C65397" w:rsidP="00DE593C">
      <w:pPr>
        <w:ind w:firstLine="567"/>
        <w:jc w:val="center"/>
        <w:rPr>
          <w:rFonts w:ascii="Arial" w:hAnsi="Arial" w:cs="Arial"/>
          <w:b/>
        </w:rPr>
      </w:pPr>
      <w:r w:rsidRPr="006A7FB3">
        <w:rPr>
          <w:rFonts w:ascii="Arial" w:hAnsi="Arial" w:cs="Arial"/>
          <w:b/>
        </w:rPr>
        <w:t>Члан 2.</w:t>
      </w:r>
    </w:p>
    <w:p w:rsidR="00C65397" w:rsidRPr="00D61F5F" w:rsidRDefault="00C65397" w:rsidP="00DE593C">
      <w:pPr>
        <w:ind w:firstLine="567"/>
        <w:jc w:val="center"/>
        <w:rPr>
          <w:rFonts w:ascii="Arial" w:hAnsi="Arial" w:cs="Arial"/>
        </w:rPr>
      </w:pPr>
    </w:p>
    <w:p w:rsidR="009052FD" w:rsidRPr="005D669F" w:rsidRDefault="00616F27" w:rsidP="00DE593C">
      <w:pPr>
        <w:ind w:firstLine="567"/>
        <w:jc w:val="both"/>
        <w:rPr>
          <w:rFonts w:ascii="Arial" w:hAnsi="Arial" w:cs="Arial"/>
          <w:lang w:val="sr-Cyrl-CS"/>
        </w:rPr>
      </w:pPr>
      <w:r>
        <w:rPr>
          <w:rFonts w:ascii="Arial" w:hAnsi="Arial" w:cs="Arial"/>
          <w:lang w:val="sr-Cyrl-CS"/>
        </w:rPr>
        <w:t>Укупна у</w:t>
      </w:r>
      <w:r w:rsidR="009052FD" w:rsidRPr="009052FD">
        <w:rPr>
          <w:rFonts w:ascii="Arial" w:hAnsi="Arial" w:cs="Arial"/>
          <w:lang w:val="sr-Cyrl-CS"/>
        </w:rPr>
        <w:t>говорена вредност за набавку и монтажу</w:t>
      </w:r>
      <w:r w:rsidR="00250282">
        <w:rPr>
          <w:rFonts w:ascii="Arial" w:hAnsi="Arial" w:cs="Arial"/>
          <w:lang w:val="sr-Cyrl-CS"/>
        </w:rPr>
        <w:t xml:space="preserve"> електро</w:t>
      </w:r>
      <w:r w:rsidR="009052FD" w:rsidRPr="009052FD">
        <w:rPr>
          <w:rFonts w:ascii="Arial" w:hAnsi="Arial" w:cs="Arial"/>
          <w:lang w:val="sr-Cyrl-CS"/>
        </w:rPr>
        <w:t>материјала износи</w:t>
      </w:r>
      <w:r w:rsidR="00393C7B">
        <w:rPr>
          <w:rFonts w:ascii="Arial" w:hAnsi="Arial" w:cs="Arial"/>
        </w:rPr>
        <w:t xml:space="preserve"> </w:t>
      </w:r>
      <w:r w:rsidR="009052FD" w:rsidRPr="00E05706">
        <w:rPr>
          <w:rFonts w:ascii="Arial" w:hAnsi="Arial" w:cs="Arial"/>
          <w:lang w:val="sr-Cyrl-CS"/>
        </w:rPr>
        <w:t>_____________</w:t>
      </w:r>
      <w:r w:rsidR="00712ED0" w:rsidRPr="00E05706">
        <w:rPr>
          <w:rFonts w:ascii="Arial" w:hAnsi="Arial" w:cs="Arial"/>
          <w:lang w:val="sr-Cyrl-CS"/>
        </w:rPr>
        <w:t xml:space="preserve"> </w:t>
      </w:r>
      <w:r w:rsidR="002B2E94" w:rsidRPr="00E05706">
        <w:rPr>
          <w:rFonts w:ascii="Arial" w:hAnsi="Arial" w:cs="Arial"/>
        </w:rPr>
        <w:t>(</w:t>
      </w:r>
      <w:r w:rsidR="002B2E94" w:rsidRPr="00E05706">
        <w:rPr>
          <w:rFonts w:ascii="Arial" w:hAnsi="Arial" w:cs="Arial"/>
          <w:lang w:val="sr-Cyrl-CS"/>
        </w:rPr>
        <w:t>словима</w:t>
      </w:r>
      <w:r w:rsidR="002B2E94" w:rsidRPr="00E05706">
        <w:rPr>
          <w:rFonts w:ascii="Arial" w:hAnsi="Arial" w:cs="Arial"/>
        </w:rPr>
        <w:t>:</w:t>
      </w:r>
      <w:r w:rsidR="00712ED0" w:rsidRPr="00E05706">
        <w:rPr>
          <w:rFonts w:ascii="Arial" w:hAnsi="Arial" w:cs="Arial"/>
          <w:lang w:val="sr-Cyrl-CS"/>
        </w:rPr>
        <w:t xml:space="preserve"> </w:t>
      </w:r>
      <w:r w:rsidR="002B2E94" w:rsidRPr="00E05706">
        <w:rPr>
          <w:rFonts w:ascii="Arial" w:hAnsi="Arial" w:cs="Arial"/>
        </w:rPr>
        <w:t>_______</w:t>
      </w:r>
      <w:r w:rsidR="00712ED0" w:rsidRPr="00E05706">
        <w:rPr>
          <w:rFonts w:ascii="Arial" w:hAnsi="Arial" w:cs="Arial"/>
          <w:lang w:val="sr-Cyrl-CS"/>
        </w:rPr>
        <w:t>___________________</w:t>
      </w:r>
      <w:r w:rsidR="002B2E94" w:rsidRPr="00E05706">
        <w:rPr>
          <w:rFonts w:ascii="Arial" w:hAnsi="Arial" w:cs="Arial"/>
        </w:rPr>
        <w:t>___)</w:t>
      </w:r>
      <w:r w:rsidR="009052FD" w:rsidRPr="00E05706">
        <w:rPr>
          <w:rFonts w:ascii="Arial" w:hAnsi="Arial" w:cs="Arial"/>
          <w:lang w:val="sr-Cyrl-CS"/>
        </w:rPr>
        <w:t xml:space="preserve"> динара без ПДВ-а односно __________</w:t>
      </w:r>
      <w:r w:rsidR="00712ED0" w:rsidRPr="00E05706">
        <w:rPr>
          <w:rFonts w:ascii="Arial" w:hAnsi="Arial" w:cs="Arial"/>
          <w:lang w:val="sr-Cyrl-CS"/>
        </w:rPr>
        <w:t>___</w:t>
      </w:r>
      <w:r w:rsidR="009052FD" w:rsidRPr="00E05706">
        <w:rPr>
          <w:rFonts w:ascii="Arial" w:hAnsi="Arial" w:cs="Arial"/>
          <w:lang w:val="sr-Cyrl-CS"/>
        </w:rPr>
        <w:t xml:space="preserve">______ </w:t>
      </w:r>
      <w:r w:rsidR="00712ED0" w:rsidRPr="00E05706">
        <w:rPr>
          <w:rFonts w:ascii="Arial" w:hAnsi="Arial" w:cs="Arial"/>
        </w:rPr>
        <w:t>(</w:t>
      </w:r>
      <w:r w:rsidR="00712ED0" w:rsidRPr="00E05706">
        <w:rPr>
          <w:rFonts w:ascii="Arial" w:hAnsi="Arial" w:cs="Arial"/>
          <w:lang w:val="sr-Cyrl-CS"/>
        </w:rPr>
        <w:t>словима</w:t>
      </w:r>
      <w:r w:rsidR="00712ED0" w:rsidRPr="00E05706">
        <w:rPr>
          <w:rFonts w:ascii="Arial" w:hAnsi="Arial" w:cs="Arial"/>
        </w:rPr>
        <w:t>:</w:t>
      </w:r>
      <w:r w:rsidR="00712ED0" w:rsidRPr="00E05706">
        <w:rPr>
          <w:rFonts w:ascii="Arial" w:hAnsi="Arial" w:cs="Arial"/>
          <w:lang w:val="sr-Cyrl-CS"/>
        </w:rPr>
        <w:t xml:space="preserve"> </w:t>
      </w:r>
      <w:r w:rsidR="00712ED0" w:rsidRPr="00E05706">
        <w:rPr>
          <w:rFonts w:ascii="Arial" w:hAnsi="Arial" w:cs="Arial"/>
        </w:rPr>
        <w:t>_______</w:t>
      </w:r>
      <w:r w:rsidR="00712ED0" w:rsidRPr="00E05706">
        <w:rPr>
          <w:rFonts w:ascii="Arial" w:hAnsi="Arial" w:cs="Arial"/>
          <w:lang w:val="sr-Cyrl-CS"/>
        </w:rPr>
        <w:t>___________________</w:t>
      </w:r>
      <w:r w:rsidR="00712ED0" w:rsidRPr="00E05706">
        <w:rPr>
          <w:rFonts w:ascii="Arial" w:hAnsi="Arial" w:cs="Arial"/>
        </w:rPr>
        <w:t>___)</w:t>
      </w:r>
      <w:r w:rsidR="00712ED0" w:rsidRPr="00E05706">
        <w:rPr>
          <w:rFonts w:ascii="Arial" w:hAnsi="Arial" w:cs="Arial"/>
          <w:lang w:val="sr-Cyrl-CS"/>
        </w:rPr>
        <w:t xml:space="preserve"> </w:t>
      </w:r>
      <w:r w:rsidR="002E2C97" w:rsidRPr="00E05706">
        <w:rPr>
          <w:rFonts w:ascii="Arial" w:hAnsi="Arial" w:cs="Arial"/>
          <w:lang w:val="sr-Cyrl-CS"/>
        </w:rPr>
        <w:t xml:space="preserve">динара </w:t>
      </w:r>
      <w:r w:rsidR="009052FD" w:rsidRPr="00E05706">
        <w:rPr>
          <w:rFonts w:ascii="Arial" w:hAnsi="Arial" w:cs="Arial"/>
          <w:lang w:val="sr-Cyrl-CS"/>
        </w:rPr>
        <w:t>са ПДВ-ом</w:t>
      </w:r>
      <w:r w:rsidR="009052FD">
        <w:rPr>
          <w:rFonts w:ascii="Arial" w:hAnsi="Arial" w:cs="Arial"/>
          <w:b/>
          <w:lang w:val="sr-Cyrl-CS"/>
        </w:rPr>
        <w:t xml:space="preserve">, </w:t>
      </w:r>
      <w:r w:rsidR="009052FD" w:rsidRPr="001E6F8E">
        <w:rPr>
          <w:rFonts w:ascii="Arial" w:hAnsi="Arial" w:cs="Arial"/>
          <w:lang w:val="sr-Cyrl-CS"/>
        </w:rPr>
        <w:t>чиме се</w:t>
      </w:r>
      <w:r w:rsidR="009052FD">
        <w:rPr>
          <w:rFonts w:ascii="Arial" w:hAnsi="Arial" w:cs="Arial"/>
          <w:b/>
          <w:lang w:val="sr-Cyrl-CS"/>
        </w:rPr>
        <w:t xml:space="preserve"> </w:t>
      </w:r>
      <w:r w:rsidR="002B2E94">
        <w:rPr>
          <w:rFonts w:ascii="Arial" w:hAnsi="Arial" w:cs="Arial"/>
          <w:lang w:val="sr-Cyrl-CS"/>
        </w:rPr>
        <w:t>Наручилац</w:t>
      </w:r>
      <w:r w:rsidR="009052FD" w:rsidRPr="00676ABB">
        <w:rPr>
          <w:rFonts w:ascii="Arial" w:hAnsi="Arial" w:cs="Arial"/>
        </w:rPr>
        <w:t xml:space="preserve"> обавезује да ће испоручена добра </w:t>
      </w:r>
      <w:r w:rsidR="00B61210">
        <w:rPr>
          <w:rFonts w:ascii="Arial" w:hAnsi="Arial" w:cs="Arial"/>
          <w:lang w:val="sr-Cyrl-CS"/>
        </w:rPr>
        <w:t xml:space="preserve">са пратећим услугама </w:t>
      </w:r>
      <w:r w:rsidR="00393C7B">
        <w:rPr>
          <w:rFonts w:ascii="Arial" w:hAnsi="Arial" w:cs="Arial"/>
        </w:rPr>
        <w:t xml:space="preserve">плаћати по јединичним </w:t>
      </w:r>
      <w:r w:rsidR="009052FD" w:rsidRPr="00676ABB">
        <w:rPr>
          <w:rFonts w:ascii="Arial" w:hAnsi="Arial" w:cs="Arial"/>
        </w:rPr>
        <w:t xml:space="preserve">ценама </w:t>
      </w:r>
      <w:r w:rsidR="00B61210">
        <w:rPr>
          <w:rFonts w:ascii="Arial" w:hAnsi="Arial" w:cs="Arial"/>
          <w:lang w:val="sr-Cyrl-CS"/>
        </w:rPr>
        <w:t>садржаним у техничкој спецификацији.</w:t>
      </w:r>
      <w:r w:rsidR="009052FD" w:rsidRPr="00676ABB">
        <w:rPr>
          <w:rFonts w:ascii="Arial" w:hAnsi="Arial" w:cs="Arial"/>
        </w:rPr>
        <w:cr/>
      </w:r>
      <w:r w:rsidR="00393C7B">
        <w:rPr>
          <w:rFonts w:ascii="Arial" w:hAnsi="Arial" w:cs="Arial"/>
        </w:rPr>
        <w:tab/>
      </w:r>
      <w:r w:rsidR="009052FD" w:rsidRPr="005D669F">
        <w:rPr>
          <w:rFonts w:ascii="Arial" w:hAnsi="Arial" w:cs="Arial"/>
        </w:rPr>
        <w:t>Јединичне цене из понуде важиће током реализације уговора и неће се мењати током трајања уговореног периода</w:t>
      </w:r>
      <w:r w:rsidR="009052FD" w:rsidRPr="005D669F">
        <w:rPr>
          <w:rFonts w:ascii="Arial" w:hAnsi="Arial" w:cs="Arial"/>
          <w:lang w:val="sr-Cyrl-CS"/>
        </w:rPr>
        <w:t>.</w:t>
      </w:r>
      <w:r w:rsidR="009052FD" w:rsidRPr="005D669F">
        <w:rPr>
          <w:rFonts w:ascii="Arial" w:hAnsi="Arial" w:cs="Arial"/>
        </w:rPr>
        <w:t xml:space="preserve"> </w:t>
      </w:r>
    </w:p>
    <w:p w:rsidR="005D669F" w:rsidRDefault="005D669F" w:rsidP="00DE593C">
      <w:pPr>
        <w:ind w:firstLine="567"/>
        <w:jc w:val="center"/>
        <w:rPr>
          <w:rFonts w:ascii="Arial" w:hAnsi="Arial" w:cs="Arial"/>
          <w:b/>
          <w:lang w:val="sr-Cyrl-CS"/>
        </w:rPr>
      </w:pPr>
    </w:p>
    <w:p w:rsidR="00C65397" w:rsidRPr="00D61F5F" w:rsidRDefault="00C65397" w:rsidP="00DE593C">
      <w:pPr>
        <w:ind w:firstLine="567"/>
        <w:jc w:val="center"/>
        <w:rPr>
          <w:rFonts w:ascii="Arial" w:hAnsi="Arial" w:cs="Arial"/>
          <w:b/>
        </w:rPr>
      </w:pPr>
      <w:r w:rsidRPr="00D61F5F">
        <w:rPr>
          <w:rFonts w:ascii="Arial" w:hAnsi="Arial" w:cs="Arial"/>
          <w:b/>
        </w:rPr>
        <w:t>Члан 3.</w:t>
      </w:r>
    </w:p>
    <w:p w:rsidR="00C65397" w:rsidRPr="00C65397" w:rsidRDefault="00C65397" w:rsidP="00DE593C">
      <w:pPr>
        <w:ind w:firstLine="567"/>
        <w:jc w:val="center"/>
        <w:rPr>
          <w:rFonts w:ascii="Arial" w:hAnsi="Arial" w:cs="Arial"/>
          <w:bCs/>
          <w:iCs/>
        </w:rPr>
      </w:pPr>
    </w:p>
    <w:p w:rsidR="00616F27" w:rsidRDefault="00393C7B" w:rsidP="00393C7B">
      <w:pPr>
        <w:pStyle w:val="Default"/>
        <w:ind w:firstLine="720"/>
        <w:jc w:val="both"/>
        <w:rPr>
          <w:lang w:val="sr-Cyrl-CS"/>
        </w:rPr>
      </w:pPr>
      <w:r>
        <w:rPr>
          <w:lang w:val="sr-Cyrl-CS"/>
        </w:rPr>
        <w:t>Испоручилац</w:t>
      </w:r>
      <w:r w:rsidR="009052FD">
        <w:t xml:space="preserve"> се обавезује да </w:t>
      </w:r>
      <w:r w:rsidR="009052FD">
        <w:rPr>
          <w:lang w:val="sr-Cyrl-CS"/>
        </w:rPr>
        <w:t>Наручиоцу</w:t>
      </w:r>
      <w:r w:rsidR="009052FD">
        <w:t xml:space="preserve"> </w:t>
      </w:r>
      <w:r w:rsidR="009052FD" w:rsidRPr="00676ABB">
        <w:t>исп</w:t>
      </w:r>
      <w:r w:rsidR="009052FD">
        <w:t>оручује добра</w:t>
      </w:r>
      <w:r w:rsidR="009052FD">
        <w:rPr>
          <w:lang w:val="sr-Cyrl-CS"/>
        </w:rPr>
        <w:t xml:space="preserve"> – електроматеријал </w:t>
      </w:r>
      <w:r>
        <w:rPr>
          <w:lang w:val="sr-Cyrl-CS"/>
        </w:rPr>
        <w:t>за ремонт јавне расвете на територији општине Баточина</w:t>
      </w:r>
      <w:r w:rsidR="009052FD">
        <w:rPr>
          <w:lang w:val="sr-Cyrl-CS"/>
        </w:rPr>
        <w:t xml:space="preserve">, </w:t>
      </w:r>
      <w:r>
        <w:rPr>
          <w:lang w:val="sr-Cyrl-CS"/>
        </w:rPr>
        <w:t>према спецификацији,</w:t>
      </w:r>
      <w:r w:rsidR="009052FD">
        <w:rPr>
          <w:lang w:val="sr-Cyrl-CS"/>
        </w:rPr>
        <w:t xml:space="preserve"> која је</w:t>
      </w:r>
      <w:r>
        <w:rPr>
          <w:lang w:val="sr-Cyrl-CS"/>
        </w:rPr>
        <w:t xml:space="preserve"> саставни део овог уговора, </w:t>
      </w:r>
      <w:r w:rsidR="009052FD">
        <w:t>допремањем својим доставним возил</w:t>
      </w:r>
      <w:r w:rsidR="009052FD">
        <w:rPr>
          <w:lang w:val="sr-Cyrl-CS"/>
        </w:rPr>
        <w:t xml:space="preserve">ом на </w:t>
      </w:r>
      <w:r w:rsidR="00616F27">
        <w:rPr>
          <w:iCs/>
          <w:lang w:val="sr-Cyrl-CS"/>
        </w:rPr>
        <w:t>локацију где</w:t>
      </w:r>
      <w:r w:rsidR="009052FD">
        <w:rPr>
          <w:iCs/>
          <w:lang w:val="sr-Cyrl-CS"/>
        </w:rPr>
        <w:t xml:space="preserve"> је потребно извршити монтажу електроматеријала</w:t>
      </w:r>
      <w:r w:rsidR="009052FD">
        <w:rPr>
          <w:lang w:val="sr-Cyrl-CS"/>
        </w:rPr>
        <w:t>,</w:t>
      </w:r>
      <w:r w:rsidR="009052FD" w:rsidRPr="00676ABB">
        <w:t xml:space="preserve"> </w:t>
      </w:r>
      <w:r w:rsidR="009052FD" w:rsidRPr="00F5774C">
        <w:rPr>
          <w:b/>
        </w:rPr>
        <w:t>сукцесивно</w:t>
      </w:r>
      <w:r w:rsidR="00616F27">
        <w:rPr>
          <w:b/>
          <w:lang w:val="sr-Cyrl-CS"/>
        </w:rPr>
        <w:t>,</w:t>
      </w:r>
      <w:r w:rsidR="009052FD">
        <w:t xml:space="preserve"> на основу </w:t>
      </w:r>
      <w:r>
        <w:rPr>
          <w:lang w:val="sr-Cyrl-CS"/>
        </w:rPr>
        <w:t xml:space="preserve">писаних налога/требовања </w:t>
      </w:r>
      <w:r w:rsidR="009052FD">
        <w:t xml:space="preserve">од стране </w:t>
      </w:r>
      <w:r w:rsidR="005D669F">
        <w:rPr>
          <w:lang w:val="sr-Cyrl-CS"/>
        </w:rPr>
        <w:t>Наручиоца</w:t>
      </w:r>
      <w:r w:rsidR="009052FD">
        <w:t>,</w:t>
      </w:r>
      <w:r w:rsidR="009052FD" w:rsidRPr="00676ABB">
        <w:t xml:space="preserve"> у т</w:t>
      </w:r>
      <w:r w:rsidR="009052FD">
        <w:t>оку периода важењ</w:t>
      </w:r>
      <w:r w:rsidR="00616F27">
        <w:t>а овог уговор</w:t>
      </w:r>
      <w:r w:rsidR="00616F27">
        <w:rPr>
          <w:lang w:val="sr-Cyrl-CS"/>
        </w:rPr>
        <w:t>.</w:t>
      </w:r>
    </w:p>
    <w:p w:rsidR="00393C7B" w:rsidRPr="00393C7B" w:rsidRDefault="00393C7B" w:rsidP="00393C7B">
      <w:pPr>
        <w:pStyle w:val="Default"/>
        <w:ind w:firstLine="720"/>
        <w:jc w:val="both"/>
      </w:pPr>
      <w:r w:rsidRPr="00815E97">
        <w:rPr>
          <w:color w:val="auto"/>
        </w:rPr>
        <w:t xml:space="preserve">Количине наведене у </w:t>
      </w:r>
      <w:r>
        <w:rPr>
          <w:color w:val="auto"/>
        </w:rPr>
        <w:t>спецификацији</w:t>
      </w:r>
      <w:r w:rsidRPr="00815E97">
        <w:rPr>
          <w:color w:val="auto"/>
        </w:rPr>
        <w:t xml:space="preserve"> су планиране у оријентационом износу. Наручилац задржава право да набави већу или мању количину од планиране као и да одустане од дела набавке у</w:t>
      </w:r>
      <w:r>
        <w:rPr>
          <w:color w:val="auto"/>
        </w:rPr>
        <w:t>з писано обавештење Испоручиоцу</w:t>
      </w:r>
      <w:r>
        <w:rPr>
          <w:color w:val="auto"/>
          <w:lang w:val="sr-Cyrl-CS"/>
        </w:rPr>
        <w:t>. Вишкови испоручене количине не смеју бити већи</w:t>
      </w:r>
      <w:r w:rsidRPr="00815E97">
        <w:rPr>
          <w:color w:val="auto"/>
        </w:rPr>
        <w:t xml:space="preserve"> </w:t>
      </w:r>
      <w:r>
        <w:rPr>
          <w:color w:val="auto"/>
          <w:lang w:val="sr-Cyrl-CS"/>
        </w:rPr>
        <w:t>од 10% у односу на уговорену количину.</w:t>
      </w:r>
    </w:p>
    <w:p w:rsidR="00393C7B" w:rsidRPr="00393C7B" w:rsidRDefault="00393C7B" w:rsidP="00393C7B">
      <w:pPr>
        <w:pStyle w:val="Default"/>
        <w:ind w:firstLine="720"/>
        <w:jc w:val="both"/>
        <w:rPr>
          <w:color w:val="auto"/>
        </w:rPr>
      </w:pPr>
      <w:r w:rsidRPr="00815E97">
        <w:rPr>
          <w:color w:val="auto"/>
        </w:rPr>
        <w:t xml:space="preserve">Укупна вредност набавке из члана 1. овог уговора утврдиће се применом јединичних цена из усвојене понуде </w:t>
      </w:r>
      <w:r>
        <w:rPr>
          <w:color w:val="auto"/>
        </w:rPr>
        <w:t>испоручиоца</w:t>
      </w:r>
      <w:r w:rsidRPr="00815E97">
        <w:rPr>
          <w:color w:val="auto"/>
        </w:rPr>
        <w:t xml:space="preserve">, на основу стварно испоручене количине. </w:t>
      </w:r>
    </w:p>
    <w:p w:rsidR="009052FD" w:rsidRDefault="009052FD" w:rsidP="00712ED0">
      <w:pPr>
        <w:ind w:firstLine="708"/>
        <w:jc w:val="both"/>
        <w:rPr>
          <w:rFonts w:ascii="Arial" w:hAnsi="Arial" w:cs="Arial"/>
          <w:lang w:val="sr-Cyrl-CS"/>
        </w:rPr>
      </w:pPr>
      <w:r>
        <w:rPr>
          <w:rFonts w:ascii="Arial" w:hAnsi="Arial" w:cs="Arial"/>
        </w:rPr>
        <w:t xml:space="preserve">Рок испоруке </w:t>
      </w:r>
      <w:r w:rsidR="00393C7B">
        <w:rPr>
          <w:rFonts w:ascii="Arial" w:hAnsi="Arial" w:cs="Arial"/>
        </w:rPr>
        <w:t xml:space="preserve">и монтаже </w:t>
      </w:r>
      <w:r>
        <w:rPr>
          <w:rFonts w:ascii="Arial" w:hAnsi="Arial" w:cs="Arial"/>
        </w:rPr>
        <w:t xml:space="preserve">не може бити дужи од </w:t>
      </w:r>
      <w:r>
        <w:rPr>
          <w:rFonts w:ascii="Arial" w:hAnsi="Arial" w:cs="Arial"/>
          <w:b/>
          <w:lang w:val="sr-Latn-CS"/>
        </w:rPr>
        <w:t>____</w:t>
      </w:r>
      <w:r w:rsidRPr="000541D0">
        <w:rPr>
          <w:rFonts w:ascii="Arial" w:hAnsi="Arial" w:cs="Arial"/>
          <w:b/>
        </w:rPr>
        <w:t xml:space="preserve"> </w:t>
      </w:r>
      <w:r w:rsidRPr="000541D0">
        <w:rPr>
          <w:rFonts w:ascii="Arial" w:hAnsi="Arial" w:cs="Arial"/>
          <w:b/>
          <w:lang w:val="sr-Cyrl-CS"/>
        </w:rPr>
        <w:t>дана</w:t>
      </w:r>
      <w:r>
        <w:rPr>
          <w:rFonts w:ascii="Arial" w:hAnsi="Arial" w:cs="Arial"/>
        </w:rPr>
        <w:t xml:space="preserve"> од дана пријема </w:t>
      </w:r>
      <w:r w:rsidR="00B61210">
        <w:rPr>
          <w:rFonts w:ascii="Arial" w:hAnsi="Arial" w:cs="Arial"/>
          <w:lang w:val="sr-Cyrl-CS"/>
        </w:rPr>
        <w:t>налога</w:t>
      </w:r>
      <w:r>
        <w:rPr>
          <w:rFonts w:ascii="Arial" w:hAnsi="Arial" w:cs="Arial"/>
        </w:rPr>
        <w:t xml:space="preserve"> од стране </w:t>
      </w:r>
      <w:r w:rsidR="005D669F">
        <w:rPr>
          <w:rFonts w:ascii="Arial" w:hAnsi="Arial" w:cs="Arial"/>
          <w:lang w:val="sr-Cyrl-CS"/>
        </w:rPr>
        <w:t>Наручиоца</w:t>
      </w:r>
      <w:r>
        <w:rPr>
          <w:rFonts w:ascii="Arial" w:hAnsi="Arial" w:cs="Arial"/>
        </w:rPr>
        <w:t>.</w:t>
      </w:r>
    </w:p>
    <w:p w:rsidR="00DF3F47" w:rsidRPr="00B61210" w:rsidRDefault="00DF3F47" w:rsidP="00B61210">
      <w:pPr>
        <w:jc w:val="both"/>
        <w:rPr>
          <w:rFonts w:ascii="Arial" w:hAnsi="Arial" w:cs="Arial"/>
          <w:lang w:val="sr-Cyrl-CS"/>
        </w:rPr>
      </w:pPr>
    </w:p>
    <w:p w:rsidR="00C65397" w:rsidRPr="006A7FB3" w:rsidRDefault="00C65397" w:rsidP="00DE593C">
      <w:pPr>
        <w:ind w:firstLine="567"/>
        <w:jc w:val="center"/>
        <w:rPr>
          <w:rFonts w:ascii="Arial" w:hAnsi="Arial" w:cs="Arial"/>
          <w:b/>
        </w:rPr>
      </w:pPr>
      <w:r w:rsidRPr="006A7FB3">
        <w:rPr>
          <w:rFonts w:ascii="Arial" w:hAnsi="Arial" w:cs="Arial"/>
          <w:b/>
        </w:rPr>
        <w:t>Члан 4.</w:t>
      </w:r>
    </w:p>
    <w:p w:rsidR="00C65397" w:rsidRPr="00C65397" w:rsidRDefault="00C65397" w:rsidP="00DE593C">
      <w:pPr>
        <w:ind w:firstLine="567"/>
        <w:jc w:val="center"/>
        <w:rPr>
          <w:rFonts w:ascii="Arial" w:hAnsi="Arial" w:cs="Arial"/>
        </w:rPr>
      </w:pPr>
    </w:p>
    <w:p w:rsidR="00F22AF4" w:rsidRDefault="005D669F" w:rsidP="00393C7B">
      <w:pPr>
        <w:ind w:firstLine="708"/>
        <w:jc w:val="both"/>
        <w:rPr>
          <w:rFonts w:ascii="Arial" w:hAnsi="Arial" w:cs="Arial"/>
          <w:bCs/>
          <w:iCs/>
        </w:rPr>
      </w:pPr>
      <w:r>
        <w:rPr>
          <w:rFonts w:ascii="Arial" w:hAnsi="Arial" w:cs="Arial"/>
          <w:bCs/>
          <w:iCs/>
        </w:rPr>
        <w:t>Плаћање се врши</w:t>
      </w:r>
      <w:r w:rsidR="00F22AF4">
        <w:rPr>
          <w:rFonts w:ascii="Arial" w:hAnsi="Arial" w:cs="Arial"/>
          <w:bCs/>
          <w:iCs/>
        </w:rPr>
        <w:t xml:space="preserve"> </w:t>
      </w:r>
      <w:r w:rsidR="00F22AF4">
        <w:rPr>
          <w:rFonts w:ascii="Arial" w:hAnsi="Arial" w:cs="Arial"/>
          <w:bCs/>
          <w:iCs/>
          <w:lang w:val="sr-Cyrl-CS"/>
        </w:rPr>
        <w:t>у року од 45 дана од дана регистровања</w:t>
      </w:r>
      <w:r w:rsidR="00F22AF4">
        <w:rPr>
          <w:rFonts w:ascii="Arial" w:hAnsi="Arial" w:cs="Arial"/>
          <w:bCs/>
          <w:iCs/>
        </w:rPr>
        <w:t xml:space="preserve"> </w:t>
      </w:r>
      <w:r w:rsidR="00F22AF4" w:rsidRPr="00C23235">
        <w:rPr>
          <w:rFonts w:ascii="Arial" w:hAnsi="Arial" w:cs="Arial"/>
          <w:bCs/>
          <w:iCs/>
        </w:rPr>
        <w:t>фактуре</w:t>
      </w:r>
      <w:r w:rsidR="00F22AF4">
        <w:rPr>
          <w:rFonts w:ascii="Arial" w:hAnsi="Arial" w:cs="Arial"/>
          <w:bCs/>
          <w:iCs/>
        </w:rPr>
        <w:t xml:space="preserve"> о испорученом </w:t>
      </w:r>
      <w:r w:rsidR="001805CC">
        <w:rPr>
          <w:rFonts w:ascii="Arial" w:hAnsi="Arial" w:cs="Arial"/>
          <w:bCs/>
          <w:iCs/>
          <w:lang w:val="sr-Cyrl-CS"/>
        </w:rPr>
        <w:t xml:space="preserve">и уграђеном </w:t>
      </w:r>
      <w:r w:rsidR="00F22AF4">
        <w:rPr>
          <w:rFonts w:ascii="Arial" w:hAnsi="Arial" w:cs="Arial"/>
          <w:bCs/>
          <w:iCs/>
        </w:rPr>
        <w:t>материјалу. Фактура, поред спецификације, мора да садржи радне листе, са назначеним локацијама где је предметна услуга извршена.</w:t>
      </w:r>
    </w:p>
    <w:p w:rsidR="005D669F" w:rsidRDefault="005D669F" w:rsidP="00393C7B">
      <w:pPr>
        <w:ind w:firstLine="708"/>
        <w:jc w:val="both"/>
        <w:rPr>
          <w:rFonts w:ascii="Arial" w:hAnsi="Arial" w:cs="Arial"/>
          <w:iCs/>
          <w:lang w:val="sr-Cyrl-CS"/>
        </w:rPr>
      </w:pPr>
      <w:r>
        <w:rPr>
          <w:rFonts w:ascii="Arial" w:hAnsi="Arial" w:cs="Arial"/>
          <w:iCs/>
        </w:rPr>
        <w:t xml:space="preserve">Плаћање се врши уплатом на </w:t>
      </w:r>
      <w:r w:rsidR="00616F27">
        <w:rPr>
          <w:rFonts w:ascii="Arial" w:hAnsi="Arial" w:cs="Arial"/>
          <w:iCs/>
          <w:lang w:val="sr-Cyrl-CS"/>
        </w:rPr>
        <w:t xml:space="preserve">текући </w:t>
      </w:r>
      <w:r>
        <w:rPr>
          <w:rFonts w:ascii="Arial" w:hAnsi="Arial" w:cs="Arial"/>
          <w:iCs/>
        </w:rPr>
        <w:t>рачун</w:t>
      </w:r>
      <w:r w:rsidR="00616F27">
        <w:rPr>
          <w:rFonts w:ascii="Arial" w:hAnsi="Arial" w:cs="Arial"/>
          <w:iCs/>
          <w:lang w:val="sr-Cyrl-CS"/>
        </w:rPr>
        <w:t xml:space="preserve"> Испоручиоца,</w:t>
      </w:r>
      <w:r w:rsidR="00FF6298">
        <w:rPr>
          <w:rFonts w:ascii="Arial" w:hAnsi="Arial" w:cs="Arial"/>
          <w:iCs/>
        </w:rPr>
        <w:t xml:space="preserve"> број </w:t>
      </w:r>
      <w:r>
        <w:rPr>
          <w:rFonts w:ascii="Arial" w:hAnsi="Arial" w:cs="Arial"/>
          <w:iCs/>
        </w:rPr>
        <w:t>______</w:t>
      </w:r>
      <w:r w:rsidR="00FF6298">
        <w:rPr>
          <w:rFonts w:ascii="Arial" w:hAnsi="Arial" w:cs="Arial"/>
          <w:iCs/>
        </w:rPr>
        <w:t>_____________</w:t>
      </w:r>
      <w:r>
        <w:rPr>
          <w:rFonts w:ascii="Arial" w:hAnsi="Arial" w:cs="Arial"/>
          <w:iCs/>
        </w:rPr>
        <w:t>_____</w:t>
      </w:r>
      <w:r w:rsidR="00B61210">
        <w:rPr>
          <w:rFonts w:ascii="Arial" w:hAnsi="Arial" w:cs="Arial"/>
          <w:iCs/>
          <w:lang w:val="sr-Cyrl-CS"/>
        </w:rPr>
        <w:t xml:space="preserve"> </w:t>
      </w:r>
      <w:r w:rsidR="00FF6298">
        <w:rPr>
          <w:rFonts w:ascii="Arial" w:hAnsi="Arial" w:cs="Arial"/>
          <w:iCs/>
          <w:lang w:val="sr-Cyrl-CS"/>
        </w:rPr>
        <w:t>код _________________ банке.</w:t>
      </w:r>
    </w:p>
    <w:p w:rsidR="005D669F" w:rsidRPr="005D669F" w:rsidRDefault="005D669F" w:rsidP="00DE593C">
      <w:pPr>
        <w:ind w:firstLine="567"/>
        <w:jc w:val="both"/>
        <w:rPr>
          <w:rFonts w:ascii="Arial" w:hAnsi="Arial" w:cs="Arial"/>
          <w:lang w:val="sr-Cyrl-CS"/>
        </w:rPr>
      </w:pPr>
    </w:p>
    <w:p w:rsidR="005D669F" w:rsidRDefault="005D669F" w:rsidP="00DE593C">
      <w:pPr>
        <w:ind w:firstLine="567"/>
        <w:jc w:val="center"/>
        <w:rPr>
          <w:rFonts w:ascii="Arial" w:hAnsi="Arial" w:cs="Arial"/>
          <w:b/>
          <w:lang w:val="sr-Cyrl-CS"/>
        </w:rPr>
      </w:pPr>
      <w:r>
        <w:rPr>
          <w:rFonts w:ascii="Arial" w:hAnsi="Arial" w:cs="Arial"/>
          <w:b/>
          <w:lang w:val="sr-Cyrl-CS"/>
        </w:rPr>
        <w:t>Члан 5.</w:t>
      </w:r>
    </w:p>
    <w:p w:rsidR="005D669F" w:rsidRDefault="005D669F" w:rsidP="00DE593C">
      <w:pPr>
        <w:ind w:firstLine="567"/>
        <w:jc w:val="center"/>
        <w:rPr>
          <w:rFonts w:ascii="Arial" w:hAnsi="Arial" w:cs="Arial"/>
          <w:b/>
          <w:lang w:val="sr-Cyrl-CS"/>
        </w:rPr>
      </w:pPr>
    </w:p>
    <w:p w:rsidR="005D669F" w:rsidRPr="005D669F" w:rsidRDefault="00FF6298" w:rsidP="00E237C0">
      <w:pPr>
        <w:ind w:firstLine="708"/>
        <w:jc w:val="both"/>
        <w:rPr>
          <w:rFonts w:ascii="Arial" w:hAnsi="Arial" w:cs="Arial"/>
          <w:b/>
          <w:lang w:val="sr-Cyrl-CS"/>
        </w:rPr>
      </w:pPr>
      <w:r>
        <w:rPr>
          <w:rFonts w:ascii="Arial" w:hAnsi="Arial" w:cs="Arial"/>
          <w:lang w:val="sr-Cyrl-CS"/>
        </w:rPr>
        <w:t xml:space="preserve">Испоручилац </w:t>
      </w:r>
      <w:r w:rsidR="005D669F" w:rsidRPr="00676ABB">
        <w:rPr>
          <w:rFonts w:ascii="Arial" w:hAnsi="Arial" w:cs="Arial"/>
        </w:rPr>
        <w:t xml:space="preserve"> гарантује </w:t>
      </w:r>
      <w:r w:rsidR="005D669F">
        <w:rPr>
          <w:rFonts w:ascii="Arial" w:hAnsi="Arial" w:cs="Arial"/>
          <w:lang w:val="sr-Cyrl-CS"/>
        </w:rPr>
        <w:t xml:space="preserve">за </w:t>
      </w:r>
      <w:r w:rsidR="005D669F" w:rsidRPr="00676ABB">
        <w:rPr>
          <w:rFonts w:ascii="Arial" w:hAnsi="Arial" w:cs="Arial"/>
        </w:rPr>
        <w:t>квалитет испоручене робе</w:t>
      </w:r>
      <w:r w:rsidR="00E237C0">
        <w:rPr>
          <w:rFonts w:ascii="Arial" w:hAnsi="Arial" w:cs="Arial"/>
          <w:lang w:val="sr-Cyrl-CS"/>
        </w:rPr>
        <w:t xml:space="preserve"> у року од __________  године/а од дана монтаже</w:t>
      </w:r>
      <w:r w:rsidR="005D669F">
        <w:rPr>
          <w:rFonts w:ascii="Arial" w:hAnsi="Arial" w:cs="Arial"/>
        </w:rPr>
        <w:t>.</w:t>
      </w:r>
      <w:r w:rsidR="005D669F" w:rsidRPr="00676ABB">
        <w:rPr>
          <w:rFonts w:ascii="Arial" w:hAnsi="Arial" w:cs="Arial"/>
        </w:rPr>
        <w:cr/>
      </w:r>
    </w:p>
    <w:p w:rsidR="00C65397" w:rsidRDefault="00250282" w:rsidP="00DE593C">
      <w:pPr>
        <w:ind w:firstLine="567"/>
        <w:jc w:val="center"/>
        <w:rPr>
          <w:rFonts w:ascii="Arial" w:eastAsia="Times New Roman" w:hAnsi="Arial" w:cs="Arial"/>
          <w:b/>
          <w:lang w:val="sr-Cyrl-CS"/>
        </w:rPr>
      </w:pPr>
      <w:r>
        <w:rPr>
          <w:rFonts w:ascii="Arial" w:eastAsia="Times New Roman" w:hAnsi="Arial" w:cs="Arial"/>
          <w:b/>
          <w:lang w:val="sr-Cyrl-CS"/>
        </w:rPr>
        <w:t>Члан 6.</w:t>
      </w:r>
    </w:p>
    <w:p w:rsidR="00250282" w:rsidRDefault="00250282" w:rsidP="00DE593C">
      <w:pPr>
        <w:ind w:firstLine="567"/>
        <w:jc w:val="center"/>
        <w:rPr>
          <w:rFonts w:ascii="Arial" w:eastAsia="Times New Roman" w:hAnsi="Arial" w:cs="Arial"/>
          <w:b/>
          <w:lang w:val="sr-Cyrl-CS"/>
        </w:rPr>
      </w:pPr>
    </w:p>
    <w:p w:rsidR="00250282" w:rsidRPr="00AC65DB" w:rsidRDefault="00C80AF9" w:rsidP="00AC65DB">
      <w:pPr>
        <w:ind w:firstLine="708"/>
        <w:jc w:val="both"/>
        <w:rPr>
          <w:rFonts w:ascii="Arial" w:hAnsi="Arial" w:cs="Arial"/>
        </w:rPr>
      </w:pPr>
      <w:r>
        <w:rPr>
          <w:rFonts w:ascii="Arial" w:hAnsi="Arial" w:cs="Arial"/>
          <w:lang w:val="sr-Cyrl-CS"/>
        </w:rPr>
        <w:t xml:space="preserve">Наручилац </w:t>
      </w:r>
      <w:r w:rsidR="00250282" w:rsidRPr="00676ABB">
        <w:rPr>
          <w:rFonts w:ascii="Arial" w:hAnsi="Arial" w:cs="Arial"/>
        </w:rPr>
        <w:t xml:space="preserve">има право на рекламацију квалитета и количине испоручене робе, </w:t>
      </w:r>
      <w:r w:rsidR="00250282">
        <w:rPr>
          <w:rFonts w:ascii="Arial" w:hAnsi="Arial" w:cs="Arial"/>
        </w:rPr>
        <w:t xml:space="preserve">у ком случају је дужан да уложи </w:t>
      </w:r>
      <w:r w:rsidR="00250282" w:rsidRPr="00676ABB">
        <w:rPr>
          <w:rFonts w:ascii="Arial" w:hAnsi="Arial" w:cs="Arial"/>
        </w:rPr>
        <w:t>приговор без одлагања, одмах приликом преузимања робе</w:t>
      </w:r>
      <w:r w:rsidR="00AC65DB">
        <w:rPr>
          <w:rFonts w:ascii="Arial" w:hAnsi="Arial" w:cs="Arial"/>
          <w:lang w:val="sr-Cyrl-CS"/>
        </w:rPr>
        <w:t xml:space="preserve">, </w:t>
      </w:r>
      <w:r w:rsidR="00250282">
        <w:rPr>
          <w:rFonts w:ascii="Arial" w:hAnsi="Arial" w:cs="Arial"/>
          <w:lang w:val="sr-Cyrl-CS"/>
        </w:rPr>
        <w:t>као и у фази екслоатације</w:t>
      </w:r>
      <w:r w:rsidR="00250282" w:rsidRPr="00676ABB">
        <w:rPr>
          <w:rFonts w:ascii="Arial" w:hAnsi="Arial" w:cs="Arial"/>
        </w:rPr>
        <w:t xml:space="preserve">, а </w:t>
      </w:r>
      <w:r w:rsidR="00250282">
        <w:rPr>
          <w:rFonts w:ascii="Arial" w:hAnsi="Arial" w:cs="Arial"/>
        </w:rPr>
        <w:t>у случају приговора на квалитет</w:t>
      </w:r>
      <w:r w:rsidR="00C23235">
        <w:rPr>
          <w:rFonts w:ascii="Arial" w:hAnsi="Arial" w:cs="Arial"/>
          <w:lang w:val="sr-Cyrl-CS"/>
        </w:rPr>
        <w:t xml:space="preserve"> </w:t>
      </w:r>
      <w:r w:rsidR="00250282">
        <w:rPr>
          <w:rFonts w:ascii="Arial" w:hAnsi="Arial" w:cs="Arial"/>
        </w:rPr>
        <w:t xml:space="preserve"> </w:t>
      </w:r>
      <w:r w:rsidR="00250282" w:rsidRPr="00676ABB">
        <w:rPr>
          <w:rFonts w:ascii="Arial" w:hAnsi="Arial" w:cs="Arial"/>
        </w:rPr>
        <w:t>у року од 24 часа од сазнања за недостатак.</w:t>
      </w:r>
      <w:r w:rsidR="00250282" w:rsidRPr="00676ABB">
        <w:rPr>
          <w:rFonts w:ascii="Arial" w:hAnsi="Arial" w:cs="Arial"/>
        </w:rPr>
        <w:cr/>
      </w:r>
      <w:r w:rsidR="00AC65DB">
        <w:rPr>
          <w:rFonts w:ascii="Arial" w:hAnsi="Arial" w:cs="Arial"/>
        </w:rPr>
        <w:tab/>
      </w:r>
      <w:r w:rsidR="00250282">
        <w:rPr>
          <w:rFonts w:ascii="Arial" w:hAnsi="Arial" w:cs="Arial"/>
          <w:lang w:val="sr-Cyrl-CS"/>
        </w:rPr>
        <w:t>Понуђач мора гарантовати наручиоцу за квалитет испоручене робе као и да гарантује за век трајања исте који је дат у спецификацији.</w:t>
      </w:r>
    </w:p>
    <w:p w:rsidR="00250282" w:rsidRDefault="00250282" w:rsidP="00AC65DB">
      <w:pPr>
        <w:ind w:firstLine="708"/>
        <w:jc w:val="both"/>
        <w:rPr>
          <w:rFonts w:ascii="Arial" w:hAnsi="Arial" w:cs="Arial"/>
          <w:lang w:val="sr-Cyrl-CS"/>
        </w:rPr>
      </w:pPr>
      <w:r>
        <w:rPr>
          <w:rFonts w:ascii="Arial" w:hAnsi="Arial" w:cs="Arial"/>
          <w:lang w:val="sr-Cyrl-CS"/>
        </w:rPr>
        <w:t xml:space="preserve">У случају рекламације понуђач је дужан да замени рекламирану робу. </w:t>
      </w:r>
    </w:p>
    <w:p w:rsidR="00250282" w:rsidRDefault="00250282" w:rsidP="00E05706">
      <w:pPr>
        <w:ind w:firstLine="708"/>
        <w:jc w:val="both"/>
        <w:rPr>
          <w:rFonts w:ascii="Arial" w:hAnsi="Arial" w:cs="Arial"/>
          <w:lang w:val="sr-Cyrl-CS"/>
        </w:rPr>
      </w:pPr>
      <w:r w:rsidRPr="00676ABB">
        <w:rPr>
          <w:rFonts w:ascii="Arial" w:hAnsi="Arial" w:cs="Arial"/>
        </w:rPr>
        <w:t xml:space="preserve">У случају приговора на количину робе, </w:t>
      </w:r>
      <w:r w:rsidR="00C80AF9">
        <w:rPr>
          <w:rFonts w:ascii="Arial" w:hAnsi="Arial" w:cs="Arial"/>
          <w:lang w:val="sr-Cyrl-CS"/>
        </w:rPr>
        <w:t>Наручилац</w:t>
      </w:r>
      <w:r w:rsidRPr="00676ABB">
        <w:rPr>
          <w:rFonts w:ascii="Arial" w:hAnsi="Arial" w:cs="Arial"/>
        </w:rPr>
        <w:t xml:space="preserve"> одмах обавештава </w:t>
      </w:r>
      <w:r w:rsidR="00AC65DB">
        <w:rPr>
          <w:rFonts w:ascii="Arial" w:hAnsi="Arial" w:cs="Arial"/>
          <w:lang w:val="sr-Cyrl-CS"/>
        </w:rPr>
        <w:t>Испоручиоца</w:t>
      </w:r>
      <w:r w:rsidRPr="00676ABB">
        <w:rPr>
          <w:rFonts w:ascii="Arial" w:hAnsi="Arial" w:cs="Arial"/>
        </w:rPr>
        <w:t>,</w:t>
      </w:r>
      <w:r>
        <w:rPr>
          <w:rFonts w:ascii="Arial" w:hAnsi="Arial" w:cs="Arial"/>
        </w:rPr>
        <w:t xml:space="preserve"> који је дужан да упути </w:t>
      </w:r>
      <w:r w:rsidRPr="00676ABB">
        <w:rPr>
          <w:rFonts w:ascii="Arial" w:hAnsi="Arial" w:cs="Arial"/>
        </w:rPr>
        <w:t>стручно лице које ће на лицу места утврдити чињенично стање и о том</w:t>
      </w:r>
      <w:r w:rsidR="00E05706">
        <w:rPr>
          <w:rFonts w:ascii="Arial" w:hAnsi="Arial" w:cs="Arial"/>
        </w:rPr>
        <w:t>е сачинити заједнички записник.</w:t>
      </w:r>
    </w:p>
    <w:p w:rsidR="00E237C0" w:rsidRPr="00E237C0" w:rsidRDefault="00E237C0" w:rsidP="00E05706">
      <w:pPr>
        <w:ind w:firstLine="708"/>
        <w:jc w:val="both"/>
        <w:rPr>
          <w:rFonts w:ascii="Arial" w:hAnsi="Arial" w:cs="Arial"/>
          <w:lang w:val="sr-Cyrl-CS"/>
        </w:rPr>
      </w:pPr>
    </w:p>
    <w:p w:rsidR="00C65397" w:rsidRDefault="00DE593C" w:rsidP="002F28CA">
      <w:pPr>
        <w:autoSpaceDE w:val="0"/>
        <w:jc w:val="center"/>
        <w:rPr>
          <w:rFonts w:ascii="Arial" w:eastAsia="Times New Roman" w:hAnsi="Arial" w:cs="Arial"/>
          <w:b/>
          <w:lang w:val="sr-Cyrl-CS"/>
        </w:rPr>
      </w:pPr>
      <w:r>
        <w:rPr>
          <w:rFonts w:ascii="Arial" w:eastAsia="Times New Roman" w:hAnsi="Arial" w:cs="Arial"/>
          <w:b/>
        </w:rPr>
        <w:t xml:space="preserve">Члан </w:t>
      </w:r>
      <w:r>
        <w:rPr>
          <w:rFonts w:ascii="Arial" w:eastAsia="Times New Roman" w:hAnsi="Arial" w:cs="Arial"/>
          <w:b/>
          <w:lang w:val="sr-Cyrl-CS"/>
        </w:rPr>
        <w:t>7</w:t>
      </w:r>
      <w:r w:rsidR="00C65397" w:rsidRPr="006A7FB3">
        <w:rPr>
          <w:rFonts w:ascii="Arial" w:eastAsia="Times New Roman" w:hAnsi="Arial" w:cs="Arial"/>
          <w:b/>
        </w:rPr>
        <w:t xml:space="preserve">. </w:t>
      </w:r>
    </w:p>
    <w:p w:rsidR="00DE593C" w:rsidRPr="00DE593C" w:rsidRDefault="00DE593C" w:rsidP="00DE593C">
      <w:pPr>
        <w:autoSpaceDE w:val="0"/>
        <w:ind w:firstLine="567"/>
        <w:jc w:val="center"/>
        <w:rPr>
          <w:rFonts w:ascii="Arial" w:eastAsia="Times New Roman" w:hAnsi="Arial" w:cs="Arial"/>
          <w:b/>
          <w:lang w:val="sr-Cyrl-CS"/>
        </w:rPr>
      </w:pPr>
    </w:p>
    <w:p w:rsidR="00697B15" w:rsidRDefault="00DE593C" w:rsidP="00AC65DB">
      <w:pPr>
        <w:ind w:firstLine="567"/>
        <w:jc w:val="both"/>
        <w:rPr>
          <w:rFonts w:ascii="Arial" w:hAnsi="Arial" w:cs="Arial"/>
          <w:lang w:val="sr-Cyrl-CS"/>
        </w:rPr>
      </w:pPr>
      <w:r w:rsidRPr="00676ABB">
        <w:rPr>
          <w:rFonts w:ascii="Arial" w:hAnsi="Arial" w:cs="Arial"/>
        </w:rPr>
        <w:t>Уговорне стране се ослобађају одговорности у случају дејства више сил</w:t>
      </w:r>
      <w:r>
        <w:rPr>
          <w:rFonts w:ascii="Arial" w:hAnsi="Arial" w:cs="Arial"/>
        </w:rPr>
        <w:t xml:space="preserve">е: поплава, пожара, земљотреса, </w:t>
      </w:r>
      <w:r w:rsidRPr="00676ABB">
        <w:rPr>
          <w:rFonts w:ascii="Arial" w:hAnsi="Arial" w:cs="Arial"/>
        </w:rPr>
        <w:t xml:space="preserve">саобраћајне и природне катастрофе, аката међународних органа или </w:t>
      </w:r>
      <w:r>
        <w:rPr>
          <w:rFonts w:ascii="Arial" w:hAnsi="Arial" w:cs="Arial"/>
        </w:rPr>
        <w:t>организација и других догађаја,</w:t>
      </w:r>
      <w:r w:rsidR="002F28CA">
        <w:rPr>
          <w:rFonts w:ascii="Arial" w:hAnsi="Arial" w:cs="Arial"/>
        </w:rPr>
        <w:t xml:space="preserve"> </w:t>
      </w:r>
      <w:r w:rsidRPr="00676ABB">
        <w:rPr>
          <w:rFonts w:ascii="Arial" w:hAnsi="Arial" w:cs="Arial"/>
        </w:rPr>
        <w:t>који се нису могли избећи или предвидети, а који у потпуности или делимично спречавају уговорне</w:t>
      </w:r>
      <w:r w:rsidRPr="00676ABB">
        <w:rPr>
          <w:rFonts w:ascii="Arial" w:hAnsi="Arial" w:cs="Arial"/>
        </w:rPr>
        <w:cr/>
        <w:t>стране да изврше уговорне обавезе.</w:t>
      </w:r>
      <w:r w:rsidRPr="00676ABB">
        <w:rPr>
          <w:rFonts w:ascii="Arial" w:hAnsi="Arial" w:cs="Arial"/>
        </w:rPr>
        <w:cr/>
      </w:r>
      <w:r w:rsidR="00AC65DB">
        <w:rPr>
          <w:rFonts w:ascii="Arial" w:hAnsi="Arial" w:cs="Arial"/>
        </w:rPr>
        <w:tab/>
      </w:r>
      <w:r w:rsidR="002F28CA">
        <w:rPr>
          <w:rFonts w:ascii="Arial" w:hAnsi="Arial" w:cs="Arial"/>
          <w:lang w:val="sr-Cyrl-CS"/>
        </w:rPr>
        <w:t>Испоручилац</w:t>
      </w:r>
      <w:r w:rsidRPr="00676ABB">
        <w:rPr>
          <w:rFonts w:ascii="Arial" w:hAnsi="Arial" w:cs="Arial"/>
        </w:rPr>
        <w:t xml:space="preserve"> се ослобађа одговорности у случају поремећаја у снабдевању трж</w:t>
      </w:r>
      <w:r>
        <w:rPr>
          <w:rFonts w:ascii="Arial" w:hAnsi="Arial" w:cs="Arial"/>
        </w:rPr>
        <w:t xml:space="preserve">ишта </w:t>
      </w:r>
      <w:r w:rsidRPr="00676ABB">
        <w:rPr>
          <w:rFonts w:ascii="Arial" w:hAnsi="Arial" w:cs="Arial"/>
        </w:rPr>
        <w:t xml:space="preserve"> који су изазвани: актима државних органа, изменама пропи</w:t>
      </w:r>
      <w:r>
        <w:rPr>
          <w:rFonts w:ascii="Arial" w:hAnsi="Arial" w:cs="Arial"/>
        </w:rPr>
        <w:t xml:space="preserve">са који регулишу услове и начин </w:t>
      </w:r>
      <w:r w:rsidRPr="00676ABB">
        <w:rPr>
          <w:rFonts w:ascii="Arial" w:hAnsi="Arial" w:cs="Arial"/>
        </w:rPr>
        <w:t xml:space="preserve">увоза, прераде и промета </w:t>
      </w:r>
      <w:r>
        <w:rPr>
          <w:rFonts w:ascii="Arial" w:hAnsi="Arial" w:cs="Arial"/>
        </w:rPr>
        <w:t>робе и услуга.</w:t>
      </w:r>
      <w:r>
        <w:rPr>
          <w:rFonts w:ascii="Arial" w:hAnsi="Arial" w:cs="Arial"/>
        </w:rPr>
        <w:cr/>
      </w:r>
    </w:p>
    <w:p w:rsidR="00E237C0" w:rsidRPr="006A7FB3" w:rsidRDefault="00E237C0" w:rsidP="00E237C0">
      <w:pPr>
        <w:autoSpaceDE w:val="0"/>
        <w:jc w:val="center"/>
        <w:rPr>
          <w:rFonts w:ascii="Arial" w:eastAsia="Times New Roman" w:hAnsi="Arial" w:cs="Arial"/>
          <w:b/>
          <w:bCs/>
        </w:rPr>
      </w:pPr>
      <w:r w:rsidRPr="006A7FB3">
        <w:rPr>
          <w:rFonts w:ascii="Arial" w:eastAsia="Times New Roman" w:hAnsi="Arial" w:cs="Arial"/>
          <w:b/>
          <w:bCs/>
        </w:rPr>
        <w:t xml:space="preserve">Члан </w:t>
      </w:r>
      <w:r>
        <w:rPr>
          <w:rFonts w:ascii="Arial" w:eastAsia="Times New Roman" w:hAnsi="Arial" w:cs="Arial"/>
          <w:b/>
          <w:bCs/>
          <w:lang w:val="sr-Cyrl-CS"/>
        </w:rPr>
        <w:t>8</w:t>
      </w:r>
      <w:r w:rsidRPr="006A7FB3">
        <w:rPr>
          <w:rFonts w:ascii="Arial" w:eastAsia="Times New Roman" w:hAnsi="Arial" w:cs="Arial"/>
          <w:b/>
          <w:bCs/>
        </w:rPr>
        <w:t>.</w:t>
      </w:r>
    </w:p>
    <w:p w:rsidR="00E237C0" w:rsidRDefault="00E237C0" w:rsidP="00E237C0">
      <w:pPr>
        <w:autoSpaceDE w:val="0"/>
        <w:jc w:val="center"/>
        <w:rPr>
          <w:rFonts w:ascii="Arial" w:eastAsia="Times New Roman" w:hAnsi="Arial" w:cs="Arial"/>
          <w:bCs/>
        </w:rPr>
      </w:pPr>
    </w:p>
    <w:p w:rsidR="00E237C0" w:rsidRDefault="00E237C0" w:rsidP="00E237C0">
      <w:pPr>
        <w:pStyle w:val="Default"/>
        <w:ind w:firstLine="720"/>
        <w:jc w:val="both"/>
        <w:rPr>
          <w:color w:val="auto"/>
          <w:lang w:val="sr-Cyrl-CS"/>
        </w:rPr>
      </w:pPr>
      <w:r w:rsidRPr="00CB4680">
        <w:rPr>
          <w:b/>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односно максимално до _______________ рсд без пдв-а, ______________ рсд са пдв-ом, уколико постоји оправдана потреба за набавком предметног добра, а у складу са расположивим финансијским средствима на апропријацији за конкретну набавку и чланом 115. Закона о јавним набавкама. </w:t>
      </w:r>
    </w:p>
    <w:p w:rsidR="00E237C0" w:rsidRPr="00E237C0" w:rsidRDefault="00E237C0" w:rsidP="00AC65DB">
      <w:pPr>
        <w:ind w:firstLine="567"/>
        <w:jc w:val="both"/>
        <w:rPr>
          <w:rFonts w:ascii="Arial" w:hAnsi="Arial" w:cs="Arial"/>
          <w:lang w:val="sr-Cyrl-CS"/>
        </w:rPr>
      </w:pPr>
    </w:p>
    <w:p w:rsidR="00C65397" w:rsidRPr="006A7FB3" w:rsidRDefault="00C65397" w:rsidP="00C65397">
      <w:pPr>
        <w:autoSpaceDE w:val="0"/>
        <w:jc w:val="center"/>
        <w:rPr>
          <w:rFonts w:ascii="Arial" w:eastAsia="Times New Roman" w:hAnsi="Arial" w:cs="Arial"/>
          <w:b/>
          <w:bCs/>
        </w:rPr>
      </w:pPr>
      <w:r w:rsidRPr="006A7FB3">
        <w:rPr>
          <w:rFonts w:ascii="Arial" w:eastAsia="Times New Roman" w:hAnsi="Arial" w:cs="Arial"/>
          <w:b/>
          <w:bCs/>
        </w:rPr>
        <w:t xml:space="preserve">Члан </w:t>
      </w:r>
      <w:r w:rsidR="00E237C0">
        <w:rPr>
          <w:rFonts w:ascii="Arial" w:eastAsia="Times New Roman" w:hAnsi="Arial" w:cs="Arial"/>
          <w:b/>
          <w:bCs/>
          <w:lang w:val="sr-Cyrl-CS"/>
        </w:rPr>
        <w:t>9</w:t>
      </w:r>
      <w:r w:rsidRPr="006A7FB3">
        <w:rPr>
          <w:rFonts w:ascii="Arial" w:eastAsia="Times New Roman" w:hAnsi="Arial" w:cs="Arial"/>
          <w:b/>
          <w:bCs/>
        </w:rPr>
        <w:t>.</w:t>
      </w:r>
    </w:p>
    <w:p w:rsidR="00C65397" w:rsidRPr="00C65397" w:rsidRDefault="00C65397" w:rsidP="00C65397">
      <w:pPr>
        <w:autoSpaceDE w:val="0"/>
        <w:jc w:val="center"/>
        <w:rPr>
          <w:rFonts w:ascii="Arial" w:eastAsia="Times New Roman" w:hAnsi="Arial" w:cs="Arial"/>
          <w:bCs/>
        </w:rPr>
      </w:pPr>
    </w:p>
    <w:p w:rsidR="00DE593C" w:rsidRDefault="00DE593C" w:rsidP="002F28CA">
      <w:pPr>
        <w:ind w:firstLine="708"/>
        <w:jc w:val="both"/>
        <w:rPr>
          <w:rFonts w:ascii="Arial" w:hAnsi="Arial" w:cs="Arial"/>
          <w:lang w:val="sr-Cyrl-CS"/>
        </w:rPr>
      </w:pPr>
      <w:r w:rsidRPr="00676ABB">
        <w:rPr>
          <w:rFonts w:ascii="Arial" w:hAnsi="Arial" w:cs="Arial"/>
        </w:rPr>
        <w:t>Уговор се закључује на одређено в</w:t>
      </w:r>
      <w:r>
        <w:rPr>
          <w:rFonts w:ascii="Arial" w:hAnsi="Arial" w:cs="Arial"/>
        </w:rPr>
        <w:t xml:space="preserve">реме </w:t>
      </w:r>
      <w:r w:rsidR="002E2C97">
        <w:rPr>
          <w:rFonts w:ascii="Arial" w:hAnsi="Arial" w:cs="Arial"/>
          <w:lang w:val="sr-Cyrl-CS"/>
        </w:rPr>
        <w:t>до 31.12.201</w:t>
      </w:r>
      <w:r w:rsidR="00742530">
        <w:rPr>
          <w:rFonts w:ascii="Arial" w:hAnsi="Arial" w:cs="Arial"/>
          <w:lang w:val="sr-Cyrl-CS"/>
        </w:rPr>
        <w:t>9</w:t>
      </w:r>
      <w:r w:rsidR="002E2C97">
        <w:rPr>
          <w:rFonts w:ascii="Arial" w:hAnsi="Arial" w:cs="Arial"/>
          <w:lang w:val="sr-Cyrl-CS"/>
        </w:rPr>
        <w:t>.</w:t>
      </w:r>
      <w:r>
        <w:rPr>
          <w:rFonts w:ascii="Arial" w:hAnsi="Arial" w:cs="Arial"/>
          <w:lang w:val="sr-Cyrl-CS"/>
        </w:rPr>
        <w:t xml:space="preserve"> год. </w:t>
      </w:r>
    </w:p>
    <w:p w:rsidR="00E42D61" w:rsidRPr="00E42D61" w:rsidRDefault="00DE593C" w:rsidP="002F28CA">
      <w:pPr>
        <w:autoSpaceDE w:val="0"/>
        <w:ind w:firstLine="708"/>
        <w:jc w:val="both"/>
        <w:rPr>
          <w:rFonts w:ascii="Arial" w:eastAsia="Times New Roman" w:hAnsi="Arial" w:cs="Arial"/>
          <w:bCs/>
        </w:rPr>
      </w:pPr>
      <w:r>
        <w:rPr>
          <w:rFonts w:ascii="Arial" w:hAnsi="Arial" w:cs="Arial"/>
          <w:lang w:val="sr-Cyrl-CS"/>
        </w:rPr>
        <w:t>У</w:t>
      </w:r>
      <w:r w:rsidRPr="00676ABB">
        <w:rPr>
          <w:rFonts w:ascii="Arial" w:hAnsi="Arial" w:cs="Arial"/>
        </w:rPr>
        <w:t xml:space="preserve">трошком средстава </w:t>
      </w:r>
      <w:r>
        <w:rPr>
          <w:rFonts w:ascii="Arial" w:hAnsi="Arial" w:cs="Arial"/>
          <w:lang w:val="sr-Cyrl-CS"/>
        </w:rPr>
        <w:t>Наручиоца</w:t>
      </w:r>
      <w:r w:rsidRPr="00676ABB">
        <w:rPr>
          <w:rFonts w:ascii="Arial" w:hAnsi="Arial" w:cs="Arial"/>
        </w:rPr>
        <w:t xml:space="preserve"> у износу уговорене вредности, пре истека ро</w:t>
      </w:r>
      <w:r>
        <w:rPr>
          <w:rFonts w:ascii="Arial" w:hAnsi="Arial" w:cs="Arial"/>
        </w:rPr>
        <w:t xml:space="preserve">ка из става 1. овог члана, овај </w:t>
      </w:r>
      <w:r w:rsidRPr="00676ABB">
        <w:rPr>
          <w:rFonts w:ascii="Arial" w:hAnsi="Arial" w:cs="Arial"/>
        </w:rPr>
        <w:t xml:space="preserve">уговор престаје да важи, о чему </w:t>
      </w:r>
      <w:r>
        <w:rPr>
          <w:rFonts w:ascii="Arial" w:hAnsi="Arial" w:cs="Arial"/>
          <w:lang w:val="sr-Cyrl-CS"/>
        </w:rPr>
        <w:t>Наручилац</w:t>
      </w:r>
      <w:r w:rsidRPr="00676ABB">
        <w:rPr>
          <w:rFonts w:ascii="Arial" w:hAnsi="Arial" w:cs="Arial"/>
        </w:rPr>
        <w:t xml:space="preserve"> обавештава </w:t>
      </w:r>
      <w:r w:rsidR="002F28CA">
        <w:rPr>
          <w:rFonts w:ascii="Arial" w:hAnsi="Arial" w:cs="Arial"/>
          <w:lang w:val="sr-Cyrl-CS"/>
        </w:rPr>
        <w:t>Испоручиоца</w:t>
      </w:r>
      <w:r w:rsidRPr="00676ABB">
        <w:rPr>
          <w:rFonts w:ascii="Arial" w:hAnsi="Arial" w:cs="Arial"/>
        </w:rPr>
        <w:t>.</w:t>
      </w:r>
      <w:r w:rsidRPr="00676ABB">
        <w:rPr>
          <w:rFonts w:ascii="Arial" w:hAnsi="Arial" w:cs="Arial"/>
        </w:rPr>
        <w:cr/>
      </w:r>
    </w:p>
    <w:p w:rsidR="00C65397" w:rsidRPr="006A7FB3" w:rsidRDefault="002152DE" w:rsidP="00C65397">
      <w:pPr>
        <w:autoSpaceDE w:val="0"/>
        <w:jc w:val="center"/>
        <w:rPr>
          <w:rFonts w:ascii="Arial" w:eastAsia="Times New Roman" w:hAnsi="Arial" w:cs="Arial"/>
          <w:b/>
          <w:bCs/>
        </w:rPr>
      </w:pPr>
      <w:r>
        <w:rPr>
          <w:rFonts w:ascii="Arial" w:eastAsia="Times New Roman" w:hAnsi="Arial" w:cs="Arial"/>
          <w:b/>
          <w:bCs/>
        </w:rPr>
        <w:t xml:space="preserve">Члан </w:t>
      </w:r>
      <w:r w:rsidR="00E237C0">
        <w:rPr>
          <w:rFonts w:ascii="Arial" w:eastAsia="Times New Roman" w:hAnsi="Arial" w:cs="Arial"/>
          <w:b/>
          <w:bCs/>
          <w:lang w:val="sr-Cyrl-CS"/>
        </w:rPr>
        <w:t>10</w:t>
      </w:r>
      <w:r w:rsidR="00C65397" w:rsidRPr="006A7FB3">
        <w:rPr>
          <w:rFonts w:ascii="Arial" w:eastAsia="Times New Roman" w:hAnsi="Arial" w:cs="Arial"/>
          <w:b/>
          <w:bCs/>
        </w:rPr>
        <w:t>.</w:t>
      </w:r>
    </w:p>
    <w:p w:rsidR="00C65397" w:rsidRPr="00C65397" w:rsidRDefault="00C65397" w:rsidP="00C65397">
      <w:pPr>
        <w:autoSpaceDE w:val="0"/>
        <w:jc w:val="center"/>
        <w:rPr>
          <w:rFonts w:ascii="Arial" w:hAnsi="Arial" w:cs="Arial"/>
          <w:bCs/>
        </w:rPr>
      </w:pPr>
    </w:p>
    <w:p w:rsidR="00C65397" w:rsidRDefault="00C65397" w:rsidP="00C65397">
      <w:pPr>
        <w:jc w:val="both"/>
        <w:rPr>
          <w:rFonts w:ascii="Arial" w:hAnsi="Arial" w:cs="Arial"/>
          <w:bCs/>
        </w:rPr>
      </w:pPr>
      <w:r w:rsidRPr="00C65397">
        <w:rPr>
          <w:rFonts w:ascii="Arial" w:hAnsi="Arial" w:cs="Arial"/>
          <w:bCs/>
        </w:rPr>
        <w:t xml:space="preserve">   </w:t>
      </w:r>
      <w:r w:rsidR="006A7FB3">
        <w:rPr>
          <w:rFonts w:ascii="Arial" w:hAnsi="Arial" w:cs="Arial"/>
          <w:bCs/>
        </w:rPr>
        <w:tab/>
      </w:r>
      <w:r w:rsidRPr="00C65397">
        <w:rPr>
          <w:rFonts w:ascii="Arial" w:hAnsi="Arial" w:cs="Arial"/>
          <w:bCs/>
        </w:rPr>
        <w:t>Уговорне стране су сагласне да измене и допуне уговора врше уз обостарну сагласност и у писменој форми, у складу са позитивним прописима.</w:t>
      </w:r>
    </w:p>
    <w:p w:rsidR="00C65397" w:rsidRPr="00C65397" w:rsidRDefault="00C65397" w:rsidP="00C65397">
      <w:pPr>
        <w:jc w:val="both"/>
        <w:rPr>
          <w:rFonts w:ascii="Arial" w:hAnsi="Arial" w:cs="Arial"/>
          <w:bCs/>
        </w:rPr>
      </w:pPr>
    </w:p>
    <w:p w:rsidR="00C65397" w:rsidRPr="006A7FB3" w:rsidRDefault="00C65397" w:rsidP="00C65397">
      <w:pPr>
        <w:jc w:val="center"/>
        <w:rPr>
          <w:rFonts w:ascii="Arial" w:hAnsi="Arial" w:cs="Arial"/>
          <w:b/>
          <w:bCs/>
        </w:rPr>
      </w:pPr>
      <w:r w:rsidRPr="006A7FB3">
        <w:rPr>
          <w:rFonts w:ascii="Arial" w:hAnsi="Arial" w:cs="Arial"/>
          <w:b/>
          <w:bCs/>
        </w:rPr>
        <w:t>Члан 1</w:t>
      </w:r>
      <w:r w:rsidR="00E237C0">
        <w:rPr>
          <w:rFonts w:ascii="Arial" w:hAnsi="Arial" w:cs="Arial"/>
          <w:b/>
          <w:bCs/>
          <w:lang w:val="sr-Cyrl-CS"/>
        </w:rPr>
        <w:t>1</w:t>
      </w:r>
      <w:r w:rsidRPr="006A7FB3">
        <w:rPr>
          <w:rFonts w:ascii="Arial" w:hAnsi="Arial" w:cs="Arial"/>
          <w:b/>
          <w:bCs/>
        </w:rPr>
        <w:t>.</w:t>
      </w:r>
    </w:p>
    <w:p w:rsidR="00C65397" w:rsidRPr="00C65397" w:rsidRDefault="00C65397" w:rsidP="00C65397">
      <w:pPr>
        <w:jc w:val="center"/>
        <w:rPr>
          <w:rFonts w:ascii="Arial" w:hAnsi="Arial" w:cs="Arial"/>
        </w:rPr>
      </w:pPr>
    </w:p>
    <w:p w:rsidR="00C65397" w:rsidRDefault="00C65397" w:rsidP="00C65397">
      <w:pPr>
        <w:jc w:val="both"/>
        <w:rPr>
          <w:rFonts w:ascii="Arial" w:hAnsi="Arial" w:cs="Arial"/>
        </w:rPr>
      </w:pPr>
      <w:r w:rsidRPr="00C65397">
        <w:rPr>
          <w:rFonts w:ascii="Arial" w:hAnsi="Arial" w:cs="Arial"/>
        </w:rPr>
        <w:t xml:space="preserve">   </w:t>
      </w:r>
      <w:r w:rsidR="006A7FB3">
        <w:rPr>
          <w:rFonts w:ascii="Arial" w:hAnsi="Arial" w:cs="Arial"/>
        </w:rPr>
        <w:tab/>
      </w:r>
      <w:r w:rsidR="007B09FF">
        <w:rPr>
          <w:rFonts w:ascii="Arial" w:hAnsi="Arial" w:cs="Arial"/>
          <w:lang w:val="sr-Cyrl-CS"/>
        </w:rPr>
        <w:t>За с</w:t>
      </w:r>
      <w:r w:rsidRPr="00C65397">
        <w:rPr>
          <w:rFonts w:ascii="Arial" w:hAnsi="Arial" w:cs="Arial"/>
        </w:rPr>
        <w:t>ве што није изричито регулисано овим Уговором, примениће се одредбе позитивних законских прописа и пословних обичаја.</w:t>
      </w:r>
    </w:p>
    <w:p w:rsidR="00C65397" w:rsidRDefault="00C65397" w:rsidP="00C65397">
      <w:pPr>
        <w:jc w:val="both"/>
        <w:rPr>
          <w:rFonts w:ascii="Arial" w:hAnsi="Arial" w:cs="Arial"/>
          <w:lang w:val="sr-Cyrl-CS"/>
        </w:rPr>
      </w:pPr>
    </w:p>
    <w:p w:rsidR="001805CC" w:rsidRDefault="001805CC" w:rsidP="00C65397">
      <w:pPr>
        <w:jc w:val="both"/>
        <w:rPr>
          <w:rFonts w:ascii="Arial" w:hAnsi="Arial" w:cs="Arial"/>
          <w:lang w:val="sr-Cyrl-CS"/>
        </w:rPr>
      </w:pPr>
    </w:p>
    <w:p w:rsidR="001805CC" w:rsidRDefault="001805CC" w:rsidP="00C65397">
      <w:pPr>
        <w:jc w:val="both"/>
        <w:rPr>
          <w:rFonts w:ascii="Arial" w:hAnsi="Arial" w:cs="Arial"/>
          <w:lang w:val="sr-Cyrl-CS"/>
        </w:rPr>
      </w:pPr>
    </w:p>
    <w:p w:rsidR="001805CC" w:rsidRDefault="001805CC" w:rsidP="00C65397">
      <w:pPr>
        <w:jc w:val="both"/>
        <w:rPr>
          <w:rFonts w:ascii="Arial" w:hAnsi="Arial" w:cs="Arial"/>
          <w:lang w:val="sr-Cyrl-CS"/>
        </w:rPr>
      </w:pPr>
    </w:p>
    <w:p w:rsidR="001805CC" w:rsidRDefault="001805CC" w:rsidP="00C65397">
      <w:pPr>
        <w:jc w:val="both"/>
        <w:rPr>
          <w:rFonts w:ascii="Arial" w:hAnsi="Arial" w:cs="Arial"/>
          <w:lang w:val="sr-Cyrl-CS"/>
        </w:rPr>
      </w:pPr>
    </w:p>
    <w:p w:rsidR="001805CC" w:rsidRDefault="001805CC" w:rsidP="00C65397">
      <w:pPr>
        <w:jc w:val="both"/>
        <w:rPr>
          <w:rFonts w:ascii="Arial" w:hAnsi="Arial" w:cs="Arial"/>
          <w:lang w:val="sr-Cyrl-CS"/>
        </w:rPr>
      </w:pPr>
    </w:p>
    <w:p w:rsidR="001805CC" w:rsidRPr="001805CC" w:rsidRDefault="001805CC" w:rsidP="00C65397">
      <w:pPr>
        <w:jc w:val="both"/>
        <w:rPr>
          <w:rFonts w:ascii="Arial" w:hAnsi="Arial" w:cs="Arial"/>
          <w:lang w:val="sr-Cyrl-CS"/>
        </w:rPr>
      </w:pPr>
    </w:p>
    <w:p w:rsidR="00C65397" w:rsidRPr="006A7FB3" w:rsidRDefault="002152DE" w:rsidP="00C65397">
      <w:pPr>
        <w:jc w:val="center"/>
        <w:rPr>
          <w:rFonts w:ascii="Arial" w:hAnsi="Arial" w:cs="Arial"/>
          <w:b/>
        </w:rPr>
      </w:pPr>
      <w:r>
        <w:rPr>
          <w:rFonts w:ascii="Arial" w:hAnsi="Arial" w:cs="Arial"/>
          <w:b/>
        </w:rPr>
        <w:t>Члан 1</w:t>
      </w:r>
      <w:r w:rsidR="00E237C0">
        <w:rPr>
          <w:rFonts w:ascii="Arial" w:hAnsi="Arial" w:cs="Arial"/>
          <w:b/>
          <w:lang w:val="sr-Cyrl-CS"/>
        </w:rPr>
        <w:t>2</w:t>
      </w:r>
      <w:r w:rsidR="00C65397" w:rsidRPr="006A7FB3">
        <w:rPr>
          <w:rFonts w:ascii="Arial" w:hAnsi="Arial" w:cs="Arial"/>
          <w:b/>
        </w:rPr>
        <w:t>.</w:t>
      </w:r>
    </w:p>
    <w:p w:rsidR="00C65397" w:rsidRPr="00C65397" w:rsidRDefault="00C65397" w:rsidP="00C65397">
      <w:pPr>
        <w:jc w:val="center"/>
        <w:rPr>
          <w:rFonts w:ascii="Arial" w:hAnsi="Arial" w:cs="Arial"/>
        </w:rPr>
      </w:pPr>
    </w:p>
    <w:p w:rsidR="00E237C0" w:rsidRDefault="00C65397" w:rsidP="00C65397">
      <w:pPr>
        <w:jc w:val="both"/>
        <w:rPr>
          <w:rFonts w:ascii="Arial" w:hAnsi="Arial" w:cs="Arial"/>
          <w:lang w:val="sr-Cyrl-CS"/>
        </w:rPr>
      </w:pPr>
      <w:r w:rsidRPr="00C65397">
        <w:rPr>
          <w:rFonts w:ascii="Arial" w:hAnsi="Arial" w:cs="Arial"/>
        </w:rPr>
        <w:t xml:space="preserve">  </w:t>
      </w:r>
      <w:r w:rsidR="006A7FB3">
        <w:rPr>
          <w:rFonts w:ascii="Arial" w:hAnsi="Arial" w:cs="Arial"/>
        </w:rPr>
        <w:tab/>
      </w:r>
      <w:r w:rsidRPr="00C65397">
        <w:rPr>
          <w:rFonts w:ascii="Arial" w:hAnsi="Arial" w:cs="Arial"/>
        </w:rPr>
        <w:t xml:space="preserve"> 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Крагујевцу.</w:t>
      </w:r>
    </w:p>
    <w:p w:rsidR="001805CC" w:rsidRPr="001805CC" w:rsidRDefault="001805CC" w:rsidP="00C65397">
      <w:pPr>
        <w:jc w:val="both"/>
        <w:rPr>
          <w:rFonts w:ascii="Arial" w:hAnsi="Arial" w:cs="Arial"/>
          <w:lang w:val="sr-Cyrl-CS"/>
        </w:rPr>
      </w:pPr>
    </w:p>
    <w:p w:rsidR="00C65397" w:rsidRPr="006A7FB3" w:rsidRDefault="00C65397" w:rsidP="00C65397">
      <w:pPr>
        <w:jc w:val="center"/>
        <w:rPr>
          <w:rFonts w:ascii="Arial" w:hAnsi="Arial" w:cs="Arial"/>
          <w:b/>
        </w:rPr>
      </w:pPr>
      <w:r w:rsidRPr="006A7FB3">
        <w:rPr>
          <w:rFonts w:ascii="Arial" w:hAnsi="Arial" w:cs="Arial"/>
          <w:b/>
        </w:rPr>
        <w:t>Члан 1</w:t>
      </w:r>
      <w:r w:rsidR="00E237C0">
        <w:rPr>
          <w:rFonts w:ascii="Arial" w:hAnsi="Arial" w:cs="Arial"/>
          <w:b/>
          <w:lang w:val="sr-Cyrl-CS"/>
        </w:rPr>
        <w:t>3</w:t>
      </w:r>
      <w:r w:rsidRPr="006A7FB3">
        <w:rPr>
          <w:rFonts w:ascii="Arial" w:hAnsi="Arial" w:cs="Arial"/>
          <w:b/>
        </w:rPr>
        <w:t>.</w:t>
      </w:r>
    </w:p>
    <w:p w:rsidR="00C65397" w:rsidRPr="00DE593C" w:rsidRDefault="00C65397" w:rsidP="00DE593C">
      <w:pPr>
        <w:rPr>
          <w:rFonts w:ascii="Arial" w:hAnsi="Arial" w:cs="Arial"/>
          <w:lang w:val="sr-Cyrl-CS"/>
        </w:rPr>
      </w:pPr>
    </w:p>
    <w:p w:rsidR="001805CC" w:rsidRPr="00F65480" w:rsidRDefault="00C65397" w:rsidP="001805CC">
      <w:pPr>
        <w:spacing w:line="240" w:lineRule="auto"/>
        <w:ind w:firstLine="567"/>
        <w:jc w:val="both"/>
        <w:rPr>
          <w:rFonts w:ascii="Arial" w:hAnsi="Arial" w:cs="Arial"/>
          <w:lang w:val="sr-Cyrl-CS"/>
        </w:rPr>
      </w:pPr>
      <w:r w:rsidRPr="00C65397">
        <w:rPr>
          <w:rFonts w:ascii="Arial" w:hAnsi="Arial" w:cs="Arial"/>
        </w:rPr>
        <w:t xml:space="preserve">   </w:t>
      </w:r>
      <w:r w:rsidR="001805CC" w:rsidRPr="008566BF">
        <w:rPr>
          <w:rFonts w:ascii="Arial" w:hAnsi="Arial" w:cs="Arial"/>
          <w:bCs/>
          <w:iCs/>
          <w:lang w:val="ru-RU"/>
        </w:rPr>
        <w:t xml:space="preserve">Овај уговор је сачињен </w:t>
      </w:r>
      <w:r w:rsidR="001805CC">
        <w:rPr>
          <w:rFonts w:ascii="Arial" w:hAnsi="Arial" w:cs="Arial"/>
          <w:lang w:val="sr-Cyrl-CS"/>
        </w:rPr>
        <w:t>у 5</w:t>
      </w:r>
      <w:r w:rsidR="001805CC" w:rsidRPr="00F65480">
        <w:rPr>
          <w:rFonts w:ascii="Arial" w:hAnsi="Arial" w:cs="Arial"/>
        </w:rPr>
        <w:t xml:space="preserve"> (</w:t>
      </w:r>
      <w:r w:rsidR="001805CC">
        <w:rPr>
          <w:rFonts w:ascii="Arial" w:hAnsi="Arial" w:cs="Arial"/>
          <w:lang w:val="sr-Cyrl-CS"/>
        </w:rPr>
        <w:t>пет</w:t>
      </w:r>
      <w:r w:rsidR="001805CC" w:rsidRPr="00F65480">
        <w:rPr>
          <w:rFonts w:ascii="Arial" w:hAnsi="Arial" w:cs="Arial"/>
        </w:rPr>
        <w:t xml:space="preserve">) </w:t>
      </w:r>
      <w:r w:rsidR="001805CC">
        <w:rPr>
          <w:rFonts w:ascii="Arial" w:hAnsi="Arial" w:cs="Arial"/>
          <w:lang w:val="sr-Cyrl-CS"/>
        </w:rPr>
        <w:t xml:space="preserve">истоветних </w:t>
      </w:r>
      <w:r w:rsidR="001805CC" w:rsidRPr="00F65480">
        <w:rPr>
          <w:rFonts w:ascii="Arial" w:hAnsi="Arial" w:cs="Arial"/>
        </w:rPr>
        <w:t>примерка</w:t>
      </w:r>
      <w:r w:rsidR="001805CC" w:rsidRPr="005C496B">
        <w:rPr>
          <w:rFonts w:ascii="Arial" w:hAnsi="Arial" w:cs="Arial"/>
        </w:rPr>
        <w:t xml:space="preserve"> </w:t>
      </w:r>
      <w:r w:rsidR="001805CC" w:rsidRPr="00941E0D">
        <w:rPr>
          <w:rFonts w:ascii="Arial" w:hAnsi="Arial" w:cs="Arial"/>
        </w:rPr>
        <w:t xml:space="preserve">од којих </w:t>
      </w:r>
      <w:r w:rsidR="001805CC">
        <w:rPr>
          <w:rFonts w:ascii="Arial" w:hAnsi="Arial" w:cs="Arial"/>
        </w:rPr>
        <w:t>3</w:t>
      </w:r>
      <w:r w:rsidR="001805CC" w:rsidRPr="00941E0D">
        <w:rPr>
          <w:rFonts w:ascii="Arial" w:hAnsi="Arial" w:cs="Arial"/>
        </w:rPr>
        <w:t xml:space="preserve"> (</w:t>
      </w:r>
      <w:r w:rsidR="001805CC">
        <w:rPr>
          <w:rFonts w:ascii="Arial" w:hAnsi="Arial" w:cs="Arial"/>
        </w:rPr>
        <w:t>три</w:t>
      </w:r>
      <w:r w:rsidR="001805CC" w:rsidRPr="00941E0D">
        <w:rPr>
          <w:rFonts w:ascii="Arial" w:hAnsi="Arial" w:cs="Arial"/>
        </w:rPr>
        <w:t xml:space="preserve">) припадају Наручиоцу, а </w:t>
      </w:r>
      <w:r w:rsidR="001805CC">
        <w:rPr>
          <w:rFonts w:ascii="Arial" w:hAnsi="Arial" w:cs="Arial"/>
        </w:rPr>
        <w:t>2 (два</w:t>
      </w:r>
      <w:r w:rsidR="001805CC" w:rsidRPr="00941E0D">
        <w:rPr>
          <w:rFonts w:ascii="Arial" w:hAnsi="Arial" w:cs="Arial"/>
        </w:rPr>
        <w:t xml:space="preserve">) </w:t>
      </w:r>
      <w:r w:rsidR="001805CC">
        <w:rPr>
          <w:rFonts w:ascii="Arial" w:hAnsi="Arial" w:cs="Arial"/>
          <w:lang w:val="sr-Cyrl-CS"/>
        </w:rPr>
        <w:t>Испоручиоцу.</w:t>
      </w:r>
      <w:r w:rsidR="001805CC" w:rsidRPr="00F65480">
        <w:rPr>
          <w:rFonts w:ascii="Arial" w:hAnsi="Arial" w:cs="Arial"/>
        </w:rPr>
        <w:t xml:space="preserve"> </w:t>
      </w:r>
    </w:p>
    <w:p w:rsidR="00E42D61" w:rsidRDefault="00567B43" w:rsidP="001805CC">
      <w:pPr>
        <w:jc w:val="both"/>
        <w:rPr>
          <w:rFonts w:ascii="Arial" w:hAnsi="Arial" w:cs="Arial"/>
          <w:lang w:val="sr-Cyrl-CS"/>
        </w:rPr>
      </w:pPr>
      <w:r>
        <w:rPr>
          <w:rFonts w:ascii="Arial" w:hAnsi="Arial" w:cs="Arial"/>
          <w:lang w:val="sr-Cyrl-CS"/>
        </w:rPr>
        <w:tab/>
      </w:r>
    </w:p>
    <w:p w:rsidR="00567B43" w:rsidRDefault="00567B43" w:rsidP="00567B43">
      <w:pPr>
        <w:tabs>
          <w:tab w:val="left" w:pos="2040"/>
        </w:tabs>
        <w:jc w:val="both"/>
        <w:rPr>
          <w:rFonts w:ascii="Arial" w:hAnsi="Arial" w:cs="Arial"/>
          <w:lang w:val="sr-Cyrl-CS"/>
        </w:rPr>
      </w:pPr>
    </w:p>
    <w:p w:rsidR="00567B43" w:rsidRDefault="00567B43" w:rsidP="00567B43">
      <w:pPr>
        <w:tabs>
          <w:tab w:val="left" w:pos="2040"/>
        </w:tabs>
        <w:jc w:val="both"/>
        <w:rPr>
          <w:rFonts w:ascii="Arial" w:hAnsi="Arial" w:cs="Arial"/>
          <w:lang w:val="sr-Cyrl-CS"/>
        </w:rPr>
      </w:pPr>
    </w:p>
    <w:p w:rsidR="00567B43" w:rsidRPr="00A72700" w:rsidRDefault="00567B43" w:rsidP="00567B43">
      <w:pPr>
        <w:tabs>
          <w:tab w:val="left" w:pos="2040"/>
        </w:tabs>
        <w:jc w:val="both"/>
        <w:rPr>
          <w:rFonts w:ascii="Arial" w:hAnsi="Arial" w:cs="Arial"/>
          <w:lang w:val="sr-Cyrl-CS"/>
        </w:rPr>
      </w:pPr>
    </w:p>
    <w:p w:rsidR="00C65397" w:rsidRPr="004322B8" w:rsidRDefault="009E47AA" w:rsidP="00C65397">
      <w:pPr>
        <w:jc w:val="both"/>
        <w:rPr>
          <w:rFonts w:ascii="Arial" w:hAnsi="Arial" w:cs="Arial"/>
          <w:b/>
          <w:lang w:val="sr-Cyrl-CS"/>
        </w:rPr>
      </w:pPr>
      <w:r>
        <w:rPr>
          <w:rFonts w:ascii="Arial" w:hAnsi="Arial" w:cs="Arial"/>
        </w:rPr>
        <w:t xml:space="preserve"> </w:t>
      </w:r>
      <w:r w:rsidR="004322B8">
        <w:rPr>
          <w:rFonts w:ascii="Arial" w:hAnsi="Arial" w:cs="Arial"/>
          <w:lang w:val="sr-Cyrl-CS"/>
        </w:rPr>
        <w:t xml:space="preserve">  </w:t>
      </w:r>
      <w:r w:rsidR="002F28CA">
        <w:rPr>
          <w:rFonts w:ascii="Arial" w:hAnsi="Arial" w:cs="Arial"/>
          <w:lang w:val="sr-Cyrl-CS"/>
        </w:rPr>
        <w:t xml:space="preserve">     </w:t>
      </w:r>
      <w:r w:rsidR="004322B8">
        <w:rPr>
          <w:rFonts w:ascii="Arial" w:hAnsi="Arial" w:cs="Arial"/>
          <w:lang w:val="sr-Cyrl-CS"/>
        </w:rPr>
        <w:t xml:space="preserve">   </w:t>
      </w:r>
      <w:r w:rsidRPr="006A7FB3">
        <w:rPr>
          <w:rFonts w:ascii="Arial" w:hAnsi="Arial" w:cs="Arial"/>
          <w:b/>
        </w:rPr>
        <w:t>НАРУЧИЛАЦ</w:t>
      </w:r>
      <w:r w:rsidR="00C65397" w:rsidRPr="006A7FB3">
        <w:rPr>
          <w:rFonts w:ascii="Arial" w:hAnsi="Arial" w:cs="Arial"/>
          <w:b/>
        </w:rPr>
        <w:t xml:space="preserve">                               </w:t>
      </w:r>
      <w:r w:rsidR="006A7FB3">
        <w:rPr>
          <w:rFonts w:ascii="Arial" w:hAnsi="Arial" w:cs="Arial"/>
          <w:b/>
        </w:rPr>
        <w:t xml:space="preserve">            </w:t>
      </w:r>
      <w:r w:rsidR="00C65397" w:rsidRPr="006A7FB3">
        <w:rPr>
          <w:rFonts w:ascii="Arial" w:hAnsi="Arial" w:cs="Arial"/>
          <w:b/>
        </w:rPr>
        <w:t xml:space="preserve">    </w:t>
      </w:r>
      <w:r w:rsidR="002F28CA">
        <w:rPr>
          <w:rFonts w:ascii="Arial" w:hAnsi="Arial" w:cs="Arial"/>
          <w:b/>
          <w:lang w:val="ru-RU"/>
        </w:rPr>
        <w:t xml:space="preserve">       </w:t>
      </w:r>
      <w:r w:rsidR="004322B8">
        <w:rPr>
          <w:rFonts w:ascii="Arial" w:hAnsi="Arial" w:cs="Arial"/>
          <w:b/>
          <w:lang w:val="ru-RU"/>
        </w:rPr>
        <w:t xml:space="preserve">       </w:t>
      </w:r>
      <w:r w:rsidR="00C65397" w:rsidRPr="006A7FB3">
        <w:rPr>
          <w:rFonts w:ascii="Arial" w:hAnsi="Arial" w:cs="Arial"/>
          <w:b/>
        </w:rPr>
        <w:t xml:space="preserve"> </w:t>
      </w:r>
      <w:r w:rsidR="002F28CA">
        <w:rPr>
          <w:rFonts w:ascii="Arial" w:hAnsi="Arial" w:cs="Arial"/>
          <w:b/>
          <w:lang w:val="sr-Cyrl-CS"/>
        </w:rPr>
        <w:t>ИСПОРУЧИЛАЦ</w:t>
      </w:r>
    </w:p>
    <w:p w:rsidR="00A72700" w:rsidRPr="00A72700" w:rsidRDefault="00A72700" w:rsidP="00C65397">
      <w:pPr>
        <w:jc w:val="both"/>
        <w:rPr>
          <w:rFonts w:ascii="Arial" w:hAnsi="Arial" w:cs="Arial"/>
          <w:b/>
          <w:lang w:val="sr-Cyrl-CS"/>
        </w:rPr>
      </w:pPr>
    </w:p>
    <w:p w:rsidR="00C65397" w:rsidRPr="006A7FB3" w:rsidRDefault="00C65397" w:rsidP="00C65397">
      <w:pPr>
        <w:rPr>
          <w:rFonts w:ascii="Arial" w:hAnsi="Arial" w:cs="Arial"/>
          <w:b/>
          <w:lang w:val="sr-Cyrl-CS"/>
        </w:rPr>
      </w:pPr>
      <w:r w:rsidRPr="006A7FB3">
        <w:rPr>
          <w:rFonts w:ascii="Arial" w:hAnsi="Arial" w:cs="Arial"/>
          <w:b/>
          <w:lang w:val="sr-Latn-CS"/>
        </w:rPr>
        <w:t>__________________</w:t>
      </w:r>
      <w:r w:rsidR="004322B8">
        <w:rPr>
          <w:rFonts w:ascii="Arial" w:hAnsi="Arial" w:cs="Arial"/>
          <w:b/>
        </w:rPr>
        <w:t>_______</w:t>
      </w:r>
      <w:r w:rsidRPr="006A7FB3">
        <w:rPr>
          <w:rFonts w:ascii="Arial" w:hAnsi="Arial" w:cs="Arial"/>
          <w:b/>
          <w:lang w:val="sr-Latn-CS"/>
        </w:rPr>
        <w:t xml:space="preserve">               </w:t>
      </w:r>
      <w:r w:rsidR="004322B8">
        <w:rPr>
          <w:rFonts w:ascii="Arial" w:hAnsi="Arial" w:cs="Arial"/>
          <w:b/>
          <w:lang w:val="sr-Latn-CS"/>
        </w:rPr>
        <w:t xml:space="preserve">                  </w:t>
      </w:r>
      <w:r w:rsidR="009E47AA" w:rsidRPr="006A7FB3">
        <w:rPr>
          <w:rFonts w:ascii="Arial" w:hAnsi="Arial" w:cs="Arial"/>
          <w:b/>
        </w:rPr>
        <w:t xml:space="preserve"> </w:t>
      </w:r>
      <w:r w:rsidRPr="006A7FB3">
        <w:rPr>
          <w:rFonts w:ascii="Arial" w:hAnsi="Arial" w:cs="Arial"/>
          <w:b/>
          <w:lang w:val="sr-Latn-CS"/>
        </w:rPr>
        <w:t>____________</w:t>
      </w:r>
      <w:r w:rsidR="004322B8">
        <w:rPr>
          <w:rFonts w:ascii="Arial" w:hAnsi="Arial" w:cs="Arial"/>
          <w:b/>
        </w:rPr>
        <w:t>_____________</w:t>
      </w:r>
      <w:r w:rsidRPr="006A7FB3">
        <w:rPr>
          <w:rFonts w:ascii="Arial" w:hAnsi="Arial" w:cs="Arial"/>
          <w:b/>
          <w:lang w:val="sr-Latn-CS"/>
        </w:rPr>
        <w:t xml:space="preserve">                            </w:t>
      </w:r>
      <w:r w:rsidRPr="006A7FB3">
        <w:rPr>
          <w:rFonts w:ascii="Arial" w:hAnsi="Arial" w:cs="Arial"/>
          <w:b/>
        </w:rPr>
        <w:t xml:space="preserve">                             </w:t>
      </w:r>
      <w:r w:rsidRPr="006A7FB3">
        <w:rPr>
          <w:rFonts w:ascii="Arial" w:hAnsi="Arial" w:cs="Arial"/>
          <w:b/>
          <w:lang w:val="ru-RU"/>
        </w:rPr>
        <w:t xml:space="preserve">   </w:t>
      </w:r>
    </w:p>
    <w:p w:rsidR="00805FC2" w:rsidRPr="008A2F62" w:rsidRDefault="0095079A" w:rsidP="00805FC2">
      <w:pPr>
        <w:jc w:val="both"/>
        <w:rPr>
          <w:rFonts w:ascii="Arial" w:hAnsi="Arial" w:cs="Arial"/>
          <w:lang w:val="sr-Cyrl-CS"/>
        </w:rPr>
      </w:pPr>
      <w:r>
        <w:rPr>
          <w:rFonts w:ascii="Arial" w:hAnsi="Arial" w:cs="Arial"/>
          <w:lang w:val="sr-Cyrl-CS"/>
        </w:rPr>
        <w:t>Никола Несторовић, начелник</w:t>
      </w:r>
      <w:r w:rsidR="00805FC2" w:rsidRPr="0071502A">
        <w:rPr>
          <w:rFonts w:ascii="Arial" w:hAnsi="Arial" w:cs="Arial"/>
          <w:lang w:val="sr-Cyrl-CS"/>
        </w:rPr>
        <w:t xml:space="preserve"> </w:t>
      </w:r>
    </w:p>
    <w:p w:rsidR="002F28CA" w:rsidRDefault="002F28CA" w:rsidP="00C65397">
      <w:pPr>
        <w:tabs>
          <w:tab w:val="left" w:pos="5460"/>
        </w:tabs>
        <w:rPr>
          <w:rFonts w:ascii="Arial" w:hAnsi="Arial" w:cs="Arial"/>
          <w:lang w:val="sr-Cyrl-CS"/>
        </w:rPr>
      </w:pPr>
    </w:p>
    <w:p w:rsidR="00567B43" w:rsidRDefault="00567B43" w:rsidP="00C65397">
      <w:pPr>
        <w:tabs>
          <w:tab w:val="left" w:pos="5460"/>
        </w:tabs>
        <w:rPr>
          <w:rFonts w:ascii="Arial" w:hAnsi="Arial" w:cs="Arial"/>
          <w:lang w:val="sr-Cyrl-CS"/>
        </w:rPr>
      </w:pPr>
    </w:p>
    <w:p w:rsidR="00567B43" w:rsidRDefault="00567B43" w:rsidP="00C65397">
      <w:pPr>
        <w:tabs>
          <w:tab w:val="left" w:pos="5460"/>
        </w:tabs>
        <w:rPr>
          <w:rFonts w:ascii="Arial" w:hAnsi="Arial" w:cs="Arial"/>
          <w:lang w:val="sr-Cyrl-CS"/>
        </w:rPr>
      </w:pPr>
    </w:p>
    <w:p w:rsidR="00567B43" w:rsidRPr="00C65397" w:rsidRDefault="00567B43" w:rsidP="00C65397">
      <w:pPr>
        <w:tabs>
          <w:tab w:val="left" w:pos="5460"/>
        </w:tabs>
        <w:rPr>
          <w:rFonts w:ascii="Arial" w:hAnsi="Arial" w:cs="Arial"/>
          <w:lang w:val="sr-Cyrl-CS"/>
        </w:rPr>
      </w:pPr>
    </w:p>
    <w:p w:rsidR="00C903ED" w:rsidRDefault="00805FC2" w:rsidP="002F28CA">
      <w:pPr>
        <w:jc w:val="both"/>
        <w:rPr>
          <w:rFonts w:ascii="Arial" w:hAnsi="Arial" w:cs="Arial"/>
          <w:bCs/>
          <w:i/>
          <w:iCs/>
          <w:color w:val="auto"/>
          <w:lang w:val="sr-Cyrl-CS"/>
        </w:rPr>
      </w:pPr>
      <w:r w:rsidRPr="00E237C0">
        <w:rPr>
          <w:rFonts w:ascii="Arial" w:eastAsia="TimesNewRomanPSMT" w:hAnsi="Arial" w:cs="Arial"/>
          <w:bCs/>
          <w:i/>
          <w:u w:val="single"/>
          <w:lang w:val="ru-RU"/>
        </w:rPr>
        <w:t>Напомена</w:t>
      </w:r>
      <w:r w:rsidRPr="00E237C0">
        <w:rPr>
          <w:rFonts w:ascii="Arial" w:eastAsia="TimesNewRomanPSMT" w:hAnsi="Arial" w:cs="Arial"/>
          <w:bCs/>
          <w:i/>
          <w:lang w:val="ru-RU"/>
        </w:rPr>
        <w:t>:</w:t>
      </w:r>
      <w:r w:rsidRPr="00E237C0">
        <w:rPr>
          <w:rFonts w:ascii="Arial" w:eastAsia="TimesNewRomanPSMT" w:hAnsi="Arial" w:cs="Arial"/>
          <w:bCs/>
          <w:lang w:val="ru-RU"/>
        </w:rPr>
        <w:t xml:space="preserve"> </w:t>
      </w:r>
      <w:r w:rsidRPr="00E237C0">
        <w:rPr>
          <w:rFonts w:ascii="Arial" w:hAnsi="Arial" w:cs="Arial"/>
          <w:i/>
          <w:iCs/>
          <w:color w:val="auto"/>
        </w:rPr>
        <w:t>М</w:t>
      </w:r>
      <w:r w:rsidRPr="00E237C0">
        <w:rPr>
          <w:rFonts w:ascii="Arial" w:hAnsi="Arial" w:cs="Arial"/>
          <w:bCs/>
          <w:i/>
          <w:iCs/>
          <w:color w:val="auto"/>
        </w:rPr>
        <w:t xml:space="preserve">одел уговора 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након што му је уговор додељен, </w:t>
      </w:r>
      <w:r w:rsidRPr="00E237C0">
        <w:rPr>
          <w:rFonts w:ascii="Arial" w:hAnsi="Arial" w:cs="Arial"/>
          <w:bCs/>
          <w:i/>
          <w:iCs/>
          <w:color w:val="auto"/>
          <w:lang w:val="sr-Cyrl-CS"/>
        </w:rPr>
        <w:t xml:space="preserve">то </w:t>
      </w:r>
      <w:r w:rsidRPr="00E237C0">
        <w:rPr>
          <w:rFonts w:ascii="Arial" w:hAnsi="Arial" w:cs="Arial"/>
          <w:bCs/>
          <w:i/>
          <w:iCs/>
          <w:color w:val="auto"/>
        </w:rPr>
        <w:t>може представљати негативну референцу према члану 82. став 1. тачка 3. ЗЈН.</w:t>
      </w: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E237C0" w:rsidRDefault="00E237C0" w:rsidP="002F28CA">
      <w:pPr>
        <w:jc w:val="both"/>
        <w:rPr>
          <w:rFonts w:ascii="Arial" w:hAnsi="Arial" w:cs="Arial"/>
          <w:bCs/>
          <w:i/>
          <w:iCs/>
          <w:color w:val="auto"/>
          <w:lang w:val="sr-Cyrl-CS"/>
        </w:rPr>
      </w:pPr>
    </w:p>
    <w:p w:rsidR="001805CC" w:rsidRPr="00E237C0" w:rsidRDefault="001805CC" w:rsidP="002F28CA">
      <w:pPr>
        <w:jc w:val="both"/>
        <w:rPr>
          <w:rFonts w:ascii="Arial" w:hAnsi="Arial" w:cs="Arial"/>
          <w:bCs/>
          <w:i/>
          <w:iCs/>
          <w:color w:val="auto"/>
          <w:lang w:val="sr-Cyrl-CS"/>
        </w:rPr>
      </w:pPr>
    </w:p>
    <w:p w:rsidR="006C7472" w:rsidRDefault="00805FC2" w:rsidP="006C7472">
      <w:pPr>
        <w:shd w:val="clear" w:color="auto" w:fill="C6D9F1"/>
        <w:jc w:val="center"/>
        <w:rPr>
          <w:rFonts w:ascii="Arial" w:hAnsi="Arial" w:cs="Arial"/>
          <w:b/>
          <w:bCs/>
          <w:i/>
          <w:iCs/>
          <w:sz w:val="28"/>
          <w:szCs w:val="28"/>
        </w:rPr>
      </w:pPr>
      <w:r>
        <w:rPr>
          <w:rFonts w:ascii="Arial" w:hAnsi="Arial" w:cs="Arial"/>
          <w:b/>
          <w:bCs/>
          <w:i/>
          <w:iCs/>
          <w:sz w:val="28"/>
          <w:szCs w:val="28"/>
        </w:rPr>
        <w:t>IX</w:t>
      </w:r>
      <w:r w:rsidR="006C7472">
        <w:rPr>
          <w:rFonts w:ascii="Arial" w:hAnsi="Arial" w:cs="Arial"/>
          <w:b/>
          <w:bCs/>
          <w:i/>
          <w:iCs/>
          <w:sz w:val="28"/>
          <w:szCs w:val="28"/>
          <w:lang w:val="sr-Cyrl-CS"/>
        </w:rPr>
        <w:t xml:space="preserve"> </w:t>
      </w:r>
      <w:r w:rsidR="006C7472">
        <w:rPr>
          <w:rFonts w:ascii="Arial" w:hAnsi="Arial" w:cs="Arial"/>
          <w:b/>
          <w:bCs/>
          <w:i/>
          <w:iCs/>
          <w:sz w:val="28"/>
          <w:szCs w:val="28"/>
        </w:rPr>
        <w:t>УПУТСТВО ПОНУЂАЧИМА КАКО ДА САЧИНЕ ПОНУДУ</w:t>
      </w:r>
    </w:p>
    <w:p w:rsidR="006C7472" w:rsidRDefault="006C7472" w:rsidP="006C7472">
      <w:pPr>
        <w:shd w:val="clear" w:color="auto" w:fill="C6D9F1"/>
        <w:jc w:val="center"/>
        <w:rPr>
          <w:rFonts w:ascii="Arial" w:hAnsi="Arial" w:cs="Arial"/>
          <w:b/>
          <w:bCs/>
          <w:i/>
          <w:iCs/>
          <w:sz w:val="28"/>
          <w:szCs w:val="28"/>
        </w:rPr>
      </w:pPr>
    </w:p>
    <w:p w:rsidR="006C7472" w:rsidRDefault="006C7472" w:rsidP="006C7472">
      <w:pPr>
        <w:jc w:val="both"/>
        <w:rPr>
          <w:rFonts w:ascii="Arial" w:hAnsi="Arial" w:cs="Arial"/>
          <w:b/>
          <w:bCs/>
          <w:i/>
          <w:iCs/>
          <w:sz w:val="28"/>
          <w:szCs w:val="28"/>
        </w:rPr>
      </w:pPr>
    </w:p>
    <w:p w:rsidR="006C7472" w:rsidRDefault="006C7472" w:rsidP="006C7472">
      <w:pPr>
        <w:jc w:val="both"/>
        <w:rPr>
          <w:rFonts w:ascii="Arial" w:hAnsi="Arial" w:cs="Arial"/>
          <w:b/>
          <w:bCs/>
          <w:i/>
          <w:iCs/>
        </w:rPr>
      </w:pPr>
      <w:r>
        <w:rPr>
          <w:rFonts w:ascii="Arial" w:hAnsi="Arial" w:cs="Arial"/>
          <w:b/>
          <w:bCs/>
          <w:i/>
          <w:iCs/>
        </w:rPr>
        <w:t>1. ПОДАЦИ О ЈЕЗИКУ НА КОЈЕМ ПОНУДА МОРА ДА БУДЕ САСТАВЉЕНА</w:t>
      </w:r>
    </w:p>
    <w:p w:rsidR="006C7472" w:rsidRDefault="006C7472" w:rsidP="006C7472">
      <w:pPr>
        <w:jc w:val="both"/>
        <w:rPr>
          <w:rFonts w:ascii="Arial" w:hAnsi="Arial" w:cs="Arial"/>
          <w:b/>
          <w:bCs/>
          <w:i/>
          <w:iCs/>
        </w:rPr>
      </w:pPr>
    </w:p>
    <w:p w:rsidR="00822448" w:rsidRPr="008566BF" w:rsidRDefault="006C7472" w:rsidP="00822448">
      <w:pPr>
        <w:jc w:val="both"/>
        <w:rPr>
          <w:rFonts w:ascii="Arial" w:hAnsi="Arial" w:cs="Arial"/>
          <w:b/>
          <w:bCs/>
          <w:i/>
          <w:iCs/>
          <w:lang w:val="ru-RU"/>
        </w:rPr>
      </w:pPr>
      <w:r>
        <w:rPr>
          <w:rFonts w:ascii="Arial" w:hAnsi="Arial" w:cs="Arial"/>
        </w:rPr>
        <w:t>Понуђач подноси понуду на српском језику.</w:t>
      </w:r>
      <w:r w:rsidR="00822448" w:rsidRPr="00822448">
        <w:rPr>
          <w:rFonts w:ascii="Arial" w:hAnsi="Arial" w:cs="Arial"/>
          <w:lang w:val="ru-RU"/>
        </w:rPr>
        <w:t xml:space="preserve"> </w:t>
      </w:r>
      <w:r w:rsidR="00822448">
        <w:rPr>
          <w:rFonts w:ascii="Arial" w:hAnsi="Arial" w:cs="Arial"/>
          <w:lang w:val="ru-RU"/>
        </w:rPr>
        <w:t>Наручилац је припремио конкурсну документацију и водиће поступак на српском језику.</w:t>
      </w:r>
    </w:p>
    <w:p w:rsidR="006C7472" w:rsidRPr="00822448" w:rsidRDefault="006C7472" w:rsidP="006C7472">
      <w:pPr>
        <w:jc w:val="both"/>
      </w:pPr>
    </w:p>
    <w:p w:rsidR="006C7472" w:rsidRDefault="006C7472" w:rsidP="006C7472">
      <w:pPr>
        <w:jc w:val="both"/>
        <w:rPr>
          <w:rFonts w:ascii="Arial" w:eastAsia="TimesNewRomanPSMT" w:hAnsi="Arial" w:cs="Arial"/>
          <w:bCs/>
        </w:rPr>
      </w:pPr>
      <w:r>
        <w:rPr>
          <w:rFonts w:ascii="Arial" w:hAnsi="Arial" w:cs="Arial"/>
          <w:b/>
          <w:bCs/>
          <w:i/>
          <w:iCs/>
        </w:rPr>
        <w:t>2. НАЧИН НА КОЈИ ПОНУДА МОРА ДА БУДЕ САЧИЊЕНА</w:t>
      </w:r>
    </w:p>
    <w:p w:rsidR="006C7472" w:rsidRDefault="006C7472" w:rsidP="006C7472">
      <w:pPr>
        <w:jc w:val="both"/>
        <w:rPr>
          <w:rFonts w:ascii="Arial" w:eastAsia="TimesNewRomanPSMT" w:hAnsi="Arial" w:cs="Arial"/>
          <w:bCs/>
        </w:rPr>
      </w:pPr>
    </w:p>
    <w:p w:rsidR="006C7472" w:rsidRDefault="006C7472" w:rsidP="006C7472">
      <w:pPr>
        <w:jc w:val="both"/>
        <w:rPr>
          <w:rFonts w:ascii="Arial" w:eastAsia="TimesNewRomanPSMT" w:hAnsi="Arial" w:cs="Arial"/>
          <w:bCs/>
        </w:rPr>
      </w:pPr>
      <w:r>
        <w:rPr>
          <w:rFonts w:ascii="Arial" w:eastAsia="TimesNewRomanPSMT" w:hAnsi="Arial" w:cs="Arial"/>
          <w:bCs/>
        </w:rPr>
        <w:t>Понуђач понуду подноси непосредно или путем поште у затвореној коверти ил</w:t>
      </w:r>
      <w:r w:rsidR="002F28CA">
        <w:rPr>
          <w:rFonts w:ascii="Arial" w:eastAsia="TimesNewRomanPSMT" w:hAnsi="Arial" w:cs="Arial"/>
          <w:bCs/>
        </w:rPr>
        <w:t>и кутији,</w:t>
      </w:r>
      <w:r w:rsidR="009A38B7">
        <w:rPr>
          <w:rFonts w:ascii="Arial" w:eastAsia="TimesNewRomanPSMT" w:hAnsi="Arial" w:cs="Arial"/>
          <w:bCs/>
          <w:lang w:val="sr-Cyrl-CS"/>
        </w:rPr>
        <w:t xml:space="preserve"> </w:t>
      </w:r>
      <w:r>
        <w:rPr>
          <w:rFonts w:ascii="Arial" w:eastAsia="TimesNewRomanPSMT" w:hAnsi="Arial" w:cs="Arial"/>
          <w:bCs/>
        </w:rPr>
        <w:t xml:space="preserve">затворену на начин да се приликом отварања понуда може са сигурношћу утврдити да се први пут отвара. </w:t>
      </w:r>
    </w:p>
    <w:p w:rsidR="006C7472" w:rsidRDefault="006C7472" w:rsidP="006C7472">
      <w:pPr>
        <w:jc w:val="both"/>
        <w:rPr>
          <w:rFonts w:ascii="Arial" w:eastAsia="TimesNewRomanPSMT" w:hAnsi="Arial" w:cs="Arial"/>
          <w:bCs/>
        </w:rPr>
      </w:pPr>
      <w:r>
        <w:rPr>
          <w:rFonts w:ascii="Arial" w:eastAsia="TimesNewRomanPSMT" w:hAnsi="Arial" w:cs="Arial"/>
          <w:bCs/>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rPr>
        <w:t xml:space="preserve"> понуђача. </w:t>
      </w:r>
    </w:p>
    <w:p w:rsidR="006C7472" w:rsidRDefault="006C7472" w:rsidP="006C7472">
      <w:pPr>
        <w:jc w:val="both"/>
        <w:rPr>
          <w:rFonts w:ascii="Arial" w:eastAsia="TimesNewRomanPSMT" w:hAnsi="Arial" w:cs="Arial"/>
          <w:bCs/>
        </w:rPr>
      </w:pPr>
      <w:r>
        <w:rPr>
          <w:rFonts w:ascii="Arial" w:eastAsia="TimesNewRomanPSMT" w:hAnsi="Arial" w:cs="Arial"/>
          <w:bCs/>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6C7472" w:rsidRPr="009A38B7" w:rsidRDefault="006C7472" w:rsidP="006C7472">
      <w:pPr>
        <w:autoSpaceDE w:val="0"/>
        <w:autoSpaceDN w:val="0"/>
        <w:adjustRightInd w:val="0"/>
        <w:spacing w:line="240" w:lineRule="auto"/>
        <w:jc w:val="both"/>
        <w:rPr>
          <w:rFonts w:ascii="Arial" w:hAnsi="Arial" w:cs="Arial"/>
          <w:b/>
          <w:i/>
          <w:iCs/>
          <w:color w:val="auto"/>
        </w:rPr>
      </w:pPr>
      <w:r>
        <w:rPr>
          <w:rFonts w:ascii="Arial" w:eastAsia="TimesNewRomanPSMT" w:hAnsi="Arial" w:cs="Arial"/>
          <w:bCs/>
        </w:rPr>
        <w:t xml:space="preserve">Понуду доставити на адресу: </w:t>
      </w:r>
      <w:r w:rsidR="00C903ED">
        <w:rPr>
          <w:rFonts w:ascii="Arial" w:hAnsi="Arial" w:cs="Arial"/>
          <w:iCs/>
          <w:lang w:val="sr-Cyrl-CS"/>
        </w:rPr>
        <w:t>О</w:t>
      </w:r>
      <w:r w:rsidR="00182F58">
        <w:rPr>
          <w:rFonts w:ascii="Arial" w:hAnsi="Arial" w:cs="Arial"/>
          <w:iCs/>
          <w:lang w:val="sr-Cyrl-CS"/>
        </w:rPr>
        <w:t>пштин</w:t>
      </w:r>
      <w:r w:rsidR="00C903ED">
        <w:rPr>
          <w:rFonts w:ascii="Arial" w:hAnsi="Arial" w:cs="Arial"/>
          <w:iCs/>
          <w:lang w:val="sr-Cyrl-CS"/>
        </w:rPr>
        <w:t>а</w:t>
      </w:r>
      <w:r w:rsidR="00182F58">
        <w:rPr>
          <w:rFonts w:ascii="Arial" w:hAnsi="Arial" w:cs="Arial"/>
          <w:iCs/>
          <w:lang w:val="sr-Cyrl-CS"/>
        </w:rPr>
        <w:t xml:space="preserve"> Баточина,</w:t>
      </w:r>
      <w:r w:rsidR="00C903ED" w:rsidRPr="00C903ED">
        <w:rPr>
          <w:rFonts w:ascii="Arial" w:hAnsi="Arial" w:cs="Arial"/>
          <w:iCs/>
          <w:lang w:val="sr-Cyrl-CS"/>
        </w:rPr>
        <w:t xml:space="preserve"> </w:t>
      </w:r>
      <w:r w:rsidR="00C903ED">
        <w:rPr>
          <w:rFonts w:ascii="Arial" w:hAnsi="Arial" w:cs="Arial"/>
          <w:iCs/>
          <w:lang w:val="sr-Cyrl-CS"/>
        </w:rPr>
        <w:t>Општинска управа</w:t>
      </w:r>
      <w:r w:rsidR="009A38B7">
        <w:rPr>
          <w:rFonts w:ascii="Arial" w:hAnsi="Arial" w:cs="Arial"/>
          <w:iCs/>
          <w:lang w:val="sr-Cyrl-CS"/>
        </w:rPr>
        <w:t>,</w:t>
      </w:r>
      <w:r w:rsidR="00182F58">
        <w:rPr>
          <w:rFonts w:ascii="Arial" w:hAnsi="Arial" w:cs="Arial"/>
          <w:iCs/>
          <w:lang w:val="sr-Cyrl-CS"/>
        </w:rPr>
        <w:t xml:space="preserve"> 34227 Баточина</w:t>
      </w:r>
      <w:r w:rsidR="0003169D">
        <w:rPr>
          <w:rFonts w:ascii="Arial" w:eastAsia="TimesNewRomanPSMT" w:hAnsi="Arial" w:cs="Arial"/>
          <w:bCs/>
        </w:rPr>
        <w:t>, ул. Краља Петра I бр.</w:t>
      </w:r>
      <w:r w:rsidR="00742530">
        <w:rPr>
          <w:rFonts w:ascii="Arial" w:eastAsia="TimesNewRomanPSMT" w:hAnsi="Arial" w:cs="Arial"/>
          <w:bCs/>
          <w:lang w:val="sr-Cyrl-CS"/>
        </w:rPr>
        <w:t xml:space="preserve"> </w:t>
      </w:r>
      <w:r w:rsidR="0003169D">
        <w:rPr>
          <w:rFonts w:ascii="Arial" w:eastAsia="TimesNewRomanPSMT" w:hAnsi="Arial" w:cs="Arial"/>
          <w:bCs/>
        </w:rPr>
        <w:t>3</w:t>
      </w:r>
      <w:r w:rsidR="0003169D">
        <w:rPr>
          <w:rFonts w:ascii="Arial" w:eastAsia="TimesNewRomanPSMT" w:hAnsi="Arial" w:cs="Arial"/>
          <w:bCs/>
          <w:lang w:val="sr-Cyrl-CS"/>
        </w:rPr>
        <w:t>2</w:t>
      </w:r>
      <w:r>
        <w:rPr>
          <w:rFonts w:ascii="Arial" w:eastAsia="TimesNewRomanPSMT" w:hAnsi="Arial" w:cs="Arial"/>
          <w:bCs/>
        </w:rPr>
        <w:t xml:space="preserve">, са назнаком: </w:t>
      </w:r>
      <w:r>
        <w:rPr>
          <w:rFonts w:ascii="Arial" w:eastAsia="TimesNewRomanPS-BoldMT" w:hAnsi="Arial" w:cs="Arial"/>
          <w:b/>
          <w:bCs/>
        </w:rPr>
        <w:t>,,Понуда за јавну набавку</w:t>
      </w:r>
      <w:r w:rsidR="004322B8">
        <w:rPr>
          <w:rFonts w:ascii="Arial" w:hAnsi="Arial" w:cs="Arial"/>
          <w:bCs/>
          <w:lang w:val="sr-Cyrl-CS"/>
        </w:rPr>
        <w:t xml:space="preserve"> </w:t>
      </w:r>
      <w:r w:rsidR="004322B8" w:rsidRPr="004322B8">
        <w:rPr>
          <w:rFonts w:ascii="Arial" w:hAnsi="Arial" w:cs="Arial"/>
          <w:b/>
          <w:bCs/>
          <w:lang w:val="sr-Cyrl-CS"/>
        </w:rPr>
        <w:t>електроматеријал</w:t>
      </w:r>
      <w:r w:rsidR="004322B8">
        <w:rPr>
          <w:rFonts w:ascii="Arial" w:hAnsi="Arial" w:cs="Arial"/>
          <w:b/>
          <w:bCs/>
          <w:lang w:val="sr-Cyrl-CS"/>
        </w:rPr>
        <w:t>а</w:t>
      </w:r>
      <w:r w:rsidR="004322B8" w:rsidRPr="004322B8">
        <w:rPr>
          <w:rFonts w:ascii="Arial" w:hAnsi="Arial" w:cs="Arial"/>
          <w:b/>
          <w:bCs/>
          <w:lang w:val="sr-Cyrl-CS"/>
        </w:rPr>
        <w:t xml:space="preserve"> за ремонт јавне расвете на територији општине Баточина, са монтажом</w:t>
      </w:r>
      <w:r w:rsidR="00C903ED">
        <w:rPr>
          <w:rFonts w:ascii="Arial" w:hAnsi="Arial" w:cs="Arial"/>
          <w:b/>
          <w:bCs/>
          <w:lang w:val="sr-Cyrl-CS"/>
        </w:rPr>
        <w:t>, ΙΙ фаза,</w:t>
      </w:r>
      <w:r w:rsidR="00232D2F" w:rsidRPr="004322B8">
        <w:rPr>
          <w:rFonts w:ascii="Arial" w:hAnsi="Arial" w:cs="Arial"/>
          <w:b/>
          <w:bCs/>
          <w:lang w:val="sr-Cyrl-CS"/>
        </w:rPr>
        <w:t xml:space="preserve"> </w:t>
      </w:r>
      <w:r w:rsidRPr="004322B8">
        <w:rPr>
          <w:rFonts w:ascii="Arial" w:eastAsia="TimesNewRomanPS-BoldMT" w:hAnsi="Arial" w:cs="Arial"/>
          <w:b/>
          <w:bCs/>
        </w:rPr>
        <w:t>ЈН</w:t>
      </w:r>
      <w:r w:rsidR="00182F58" w:rsidRPr="004322B8">
        <w:rPr>
          <w:rFonts w:ascii="Arial" w:eastAsia="TimesNewRomanPS-BoldMT" w:hAnsi="Arial" w:cs="Arial"/>
          <w:b/>
          <w:bCs/>
        </w:rPr>
        <w:t>МВ</w:t>
      </w:r>
      <w:r w:rsidRPr="004322B8">
        <w:rPr>
          <w:rFonts w:ascii="Arial" w:eastAsia="TimesNewRomanPS-BoldMT" w:hAnsi="Arial" w:cs="Arial"/>
          <w:b/>
          <w:bCs/>
        </w:rPr>
        <w:t xml:space="preserve"> бр </w:t>
      </w:r>
      <w:r w:rsidR="00C903ED">
        <w:rPr>
          <w:rFonts w:ascii="Arial" w:eastAsia="TimesNewRomanPS-BoldMT" w:hAnsi="Arial" w:cs="Arial"/>
          <w:b/>
          <w:bCs/>
          <w:lang w:val="sr-Cyrl-CS"/>
        </w:rPr>
        <w:t>1</w:t>
      </w:r>
      <w:r w:rsidR="00742530">
        <w:rPr>
          <w:rFonts w:ascii="Arial" w:eastAsia="TimesNewRomanPS-BoldMT" w:hAnsi="Arial" w:cs="Arial"/>
          <w:b/>
          <w:bCs/>
          <w:color w:val="auto"/>
          <w:lang w:val="sr-Cyrl-CS"/>
        </w:rPr>
        <w:t>0</w:t>
      </w:r>
      <w:r w:rsidR="00B909D2" w:rsidRPr="002F28CA">
        <w:rPr>
          <w:rFonts w:ascii="Arial" w:eastAsia="TimesNewRomanPS-BoldMT" w:hAnsi="Arial" w:cs="Arial"/>
          <w:b/>
          <w:bCs/>
          <w:color w:val="auto"/>
          <w:lang w:val="sr-Cyrl-CS"/>
        </w:rPr>
        <w:t>/1</w:t>
      </w:r>
      <w:r w:rsidR="00742530">
        <w:rPr>
          <w:rFonts w:ascii="Arial" w:eastAsia="TimesNewRomanPS-BoldMT" w:hAnsi="Arial" w:cs="Arial"/>
          <w:b/>
          <w:bCs/>
          <w:color w:val="auto"/>
          <w:lang w:val="sr-Cyrl-CS"/>
        </w:rPr>
        <w:t>9</w:t>
      </w:r>
      <w:r w:rsidRPr="004322B8">
        <w:rPr>
          <w:rFonts w:ascii="Arial" w:eastAsia="TimesNewRomanPS-BoldMT" w:hAnsi="Arial" w:cs="Arial"/>
          <w:b/>
          <w:bCs/>
        </w:rPr>
        <w:t xml:space="preserve"> </w:t>
      </w:r>
      <w:r w:rsidRPr="004322B8">
        <w:rPr>
          <w:rFonts w:ascii="Arial" w:eastAsia="TimesNewRomanPSMT" w:hAnsi="Arial" w:cs="Arial"/>
          <w:b/>
          <w:bCs/>
        </w:rPr>
        <w:t xml:space="preserve">- </w:t>
      </w:r>
      <w:r w:rsidRPr="004322B8">
        <w:rPr>
          <w:rFonts w:ascii="Arial" w:eastAsia="TimesNewRomanPS-BoldMT" w:hAnsi="Arial" w:cs="Arial"/>
          <w:b/>
          <w:bCs/>
        </w:rPr>
        <w:t>НЕ ОТВАРАТИ”.</w:t>
      </w:r>
      <w:r w:rsidRPr="004322B8">
        <w:rPr>
          <w:rFonts w:ascii="Arial" w:hAnsi="Arial" w:cs="Arial"/>
          <w:b/>
          <w:color w:val="FF0000"/>
        </w:rPr>
        <w:t xml:space="preserve"> </w:t>
      </w:r>
      <w:r w:rsidRPr="004322B8">
        <w:rPr>
          <w:rFonts w:ascii="Arial" w:hAnsi="Arial" w:cs="Arial"/>
          <w:color w:val="auto"/>
        </w:rPr>
        <w:t>Понуда се сматра</w:t>
      </w:r>
      <w:r w:rsidRPr="00EC5C16">
        <w:rPr>
          <w:rFonts w:ascii="Arial" w:hAnsi="Arial" w:cs="Arial"/>
          <w:color w:val="auto"/>
        </w:rPr>
        <w:t xml:space="preserve"> благовременом уколико је примљена од стране наручиоца </w:t>
      </w:r>
      <w:r w:rsidRPr="00182F58">
        <w:rPr>
          <w:rFonts w:ascii="Arial" w:hAnsi="Arial" w:cs="Arial"/>
          <w:b/>
          <w:color w:val="auto"/>
        </w:rPr>
        <w:t xml:space="preserve">до </w:t>
      </w:r>
      <w:r w:rsidR="009F2E6B">
        <w:rPr>
          <w:rFonts w:ascii="Arial" w:hAnsi="Arial" w:cs="Arial"/>
          <w:b/>
          <w:color w:val="auto"/>
        </w:rPr>
        <w:t>07</w:t>
      </w:r>
      <w:r w:rsidR="0095079A" w:rsidRPr="009A38B7">
        <w:rPr>
          <w:rFonts w:ascii="Arial" w:hAnsi="Arial" w:cs="Arial"/>
          <w:b/>
          <w:color w:val="auto"/>
        </w:rPr>
        <w:t>.</w:t>
      </w:r>
      <w:r w:rsidR="00742530">
        <w:rPr>
          <w:rFonts w:ascii="Arial" w:hAnsi="Arial" w:cs="Arial"/>
          <w:b/>
          <w:color w:val="auto"/>
          <w:lang w:val="sr-Cyrl-CS"/>
        </w:rPr>
        <w:t>08</w:t>
      </w:r>
      <w:r w:rsidRPr="009A38B7">
        <w:rPr>
          <w:rFonts w:ascii="Arial" w:hAnsi="Arial" w:cs="Arial"/>
          <w:b/>
          <w:color w:val="auto"/>
        </w:rPr>
        <w:t>.</w:t>
      </w:r>
      <w:r w:rsidR="004A4CE8" w:rsidRPr="009A38B7">
        <w:rPr>
          <w:rFonts w:ascii="Arial" w:hAnsi="Arial" w:cs="Arial"/>
          <w:b/>
          <w:color w:val="auto"/>
        </w:rPr>
        <w:t>201</w:t>
      </w:r>
      <w:r w:rsidR="00742530">
        <w:rPr>
          <w:rFonts w:ascii="Arial" w:hAnsi="Arial" w:cs="Arial"/>
          <w:b/>
          <w:color w:val="auto"/>
          <w:lang w:val="sr-Cyrl-CS"/>
        </w:rPr>
        <w:t>9</w:t>
      </w:r>
      <w:r w:rsidRPr="009A38B7">
        <w:rPr>
          <w:rFonts w:ascii="Arial" w:hAnsi="Arial" w:cs="Arial"/>
          <w:b/>
          <w:color w:val="auto"/>
        </w:rPr>
        <w:t>.</w:t>
      </w:r>
      <w:r w:rsidRPr="009A38B7">
        <w:rPr>
          <w:rFonts w:ascii="Arial" w:hAnsi="Arial" w:cs="Arial"/>
          <w:b/>
          <w:iCs/>
          <w:color w:val="auto"/>
        </w:rPr>
        <w:t xml:space="preserve">године </w:t>
      </w:r>
      <w:r w:rsidRPr="009A38B7">
        <w:rPr>
          <w:rFonts w:ascii="Arial" w:hAnsi="Arial" w:cs="Arial"/>
          <w:b/>
          <w:color w:val="auto"/>
        </w:rPr>
        <w:t>до 1</w:t>
      </w:r>
      <w:r w:rsidR="0095079A" w:rsidRPr="009A38B7">
        <w:rPr>
          <w:rFonts w:ascii="Arial" w:hAnsi="Arial" w:cs="Arial"/>
          <w:b/>
          <w:color w:val="auto"/>
          <w:lang w:val="sr-Cyrl-CS"/>
        </w:rPr>
        <w:t>0</w:t>
      </w:r>
      <w:r w:rsidRPr="009A38B7">
        <w:rPr>
          <w:rFonts w:ascii="Arial" w:hAnsi="Arial" w:cs="Arial"/>
          <w:b/>
          <w:color w:val="auto"/>
        </w:rPr>
        <w:t>:00 часова.</w:t>
      </w:r>
    </w:p>
    <w:p w:rsidR="00182F58" w:rsidRDefault="00182F58" w:rsidP="00182F58">
      <w:pPr>
        <w:autoSpaceDE w:val="0"/>
        <w:autoSpaceDN w:val="0"/>
        <w:adjustRightInd w:val="0"/>
        <w:spacing w:line="240" w:lineRule="auto"/>
        <w:jc w:val="both"/>
        <w:rPr>
          <w:rFonts w:ascii="Arial" w:hAnsi="Arial" w:cs="Arial"/>
          <w:b/>
          <w:color w:val="auto"/>
          <w:lang w:val="sr-Cyrl-CS"/>
        </w:rPr>
      </w:pPr>
      <w:r w:rsidRPr="009A38B7">
        <w:rPr>
          <w:rFonts w:ascii="Arial" w:hAnsi="Arial" w:cs="Arial"/>
          <w:b/>
          <w:color w:val="auto"/>
          <w:lang w:val="sr-Cyrl-CS"/>
        </w:rPr>
        <w:t>Понуде се отварају истог дана у скупшти</w:t>
      </w:r>
      <w:r w:rsidR="0095079A" w:rsidRPr="009A38B7">
        <w:rPr>
          <w:rFonts w:ascii="Arial" w:hAnsi="Arial" w:cs="Arial"/>
          <w:b/>
          <w:color w:val="auto"/>
          <w:lang w:val="sr-Cyrl-CS"/>
        </w:rPr>
        <w:t>нској сали општине Баточина у 10</w:t>
      </w:r>
      <w:r w:rsidRPr="009A38B7">
        <w:rPr>
          <w:rFonts w:ascii="Arial" w:hAnsi="Arial" w:cs="Arial"/>
          <w:b/>
          <w:color w:val="auto"/>
          <w:lang w:val="sr-Cyrl-CS"/>
        </w:rPr>
        <w:t>:30 часова.</w:t>
      </w:r>
    </w:p>
    <w:p w:rsidR="00182F58" w:rsidRPr="00253707" w:rsidRDefault="00182F58" w:rsidP="00182F58">
      <w:pPr>
        <w:autoSpaceDE w:val="0"/>
        <w:autoSpaceDN w:val="0"/>
        <w:adjustRightInd w:val="0"/>
        <w:spacing w:line="240" w:lineRule="auto"/>
        <w:jc w:val="both"/>
        <w:rPr>
          <w:rFonts w:ascii="Arial" w:hAnsi="Arial" w:cs="Arial"/>
          <w:b/>
          <w:lang w:val="sr-Cyrl-CS"/>
        </w:rPr>
      </w:pPr>
    </w:p>
    <w:p w:rsidR="006C7472" w:rsidRPr="00E6275B" w:rsidRDefault="006C7472" w:rsidP="006C7472">
      <w:pPr>
        <w:autoSpaceDE w:val="0"/>
        <w:autoSpaceDN w:val="0"/>
        <w:adjustRightInd w:val="0"/>
        <w:spacing w:line="240" w:lineRule="auto"/>
        <w:jc w:val="both"/>
        <w:rPr>
          <w:rFonts w:ascii="Arial" w:hAnsi="Arial" w:cs="Arial"/>
          <w:color w:val="auto"/>
        </w:rPr>
      </w:pPr>
      <w:r w:rsidRPr="00E6275B">
        <w:rPr>
          <w:rFonts w:ascii="Arial" w:hAnsi="Arial" w:cs="Arial"/>
          <w:color w:val="auto"/>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E6275B">
        <w:rPr>
          <w:rFonts w:ascii="Arial" w:hAnsi="Arial" w:cs="Arial"/>
          <w:color w:val="auto"/>
          <w:lang w:val="sr-Cyrl-CS"/>
        </w:rPr>
        <w:t>н</w:t>
      </w:r>
      <w:r w:rsidRPr="00E6275B">
        <w:rPr>
          <w:rFonts w:ascii="Arial" w:hAnsi="Arial" w:cs="Arial"/>
          <w:color w:val="auto"/>
        </w:rPr>
        <w:t>аруч</w:t>
      </w:r>
      <w:r w:rsidRPr="00E6275B">
        <w:rPr>
          <w:rFonts w:ascii="Arial" w:hAnsi="Arial" w:cs="Arial"/>
          <w:color w:val="auto"/>
          <w:lang w:val="sr-Cyrl-CS"/>
        </w:rPr>
        <w:t>и</w:t>
      </w:r>
      <w:r w:rsidRPr="00E6275B">
        <w:rPr>
          <w:rFonts w:ascii="Arial" w:hAnsi="Arial" w:cs="Arial"/>
          <w:color w:val="auto"/>
        </w:rPr>
        <w:t xml:space="preserve">лац ће понуђачу предати потврду пријема понуде. У потврди о пријему наручилац ће навести датум и сат пријема понуде. </w:t>
      </w:r>
    </w:p>
    <w:p w:rsidR="006C7472" w:rsidRPr="001C6CD7" w:rsidRDefault="006C7472" w:rsidP="004D311B">
      <w:pPr>
        <w:autoSpaceDE w:val="0"/>
        <w:autoSpaceDN w:val="0"/>
        <w:adjustRightInd w:val="0"/>
        <w:spacing w:line="240" w:lineRule="auto"/>
        <w:jc w:val="both"/>
        <w:rPr>
          <w:rFonts w:ascii="Arial" w:hAnsi="Arial" w:cs="Arial"/>
          <w:b/>
        </w:rPr>
      </w:pPr>
      <w:r w:rsidRPr="00E6275B">
        <w:rPr>
          <w:rFonts w:ascii="Arial" w:hAnsi="Arial" w:cs="Arial"/>
          <w:color w:val="auto"/>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sidR="004D311B">
        <w:rPr>
          <w:rFonts w:ascii="Arial" w:hAnsi="Arial" w:cs="Arial"/>
          <w:color w:val="auto"/>
        </w:rPr>
        <w:t xml:space="preserve"> </w:t>
      </w:r>
      <w:r w:rsidRPr="001C6CD7">
        <w:rPr>
          <w:rFonts w:ascii="Arial" w:eastAsia="Times New Roman" w:hAnsi="Arial" w:cs="Arial"/>
          <w:color w:val="auto"/>
          <w:kern w:val="0"/>
          <w:lang w:eastAsia="en-US"/>
        </w:rPr>
        <w:t>и Наручилац ће такву понуду вратити понуђачу неотворену са</w:t>
      </w:r>
      <w:r w:rsidR="004D311B">
        <w:rPr>
          <w:rFonts w:ascii="Arial" w:eastAsia="Times New Roman" w:hAnsi="Arial" w:cs="Arial"/>
          <w:color w:val="auto"/>
          <w:kern w:val="0"/>
          <w:lang w:eastAsia="en-US"/>
        </w:rPr>
        <w:t xml:space="preserve"> </w:t>
      </w:r>
      <w:r w:rsidRPr="001C6CD7">
        <w:rPr>
          <w:rFonts w:ascii="Arial" w:eastAsia="Times New Roman" w:hAnsi="Arial" w:cs="Arial"/>
          <w:color w:val="auto"/>
          <w:kern w:val="0"/>
          <w:lang w:eastAsia="en-US"/>
        </w:rPr>
        <w:t>назнаком да је поднета неблаговремено.</w:t>
      </w:r>
    </w:p>
    <w:p w:rsidR="006C7472" w:rsidRDefault="006C7472" w:rsidP="006C7472">
      <w:pPr>
        <w:jc w:val="both"/>
        <w:rPr>
          <w:rFonts w:ascii="Arial" w:eastAsia="TimesNewRomanPSMT" w:hAnsi="Arial" w:cs="Arial"/>
          <w:bCs/>
        </w:rPr>
      </w:pPr>
    </w:p>
    <w:p w:rsidR="006C7472" w:rsidRDefault="006C7472" w:rsidP="006C7472">
      <w:pPr>
        <w:jc w:val="both"/>
        <w:rPr>
          <w:rFonts w:ascii="Arial" w:eastAsia="TimesNewRomanPSMT" w:hAnsi="Arial" w:cs="Arial"/>
          <w:bCs/>
        </w:rPr>
      </w:pPr>
      <w:r w:rsidRPr="00F94245">
        <w:rPr>
          <w:rFonts w:ascii="Arial" w:eastAsia="TimesNewRomanPSMT" w:hAnsi="Arial" w:cs="Arial"/>
          <w:bCs/>
        </w:rPr>
        <w:t>Понуда мора да садржи:</w:t>
      </w:r>
    </w:p>
    <w:p w:rsidR="00567B43" w:rsidRPr="00532A58" w:rsidRDefault="00567B43" w:rsidP="009722C0">
      <w:pPr>
        <w:pStyle w:val="ListParagraph"/>
        <w:numPr>
          <w:ilvl w:val="0"/>
          <w:numId w:val="18"/>
        </w:numPr>
        <w:suppressAutoHyphens w:val="0"/>
        <w:autoSpaceDE w:val="0"/>
        <w:autoSpaceDN w:val="0"/>
        <w:adjustRightInd w:val="0"/>
        <w:spacing w:line="240" w:lineRule="auto"/>
        <w:jc w:val="both"/>
        <w:rPr>
          <w:rFonts w:ascii="Arial" w:eastAsia="TimesNewRomanPSMT" w:hAnsi="Arial" w:cs="Arial"/>
          <w:bCs/>
          <w:lang w:val="sr-Cyrl-CS"/>
        </w:rPr>
      </w:pPr>
      <w:r>
        <w:rPr>
          <w:rFonts w:ascii="Arial" w:eastAsia="Times New Roman" w:hAnsi="Arial" w:cs="Arial"/>
          <w:color w:val="auto"/>
          <w:kern w:val="0"/>
          <w:lang w:eastAsia="en-US"/>
        </w:rPr>
        <w:t>Попуњену</w:t>
      </w:r>
      <w:r>
        <w:rPr>
          <w:rFonts w:ascii="Arial" w:eastAsia="Times New Roman" w:hAnsi="Arial" w:cs="Arial"/>
          <w:color w:val="auto"/>
          <w:kern w:val="0"/>
          <w:lang w:val="sr-Cyrl-CS" w:eastAsia="en-US"/>
        </w:rPr>
        <w:t xml:space="preserve"> и </w:t>
      </w:r>
      <w:r w:rsidRPr="00532A58">
        <w:rPr>
          <w:rFonts w:ascii="Arial" w:eastAsia="Times New Roman" w:hAnsi="Arial" w:cs="Arial"/>
          <w:color w:val="auto"/>
          <w:kern w:val="0"/>
          <w:lang w:eastAsia="en-US"/>
        </w:rPr>
        <w:t xml:space="preserve">потписану спецификацију </w:t>
      </w:r>
      <w:r w:rsidRPr="00532A58">
        <w:rPr>
          <w:rFonts w:ascii="Arial" w:eastAsia="TimesNewRomanPSMT" w:hAnsi="Arial" w:cs="Arial"/>
          <w:lang w:val="ru-RU"/>
        </w:rPr>
        <w:t xml:space="preserve">(Одељак </w:t>
      </w:r>
      <w:r w:rsidRPr="00532A58">
        <w:rPr>
          <w:rFonts w:ascii="Arial" w:eastAsia="TimesNewRomanPSMT" w:hAnsi="Arial" w:cs="Arial"/>
        </w:rPr>
        <w:t>III)</w:t>
      </w:r>
      <w:r w:rsidRPr="00532A58">
        <w:rPr>
          <w:rFonts w:ascii="Arial" w:eastAsia="TimesNewRomanPSMT" w:hAnsi="Arial" w:cs="Arial"/>
          <w:lang w:val="sr-Cyrl-CS"/>
        </w:rPr>
        <w:t xml:space="preserve"> -</w:t>
      </w:r>
      <w:r w:rsidRPr="00532A58">
        <w:rPr>
          <w:rFonts w:ascii="Arial" w:eastAsia="TimesNewRomanPSMT" w:hAnsi="Arial" w:cs="Arial"/>
          <w:lang w:val="ru-RU"/>
        </w:rPr>
        <w:t>Врста, техничке карактеристике, квалитет, количина и опис добара или услуга, начин спровођења контроле и обезбеђења гаранције квалитета, рок извршења, место извршења или исп</w:t>
      </w:r>
      <w:r w:rsidRPr="00532A58">
        <w:rPr>
          <w:rFonts w:ascii="Arial" w:eastAsia="TimesNewRomanPSMT" w:hAnsi="Arial" w:cs="Arial"/>
        </w:rPr>
        <w:t>o</w:t>
      </w:r>
      <w:r w:rsidRPr="00532A58">
        <w:rPr>
          <w:rFonts w:ascii="Arial" w:eastAsia="TimesNewRomanPSMT" w:hAnsi="Arial" w:cs="Arial"/>
          <w:lang w:val="ru-RU"/>
        </w:rPr>
        <w:t>руке добара,</w:t>
      </w:r>
      <w:r>
        <w:rPr>
          <w:rFonts w:ascii="Arial" w:eastAsia="TimesNewRomanPSMT" w:hAnsi="Arial" w:cs="Arial"/>
          <w:lang w:val="ru-RU"/>
        </w:rPr>
        <w:t xml:space="preserve"> евентуалне додатне услуге и сл;</w:t>
      </w:r>
    </w:p>
    <w:p w:rsidR="00567B43" w:rsidRPr="00447B01" w:rsidRDefault="00567B43" w:rsidP="009722C0">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 xml:space="preserve">Образац понуде (Образац 1); </w:t>
      </w:r>
    </w:p>
    <w:p w:rsidR="00567B43" w:rsidRPr="00447B01" w:rsidRDefault="00567B43" w:rsidP="009722C0">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структуре понуђене цене (Образац 2);</w:t>
      </w:r>
    </w:p>
    <w:p w:rsidR="00567B43" w:rsidRPr="00447B01" w:rsidRDefault="00567B43" w:rsidP="009722C0">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трошкова припреме понуде (Образац 3)</w:t>
      </w:r>
      <w:r>
        <w:rPr>
          <w:rFonts w:ascii="Arial" w:hAnsi="Arial" w:cs="Arial"/>
          <w:color w:val="auto"/>
          <w:lang w:val="sr-Cyrl-CS"/>
        </w:rPr>
        <w:t xml:space="preserve"> - </w:t>
      </w:r>
      <w:r w:rsidR="001805CC">
        <w:rPr>
          <w:rFonts w:ascii="Arial" w:eastAsiaTheme="minorHAnsi" w:hAnsi="Arial" w:cs="Arial"/>
          <w:color w:val="auto"/>
          <w:kern w:val="0"/>
          <w:lang w:val="sr-Cyrl-CS" w:eastAsia="en-US"/>
        </w:rPr>
        <w:t>опционо</w:t>
      </w:r>
      <w:r w:rsidRPr="00447B01">
        <w:rPr>
          <w:rFonts w:ascii="Arial" w:hAnsi="Arial" w:cs="Arial"/>
          <w:color w:val="auto"/>
        </w:rPr>
        <w:t>;</w:t>
      </w:r>
    </w:p>
    <w:p w:rsidR="00567B43" w:rsidRPr="00447B01" w:rsidRDefault="00567B43" w:rsidP="009722C0">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о независној понуди (Образац 4);</w:t>
      </w:r>
    </w:p>
    <w:p w:rsidR="00567B43" w:rsidRPr="00447B01" w:rsidRDefault="00567B43" w:rsidP="009722C0">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Образац изјаве понуђача о испуњености услова за учешће у поступку јавне набавке - чл. 75. ЗЈН (Образац 5);</w:t>
      </w:r>
    </w:p>
    <w:p w:rsidR="00567B43" w:rsidRPr="00822448" w:rsidRDefault="00567B43" w:rsidP="009722C0">
      <w:pPr>
        <w:numPr>
          <w:ilvl w:val="0"/>
          <w:numId w:val="13"/>
        </w:numPr>
        <w:autoSpaceDE w:val="0"/>
        <w:autoSpaceDN w:val="0"/>
        <w:adjustRightInd w:val="0"/>
        <w:spacing w:line="240" w:lineRule="auto"/>
        <w:jc w:val="both"/>
        <w:rPr>
          <w:rFonts w:ascii="Arial" w:hAnsi="Arial" w:cs="Arial"/>
          <w:color w:val="auto"/>
          <w:u w:val="single"/>
        </w:rPr>
      </w:pPr>
      <w:r w:rsidRPr="00447B01">
        <w:rPr>
          <w:rFonts w:ascii="Arial" w:hAnsi="Arial" w:cs="Arial"/>
          <w:color w:val="auto"/>
        </w:rPr>
        <w:t xml:space="preserve">Образац изјаве подизвођача о испуњености услова за учешће у поступку јавне набавке - чл. 75. (Образац 6), </w:t>
      </w:r>
      <w:r w:rsidRPr="008263C7">
        <w:rPr>
          <w:rFonts w:ascii="Arial" w:hAnsi="Arial" w:cs="Arial"/>
          <w:color w:val="auto"/>
          <w:u w:val="single"/>
        </w:rPr>
        <w:t>уколико понуђач подноси понуду са подизвођачем;</w:t>
      </w:r>
    </w:p>
    <w:p w:rsidR="00567B43" w:rsidRPr="008263C7" w:rsidRDefault="00567B43" w:rsidP="009722C0">
      <w:pPr>
        <w:numPr>
          <w:ilvl w:val="0"/>
          <w:numId w:val="13"/>
        </w:numPr>
        <w:autoSpaceDE w:val="0"/>
        <w:autoSpaceDN w:val="0"/>
        <w:adjustRightInd w:val="0"/>
        <w:spacing w:line="240" w:lineRule="auto"/>
        <w:jc w:val="both"/>
        <w:rPr>
          <w:rFonts w:ascii="Arial" w:hAnsi="Arial" w:cs="Arial"/>
          <w:color w:val="auto"/>
        </w:rPr>
      </w:pPr>
      <w:r w:rsidRPr="00447B01">
        <w:rPr>
          <w:rFonts w:ascii="Arial" w:hAnsi="Arial" w:cs="Arial"/>
          <w:color w:val="auto"/>
        </w:rPr>
        <w:t>Модел уговора;</w:t>
      </w:r>
    </w:p>
    <w:p w:rsidR="00567B43" w:rsidRPr="00A84DED" w:rsidRDefault="00567B43" w:rsidP="001805CC">
      <w:pPr>
        <w:pStyle w:val="ListParagraph"/>
        <w:numPr>
          <w:ilvl w:val="0"/>
          <w:numId w:val="12"/>
        </w:numPr>
        <w:suppressAutoHyphens w:val="0"/>
        <w:autoSpaceDE w:val="0"/>
        <w:autoSpaceDN w:val="0"/>
        <w:adjustRightInd w:val="0"/>
        <w:spacing w:line="240" w:lineRule="auto"/>
        <w:ind w:left="72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Споразум учесника о заједничком подношењу понуде</w:t>
      </w:r>
      <w:r>
        <w:rPr>
          <w:rFonts w:ascii="Arial" w:eastAsiaTheme="minorHAnsi" w:hAnsi="Arial" w:cs="Arial"/>
          <w:color w:val="auto"/>
          <w:kern w:val="0"/>
          <w:lang w:eastAsia="en-US"/>
        </w:rPr>
        <w:t>,</w:t>
      </w:r>
      <w:r>
        <w:rPr>
          <w:rFonts w:ascii="Arial" w:eastAsiaTheme="minorHAnsi" w:hAnsi="Arial" w:cs="Arial"/>
          <w:color w:val="auto"/>
          <w:kern w:val="0"/>
          <w:lang w:val="sr-Cyrl-CS" w:eastAsia="en-US"/>
        </w:rPr>
        <w:t xml:space="preserve"> </w:t>
      </w:r>
      <w:r w:rsidRPr="008263C7">
        <w:rPr>
          <w:rFonts w:ascii="Arial" w:hAnsi="Arial" w:cs="Arial"/>
          <w:color w:val="auto"/>
          <w:u w:val="single"/>
        </w:rPr>
        <w:t xml:space="preserve">уколико понуђач подноси </w:t>
      </w:r>
      <w:r>
        <w:rPr>
          <w:rFonts w:ascii="Arial" w:hAnsi="Arial" w:cs="Arial"/>
          <w:color w:val="auto"/>
          <w:u w:val="single"/>
        </w:rPr>
        <w:t xml:space="preserve">заједничку </w:t>
      </w:r>
      <w:r w:rsidRPr="008263C7">
        <w:rPr>
          <w:rFonts w:ascii="Arial" w:hAnsi="Arial" w:cs="Arial"/>
          <w:color w:val="auto"/>
          <w:u w:val="single"/>
        </w:rPr>
        <w:t>понуду</w:t>
      </w:r>
      <w:r>
        <w:rPr>
          <w:rFonts w:ascii="Arial" w:hAnsi="Arial" w:cs="Arial"/>
          <w:color w:val="auto"/>
        </w:rPr>
        <w:t>;</w:t>
      </w:r>
    </w:p>
    <w:p w:rsidR="00567B43" w:rsidRDefault="00567B43" w:rsidP="001805CC">
      <w:pPr>
        <w:pStyle w:val="ListParagraph"/>
        <w:numPr>
          <w:ilvl w:val="0"/>
          <w:numId w:val="12"/>
        </w:numPr>
        <w:suppressAutoHyphens w:val="0"/>
        <w:autoSpaceDE w:val="0"/>
        <w:autoSpaceDN w:val="0"/>
        <w:adjustRightInd w:val="0"/>
        <w:spacing w:line="240" w:lineRule="auto"/>
        <w:ind w:left="72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t>Све т</w:t>
      </w:r>
      <w:r w:rsidRPr="00A67C57">
        <w:rPr>
          <w:rFonts w:ascii="Arial" w:eastAsiaTheme="minorHAnsi" w:hAnsi="Arial" w:cs="Arial"/>
          <w:color w:val="auto"/>
          <w:kern w:val="0"/>
          <w:lang w:eastAsia="en-US"/>
        </w:rPr>
        <w:t>ражене доказе предвиђене V</w:t>
      </w:r>
      <w:r>
        <w:rPr>
          <w:rFonts w:ascii="Arial" w:eastAsiaTheme="minorHAnsi" w:hAnsi="Arial" w:cs="Arial"/>
          <w:color w:val="auto"/>
          <w:kern w:val="0"/>
          <w:lang w:eastAsia="en-US"/>
        </w:rPr>
        <w:t>I</w:t>
      </w:r>
      <w:r w:rsidRPr="00A67C57">
        <w:rPr>
          <w:rFonts w:ascii="Arial" w:eastAsiaTheme="minorHAnsi" w:hAnsi="Arial" w:cs="Arial"/>
          <w:color w:val="auto"/>
          <w:kern w:val="0"/>
          <w:lang w:eastAsia="en-US"/>
        </w:rPr>
        <w:t xml:space="preserve"> делом кон.докум. ("Услови за учешће у поступку јавне</w:t>
      </w:r>
      <w:r w:rsidRPr="00A67C57">
        <w:rPr>
          <w:rFonts w:ascii="Arial" w:eastAsiaTheme="minorHAnsi" w:hAnsi="Arial" w:cs="Arial"/>
          <w:color w:val="auto"/>
          <w:kern w:val="0"/>
          <w:lang w:val="sr-Cyrl-CS" w:eastAsia="en-US"/>
        </w:rPr>
        <w:t xml:space="preserve"> </w:t>
      </w:r>
      <w:r w:rsidRPr="00A67C57">
        <w:rPr>
          <w:rFonts w:ascii="Arial" w:eastAsiaTheme="minorHAnsi" w:hAnsi="Arial" w:cs="Arial"/>
          <w:color w:val="auto"/>
          <w:kern w:val="0"/>
          <w:lang w:eastAsia="en-US"/>
        </w:rPr>
        <w:t>набавке из чл.75.и 76.Закона и упутство како се доказује испуњеност услова")</w:t>
      </w:r>
      <w:r>
        <w:rPr>
          <w:rFonts w:ascii="Arial" w:eastAsiaTheme="minorHAnsi" w:hAnsi="Arial" w:cs="Arial"/>
          <w:color w:val="auto"/>
          <w:kern w:val="0"/>
          <w:lang w:eastAsia="en-US"/>
        </w:rPr>
        <w:t>.</w:t>
      </w:r>
    </w:p>
    <w:p w:rsidR="006C7472" w:rsidRPr="00822448" w:rsidRDefault="006C7472" w:rsidP="006C7472">
      <w:pPr>
        <w:jc w:val="both"/>
        <w:rPr>
          <w:rFonts w:ascii="Arial" w:hAnsi="Arial" w:cs="Arial"/>
          <w:b/>
          <w:i/>
          <w:iCs/>
        </w:rPr>
      </w:pPr>
    </w:p>
    <w:p w:rsidR="006C7472" w:rsidRDefault="006C7472" w:rsidP="006C7472">
      <w:pPr>
        <w:jc w:val="both"/>
      </w:pPr>
      <w:r>
        <w:rPr>
          <w:rFonts w:ascii="Arial" w:hAnsi="Arial" w:cs="Arial"/>
          <w:b/>
          <w:i/>
          <w:iCs/>
        </w:rPr>
        <w:t>3.</w:t>
      </w:r>
      <w:r>
        <w:rPr>
          <w:rFonts w:ascii="Arial" w:hAnsi="Arial" w:cs="Arial"/>
          <w:b/>
          <w:bCs/>
          <w:i/>
          <w:iCs/>
        </w:rPr>
        <w:t xml:space="preserve"> ПАРТИЈЕ</w:t>
      </w:r>
    </w:p>
    <w:p w:rsidR="006C7472" w:rsidRDefault="006C7472" w:rsidP="006C7472">
      <w:pPr>
        <w:jc w:val="both"/>
      </w:pPr>
    </w:p>
    <w:p w:rsidR="006C7472" w:rsidRPr="009E3CA3" w:rsidRDefault="006C7472" w:rsidP="006C7472">
      <w:pPr>
        <w:jc w:val="both"/>
        <w:rPr>
          <w:rFonts w:ascii="Arial" w:hAnsi="Arial" w:cs="Arial"/>
        </w:rPr>
      </w:pPr>
      <w:r w:rsidRPr="009E3CA3">
        <w:rPr>
          <w:rFonts w:ascii="Arial" w:hAnsi="Arial" w:cs="Arial"/>
        </w:rPr>
        <w:t>Предмет јавне набавке није обликован по партијама.</w:t>
      </w:r>
    </w:p>
    <w:p w:rsidR="006C7472" w:rsidRPr="005B7EC5" w:rsidRDefault="006C7472" w:rsidP="006C7472">
      <w:pPr>
        <w:jc w:val="both"/>
      </w:pPr>
    </w:p>
    <w:p w:rsidR="006C7472" w:rsidRDefault="006C7472" w:rsidP="006C7472">
      <w:pPr>
        <w:jc w:val="both"/>
        <w:rPr>
          <w:rFonts w:ascii="Arial" w:hAnsi="Arial" w:cs="Arial"/>
          <w:bCs/>
          <w:iCs/>
        </w:rPr>
      </w:pPr>
      <w:r>
        <w:rPr>
          <w:rFonts w:ascii="Arial" w:hAnsi="Arial" w:cs="Arial"/>
          <w:b/>
          <w:i/>
          <w:iCs/>
        </w:rPr>
        <w:t>4.</w:t>
      </w:r>
      <w:r>
        <w:rPr>
          <w:rFonts w:ascii="Arial" w:hAnsi="Arial" w:cs="Arial"/>
          <w:b/>
          <w:bCs/>
          <w:i/>
          <w:iCs/>
        </w:rPr>
        <w:t xml:space="preserve">  ПОНУДА СА ВАРИЈАНТАМА</w:t>
      </w:r>
    </w:p>
    <w:p w:rsidR="006C7472" w:rsidRDefault="006C7472" w:rsidP="006C7472">
      <w:pPr>
        <w:jc w:val="both"/>
        <w:rPr>
          <w:rFonts w:ascii="Arial" w:hAnsi="Arial" w:cs="Arial"/>
          <w:bCs/>
          <w:iCs/>
        </w:rPr>
      </w:pPr>
    </w:p>
    <w:p w:rsidR="008F3304" w:rsidRPr="004A1947" w:rsidRDefault="006C7472" w:rsidP="006C7472">
      <w:pPr>
        <w:jc w:val="both"/>
        <w:rPr>
          <w:rFonts w:ascii="Arial" w:hAnsi="Arial" w:cs="Arial"/>
          <w:bCs/>
          <w:iCs/>
        </w:rPr>
      </w:pPr>
      <w:r>
        <w:rPr>
          <w:rFonts w:ascii="Arial" w:hAnsi="Arial" w:cs="Arial"/>
          <w:bCs/>
          <w:iCs/>
        </w:rPr>
        <w:t>Подношење понуд</w:t>
      </w:r>
      <w:r w:rsidR="008F3304">
        <w:rPr>
          <w:rFonts w:ascii="Arial" w:hAnsi="Arial" w:cs="Arial"/>
          <w:bCs/>
          <w:iCs/>
        </w:rPr>
        <w:t>е са варијантама није дозвољено.</w:t>
      </w:r>
    </w:p>
    <w:p w:rsidR="006C7472" w:rsidRPr="00166196" w:rsidRDefault="006C7472" w:rsidP="006C7472">
      <w:pPr>
        <w:jc w:val="both"/>
        <w:rPr>
          <w:rFonts w:ascii="Arial" w:hAnsi="Arial" w:cs="Arial"/>
          <w:b/>
          <w:bCs/>
          <w:i/>
          <w:iCs/>
          <w:lang w:val="sr-Cyrl-CS"/>
        </w:rPr>
      </w:pPr>
    </w:p>
    <w:p w:rsidR="006C7472" w:rsidRDefault="006C7472" w:rsidP="006C7472">
      <w:pPr>
        <w:jc w:val="both"/>
      </w:pPr>
      <w:r>
        <w:rPr>
          <w:rFonts w:ascii="Arial" w:hAnsi="Arial" w:cs="Arial"/>
          <w:b/>
          <w:bCs/>
          <w:i/>
          <w:iCs/>
        </w:rPr>
        <w:t xml:space="preserve">5. </w:t>
      </w:r>
      <w:r>
        <w:rPr>
          <w:rFonts w:ascii="Arial" w:hAnsi="Arial" w:cs="Arial"/>
          <w:b/>
          <w:i/>
          <w:iCs/>
        </w:rPr>
        <w:t>НАЧИН ИЗМЕНЕ, ДОПУНЕ И ОПОЗИВА ПОНУДЕ</w:t>
      </w:r>
    </w:p>
    <w:p w:rsidR="006C7472" w:rsidRDefault="006C7472" w:rsidP="006C7472">
      <w:pPr>
        <w:jc w:val="both"/>
      </w:pPr>
    </w:p>
    <w:p w:rsidR="006C7472" w:rsidRDefault="006C7472" w:rsidP="006C7472">
      <w:pPr>
        <w:jc w:val="both"/>
        <w:rPr>
          <w:rFonts w:ascii="Arial" w:hAnsi="Arial" w:cs="Arial"/>
        </w:rPr>
      </w:pPr>
      <w:r>
        <w:rPr>
          <w:rFonts w:ascii="Arial" w:hAnsi="Arial" w:cs="Arial"/>
        </w:rPr>
        <w:t>У року за подношење понуде понуђач може да измени, допуни или опозове своју понуду на начин који је одређен за подношење понуде.</w:t>
      </w:r>
    </w:p>
    <w:p w:rsidR="006C7472" w:rsidRDefault="006C7472" w:rsidP="006C7472">
      <w:pPr>
        <w:jc w:val="both"/>
        <w:rPr>
          <w:rFonts w:ascii="Arial" w:eastAsia="TimesNewRomanPSMT" w:hAnsi="Arial" w:cs="Arial"/>
          <w:bCs/>
          <w:iCs/>
        </w:rPr>
      </w:pPr>
      <w:r>
        <w:rPr>
          <w:rFonts w:ascii="Arial" w:hAnsi="Arial" w:cs="Arial"/>
        </w:rPr>
        <w:t xml:space="preserve">Понуђач је дужан да јасно назначи који део понуде мења односно која документа накнадно доставља. </w:t>
      </w:r>
    </w:p>
    <w:p w:rsidR="006C7472" w:rsidRDefault="006C7472" w:rsidP="006C7472">
      <w:pPr>
        <w:jc w:val="both"/>
        <w:rPr>
          <w:rFonts w:ascii="Arial" w:eastAsia="TimesNewRomanPSMT" w:hAnsi="Arial" w:cs="Arial"/>
          <w:bCs/>
          <w:iCs/>
        </w:rPr>
      </w:pPr>
      <w:r>
        <w:rPr>
          <w:rFonts w:ascii="Arial" w:eastAsia="TimesNewRomanPSMT" w:hAnsi="Arial" w:cs="Arial"/>
          <w:bCs/>
          <w:iCs/>
        </w:rPr>
        <w:t xml:space="preserve">Измену, допуну или опозив понуде треба доставити на адресу: </w:t>
      </w:r>
      <w:r w:rsidR="009A38B7">
        <w:rPr>
          <w:rFonts w:ascii="Arial" w:hAnsi="Arial" w:cs="Arial"/>
          <w:iCs/>
          <w:lang w:val="sr-Cyrl-CS"/>
        </w:rPr>
        <w:t>Општина Баточина,</w:t>
      </w:r>
      <w:r w:rsidR="009A38B7" w:rsidRPr="00C903ED">
        <w:rPr>
          <w:rFonts w:ascii="Arial" w:hAnsi="Arial" w:cs="Arial"/>
          <w:iCs/>
          <w:lang w:val="sr-Cyrl-CS"/>
        </w:rPr>
        <w:t xml:space="preserve"> </w:t>
      </w:r>
      <w:r w:rsidR="009A38B7">
        <w:rPr>
          <w:rFonts w:ascii="Arial" w:hAnsi="Arial" w:cs="Arial"/>
          <w:iCs/>
          <w:lang w:val="sr-Cyrl-CS"/>
        </w:rPr>
        <w:t>Општинска управа, 34227 Баточина</w:t>
      </w:r>
      <w:r w:rsidR="009A38B7">
        <w:rPr>
          <w:rFonts w:ascii="Arial" w:eastAsia="TimesNewRomanPSMT" w:hAnsi="Arial" w:cs="Arial"/>
          <w:bCs/>
        </w:rPr>
        <w:t>, ул. Краља Петра I бр.3</w:t>
      </w:r>
      <w:r w:rsidR="009A38B7">
        <w:rPr>
          <w:rFonts w:ascii="Arial" w:eastAsia="TimesNewRomanPSMT" w:hAnsi="Arial" w:cs="Arial"/>
          <w:bCs/>
          <w:lang w:val="sr-Cyrl-CS"/>
        </w:rPr>
        <w:t>2</w:t>
      </w:r>
      <w:r>
        <w:rPr>
          <w:rFonts w:ascii="Arial" w:hAnsi="Arial" w:cs="Arial"/>
          <w:i/>
          <w:iCs/>
        </w:rPr>
        <w:t>,</w:t>
      </w:r>
      <w:r w:rsidR="004A1947">
        <w:rPr>
          <w:rFonts w:ascii="Arial" w:hAnsi="Arial" w:cs="Arial"/>
          <w:i/>
          <w:iCs/>
        </w:rPr>
        <w:t xml:space="preserve"> </w:t>
      </w:r>
      <w:r>
        <w:rPr>
          <w:rFonts w:ascii="Arial" w:eastAsia="TimesNewRomanPSMT" w:hAnsi="Arial" w:cs="Arial"/>
          <w:bCs/>
          <w:iCs/>
        </w:rPr>
        <w:t>са назнаком:</w:t>
      </w:r>
    </w:p>
    <w:p w:rsidR="006C7472" w:rsidRPr="00FE56AD" w:rsidRDefault="00FE56AD" w:rsidP="006C7472">
      <w:pPr>
        <w:jc w:val="both"/>
        <w:rPr>
          <w:rFonts w:ascii="Arial" w:eastAsia="TimesNewRomanPSMT" w:hAnsi="Arial" w:cs="Arial"/>
          <w:bCs/>
          <w:iCs/>
          <w:lang w:val="sr-Cyrl-CS"/>
        </w:rPr>
      </w:pPr>
      <w:r w:rsidRPr="0054582E">
        <w:rPr>
          <w:rFonts w:ascii="Arial" w:eastAsia="TimesNewRomanPSMT" w:hAnsi="Arial" w:cs="Arial"/>
          <w:bCs/>
          <w:iCs/>
        </w:rPr>
        <w:t>„</w:t>
      </w:r>
      <w:r w:rsidRPr="0054582E">
        <w:rPr>
          <w:rFonts w:ascii="Arial" w:eastAsia="TimesNewRomanPSMT" w:hAnsi="Arial" w:cs="Arial"/>
          <w:b/>
          <w:bCs/>
          <w:iCs/>
        </w:rPr>
        <w:t xml:space="preserve">Измена / Допуна / Опозив / Измена и допуна </w:t>
      </w:r>
      <w:r w:rsidRPr="008566BF">
        <w:rPr>
          <w:rFonts w:ascii="Arial" w:eastAsia="TimesNewRomanPS-BoldMT" w:hAnsi="Arial" w:cs="Arial"/>
          <w:b/>
          <w:bCs/>
          <w:lang w:val="ru-RU"/>
        </w:rPr>
        <w:t>за јавну набавку</w:t>
      </w:r>
      <w:r w:rsidR="006C7472">
        <w:rPr>
          <w:rFonts w:ascii="Arial" w:hAnsi="Arial" w:cs="Arial"/>
        </w:rPr>
        <w:t xml:space="preserve"> </w:t>
      </w:r>
      <w:r>
        <w:rPr>
          <w:rFonts w:ascii="Arial" w:hAnsi="Arial" w:cs="Arial"/>
          <w:b/>
          <w:lang w:val="sr-Cyrl-CS"/>
        </w:rPr>
        <w:t>добара</w:t>
      </w:r>
      <w:r w:rsidR="006C7472">
        <w:rPr>
          <w:rFonts w:ascii="Arial" w:hAnsi="Arial" w:cs="Arial"/>
        </w:rPr>
        <w:t xml:space="preserve"> – </w:t>
      </w:r>
      <w:r w:rsidR="006C7472">
        <w:rPr>
          <w:rFonts w:ascii="Arial" w:eastAsia="TimesNewRomanPS-BoldMT" w:hAnsi="Arial" w:cs="Arial"/>
          <w:b/>
          <w:bCs/>
          <w:color w:val="002060"/>
        </w:rPr>
        <w:t xml:space="preserve"> </w:t>
      </w:r>
      <w:r w:rsidR="004322B8" w:rsidRPr="004322B8">
        <w:rPr>
          <w:rFonts w:ascii="Arial" w:hAnsi="Arial" w:cs="Arial"/>
          <w:bCs/>
          <w:lang w:val="sr-Cyrl-CS"/>
        </w:rPr>
        <w:t>Набавка електроматеријал</w:t>
      </w:r>
      <w:r w:rsidR="004322B8">
        <w:rPr>
          <w:rFonts w:ascii="Arial" w:hAnsi="Arial" w:cs="Arial"/>
          <w:bCs/>
          <w:lang w:val="sr-Cyrl-CS"/>
        </w:rPr>
        <w:t>а</w:t>
      </w:r>
      <w:r w:rsidR="004322B8" w:rsidRPr="004322B8">
        <w:rPr>
          <w:rFonts w:ascii="Arial" w:hAnsi="Arial" w:cs="Arial"/>
          <w:bCs/>
          <w:lang w:val="sr-Cyrl-CS"/>
        </w:rPr>
        <w:t xml:space="preserve"> за ремонт јавне расвете на територији општине Баточина, са монтажом</w:t>
      </w:r>
      <w:r w:rsidR="00C903ED">
        <w:rPr>
          <w:rFonts w:ascii="Arial" w:hAnsi="Arial" w:cs="Arial"/>
          <w:bCs/>
          <w:lang w:val="sr-Cyrl-CS"/>
        </w:rPr>
        <w:t>, ΙΙ фаза</w:t>
      </w:r>
      <w:r w:rsidR="004322B8" w:rsidRPr="004322B8">
        <w:rPr>
          <w:rFonts w:ascii="Arial" w:hAnsi="Arial" w:cs="Arial"/>
          <w:b/>
          <w:bCs/>
          <w:lang w:val="sr-Cyrl-CS"/>
        </w:rPr>
        <w:t xml:space="preserve"> </w:t>
      </w:r>
      <w:r w:rsidR="006C7472">
        <w:rPr>
          <w:rFonts w:ascii="Arial" w:eastAsia="TimesNewRomanPS-BoldMT" w:hAnsi="Arial" w:cs="Arial"/>
          <w:b/>
          <w:bCs/>
        </w:rPr>
        <w:t>ЈН</w:t>
      </w:r>
      <w:r w:rsidR="00822448">
        <w:rPr>
          <w:rFonts w:ascii="Arial" w:eastAsia="TimesNewRomanPS-BoldMT" w:hAnsi="Arial" w:cs="Arial"/>
          <w:b/>
          <w:bCs/>
        </w:rPr>
        <w:t>МВ</w:t>
      </w:r>
      <w:r w:rsidR="006C7472">
        <w:rPr>
          <w:rFonts w:ascii="Arial" w:eastAsia="TimesNewRomanPS-BoldMT" w:hAnsi="Arial" w:cs="Arial"/>
          <w:b/>
          <w:bCs/>
        </w:rPr>
        <w:t xml:space="preserve"> бр </w:t>
      </w:r>
      <w:r w:rsidR="00742530">
        <w:rPr>
          <w:rFonts w:ascii="Arial" w:eastAsia="TimesNewRomanPS-BoldMT" w:hAnsi="Arial" w:cs="Arial"/>
          <w:b/>
          <w:bCs/>
          <w:lang w:val="sr-Cyrl-CS"/>
        </w:rPr>
        <w:t>10</w:t>
      </w:r>
      <w:r w:rsidR="00742530">
        <w:rPr>
          <w:rFonts w:ascii="Arial" w:eastAsia="TimesNewRomanPS-BoldMT" w:hAnsi="Arial" w:cs="Arial"/>
          <w:b/>
          <w:bCs/>
          <w:color w:val="auto"/>
          <w:lang w:val="sr-Cyrl-CS"/>
        </w:rPr>
        <w:t>/19</w:t>
      </w:r>
      <w:r w:rsidR="006C7472" w:rsidRPr="00005EB5">
        <w:rPr>
          <w:rFonts w:ascii="Arial" w:eastAsia="TimesNewRomanPS-BoldMT" w:hAnsi="Arial" w:cs="Arial"/>
          <w:b/>
          <w:bCs/>
          <w:color w:val="auto"/>
        </w:rPr>
        <w:t xml:space="preserve"> </w:t>
      </w:r>
      <w:r w:rsidR="006C7472" w:rsidRPr="00005EB5">
        <w:rPr>
          <w:rFonts w:ascii="Arial" w:eastAsia="TimesNewRomanPSMT" w:hAnsi="Arial" w:cs="Arial"/>
          <w:b/>
          <w:bCs/>
          <w:color w:val="auto"/>
        </w:rPr>
        <w:t xml:space="preserve">- </w:t>
      </w:r>
      <w:r w:rsidR="006C7472" w:rsidRPr="00005EB5">
        <w:rPr>
          <w:rFonts w:ascii="Arial" w:eastAsia="TimesNewRomanPS-BoldMT" w:hAnsi="Arial" w:cs="Arial"/>
          <w:b/>
          <w:bCs/>
          <w:color w:val="auto"/>
        </w:rPr>
        <w:t>НЕ ОТВАРАТИ”</w:t>
      </w:r>
      <w:r>
        <w:rPr>
          <w:rFonts w:ascii="Arial" w:eastAsia="TimesNewRomanPS-BoldMT" w:hAnsi="Arial" w:cs="Arial"/>
          <w:b/>
          <w:bCs/>
          <w:color w:val="auto"/>
          <w:lang w:val="sr-Cyrl-CS"/>
        </w:rPr>
        <w:t>.</w:t>
      </w:r>
      <w:r w:rsidR="006C7472" w:rsidRPr="00005EB5">
        <w:rPr>
          <w:rFonts w:ascii="Arial" w:eastAsia="TimesNewRomanPSMT" w:hAnsi="Arial" w:cs="Arial"/>
          <w:bCs/>
          <w:iCs/>
          <w:color w:val="auto"/>
        </w:rPr>
        <w:t xml:space="preserve"> </w:t>
      </w:r>
    </w:p>
    <w:p w:rsidR="006C7472" w:rsidRDefault="006C7472" w:rsidP="006C7472">
      <w:pPr>
        <w:jc w:val="both"/>
        <w:rPr>
          <w:rFonts w:ascii="Arial" w:hAnsi="Arial" w:cs="Arial"/>
        </w:rPr>
      </w:pPr>
      <w:r>
        <w:rPr>
          <w:rFonts w:ascii="Arial" w:eastAsia="TimesNewRomanPSMT" w:hAnsi="Arial" w:cs="Arial"/>
          <w:bCs/>
        </w:rPr>
        <w:t>На полеђини коверте или на кутији навести назив</w:t>
      </w:r>
      <w:r>
        <w:rPr>
          <w:rFonts w:ascii="Arial" w:eastAsia="TimesNewRomanPSMT" w:hAnsi="Arial" w:cs="Arial"/>
          <w:bCs/>
          <w:lang w:val="sr-Cyrl-CS"/>
        </w:rPr>
        <w:t xml:space="preserve"> и адресу</w:t>
      </w:r>
      <w:r>
        <w:rPr>
          <w:rFonts w:ascii="Arial" w:eastAsia="TimesNewRomanPSMT" w:hAnsi="Arial" w:cs="Arial"/>
          <w:bCs/>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822448" w:rsidRPr="00E168F0" w:rsidRDefault="006C7472" w:rsidP="006C7472">
      <w:pPr>
        <w:jc w:val="both"/>
        <w:rPr>
          <w:rFonts w:ascii="Arial" w:hAnsi="Arial" w:cs="Arial"/>
          <w:b/>
          <w:i/>
          <w:iCs/>
        </w:rPr>
      </w:pPr>
      <w:r>
        <w:rPr>
          <w:rFonts w:ascii="Arial" w:hAnsi="Arial" w:cs="Arial"/>
        </w:rPr>
        <w:t>По истеку рока за подношење понуда понуђач не може да повуче нити да мења своју понуду.</w:t>
      </w:r>
    </w:p>
    <w:p w:rsidR="00FD2F7C" w:rsidRPr="00C903ED" w:rsidRDefault="00FD2F7C" w:rsidP="006C7472">
      <w:pPr>
        <w:jc w:val="both"/>
        <w:rPr>
          <w:rFonts w:ascii="Arial" w:hAnsi="Arial" w:cs="Arial"/>
          <w:b/>
          <w:i/>
          <w:iCs/>
          <w:lang w:val="sr-Cyrl-CS"/>
        </w:rPr>
      </w:pPr>
    </w:p>
    <w:p w:rsidR="006C7472" w:rsidRDefault="006C7472" w:rsidP="006C7472">
      <w:pPr>
        <w:jc w:val="both"/>
      </w:pPr>
      <w:r>
        <w:rPr>
          <w:rFonts w:ascii="Arial" w:hAnsi="Arial" w:cs="Arial"/>
          <w:b/>
          <w:bCs/>
          <w:i/>
          <w:iCs/>
        </w:rPr>
        <w:t xml:space="preserve">6. УЧЕСТВОВАЊЕ У ЗАЈЕДНИЧКОЈ ПОНУДИ ИЛИ КАО ПОДИЗВОЂАЧ </w:t>
      </w:r>
    </w:p>
    <w:p w:rsidR="006C7472" w:rsidRDefault="006C7472" w:rsidP="006C7472">
      <w:pPr>
        <w:jc w:val="both"/>
      </w:pPr>
    </w:p>
    <w:p w:rsidR="00822448" w:rsidRPr="008566BF" w:rsidRDefault="00822448" w:rsidP="00822448">
      <w:pPr>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822448" w:rsidRPr="008566BF" w:rsidRDefault="00822448" w:rsidP="00822448">
      <w:pPr>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822448" w:rsidRPr="008263C7" w:rsidRDefault="00822448" w:rsidP="00822448">
      <w:pPr>
        <w:jc w:val="both"/>
        <w:rPr>
          <w:rFonts w:ascii="Arial" w:hAnsi="Arial" w:cs="Arial"/>
          <w:i/>
          <w:iCs/>
          <w:color w:val="FF0000"/>
          <w:lang w:val="ru-RU"/>
        </w:rPr>
      </w:pPr>
      <w:r w:rsidRPr="008566BF">
        <w:rPr>
          <w:rFonts w:ascii="Arial" w:hAnsi="Arial" w:cs="Arial"/>
          <w:iCs/>
          <w:lang w:val="ru-RU"/>
        </w:rPr>
        <w:t xml:space="preserve">У Обрасцу понуде </w:t>
      </w:r>
      <w:r>
        <w:rPr>
          <w:rFonts w:ascii="Arial" w:hAnsi="Arial" w:cs="Arial"/>
          <w:iCs/>
          <w:lang w:val="sr-Cyrl-CS"/>
        </w:rPr>
        <w:t>(</w:t>
      </w:r>
      <w:r w:rsidRPr="0018461C">
        <w:rPr>
          <w:rFonts w:ascii="Arial" w:hAnsi="Arial" w:cs="Arial"/>
          <w:b/>
          <w:iCs/>
          <w:lang w:val="sr-Cyrl-CS"/>
        </w:rPr>
        <w:t>Образац</w:t>
      </w:r>
      <w:r w:rsidRPr="0018461C">
        <w:rPr>
          <w:rFonts w:ascii="Arial" w:hAnsi="Arial" w:cs="Arial"/>
          <w:iCs/>
          <w:lang w:val="sr-Cyrl-CS"/>
        </w:rPr>
        <w:t xml:space="preserve"> </w:t>
      </w:r>
      <w:r>
        <w:rPr>
          <w:rFonts w:ascii="Arial" w:hAnsi="Arial" w:cs="Arial"/>
          <w:b/>
          <w:iCs/>
          <w:lang w:val="sr-Cyrl-CS"/>
        </w:rPr>
        <w:t>1</w:t>
      </w:r>
      <w:r w:rsidRPr="008263C7">
        <w:rPr>
          <w:rFonts w:ascii="Arial" w:hAnsi="Arial" w:cs="Arial"/>
          <w:iCs/>
          <w:color w:val="auto"/>
        </w:rPr>
        <w:t xml:space="preserve"> </w:t>
      </w:r>
      <w:r w:rsidRPr="008263C7">
        <w:rPr>
          <w:rFonts w:ascii="Arial" w:hAnsi="Arial" w:cs="Arial"/>
          <w:b/>
          <w:iCs/>
          <w:color w:val="auto"/>
        </w:rPr>
        <w:t xml:space="preserve">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4D311B" w:rsidRDefault="004D311B" w:rsidP="006C7472">
      <w:pPr>
        <w:jc w:val="both"/>
        <w:rPr>
          <w:rFonts w:ascii="Arial" w:hAnsi="Arial" w:cs="Arial"/>
          <w:i/>
          <w:iCs/>
          <w:color w:val="FF0000"/>
          <w:lang w:val="sr-Cyrl-CS"/>
        </w:rPr>
      </w:pPr>
    </w:p>
    <w:p w:rsidR="00FE56AD" w:rsidRDefault="00FE56AD" w:rsidP="006C7472">
      <w:pPr>
        <w:jc w:val="both"/>
        <w:rPr>
          <w:rFonts w:ascii="Arial" w:hAnsi="Arial" w:cs="Arial"/>
          <w:i/>
          <w:iCs/>
          <w:color w:val="FF0000"/>
          <w:lang w:val="sr-Cyrl-CS"/>
        </w:rPr>
      </w:pPr>
    </w:p>
    <w:p w:rsidR="00FE56AD" w:rsidRPr="00FE56AD" w:rsidRDefault="00FE56AD" w:rsidP="006C7472">
      <w:pPr>
        <w:jc w:val="both"/>
        <w:rPr>
          <w:rFonts w:ascii="Arial" w:hAnsi="Arial" w:cs="Arial"/>
          <w:i/>
          <w:iCs/>
          <w:color w:val="FF0000"/>
          <w:lang w:val="sr-Cyrl-CS"/>
        </w:rPr>
      </w:pPr>
    </w:p>
    <w:p w:rsidR="006C7472" w:rsidRDefault="006C7472" w:rsidP="006C7472">
      <w:pPr>
        <w:jc w:val="both"/>
        <w:rPr>
          <w:rFonts w:ascii="Arial" w:hAnsi="Arial" w:cs="Arial"/>
          <w:iCs/>
        </w:rPr>
      </w:pPr>
      <w:r>
        <w:rPr>
          <w:rFonts w:ascii="Arial" w:hAnsi="Arial" w:cs="Arial"/>
          <w:b/>
          <w:bCs/>
          <w:i/>
          <w:iCs/>
        </w:rPr>
        <w:t>7. ПОНУДА СА ПОДИЗВОЂАЧЕМ</w:t>
      </w:r>
    </w:p>
    <w:p w:rsidR="006C7472" w:rsidRDefault="006C7472" w:rsidP="006C7472">
      <w:pPr>
        <w:jc w:val="both"/>
        <w:rPr>
          <w:rFonts w:ascii="Arial" w:hAnsi="Arial" w:cs="Arial"/>
          <w:iCs/>
        </w:rPr>
      </w:pPr>
    </w:p>
    <w:p w:rsidR="00822448" w:rsidRPr="008566BF" w:rsidRDefault="00822448" w:rsidP="00822448">
      <w:pPr>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Pr="0018461C">
        <w:rPr>
          <w:rFonts w:ascii="Arial" w:hAnsi="Arial" w:cs="Arial"/>
          <w:b/>
          <w:iCs/>
          <w:lang w:val="sr-Cyrl-CS"/>
        </w:rPr>
        <w:t xml:space="preserve">Образац </w:t>
      </w:r>
      <w:r>
        <w:rPr>
          <w:rFonts w:ascii="Arial" w:hAnsi="Arial" w:cs="Arial"/>
          <w:b/>
          <w:iCs/>
          <w:lang w:val="sr-Cyrl-CS"/>
        </w:rPr>
        <w:t>1</w:t>
      </w:r>
      <w:r w:rsidRPr="008263C7">
        <w:rPr>
          <w:rFonts w:ascii="Arial" w:hAnsi="Arial" w:cs="Arial"/>
          <w:b/>
          <w:iCs/>
          <w:color w:val="auto"/>
        </w:rPr>
        <w:t xml:space="preserve"> у </w:t>
      </w:r>
      <w:r w:rsidRPr="008263C7">
        <w:rPr>
          <w:rFonts w:ascii="Arial" w:hAnsi="Arial" w:cs="Arial"/>
          <w:b/>
          <w:iCs/>
          <w:color w:val="auto"/>
          <w:lang w:val="sr-Cyrl-CS"/>
        </w:rPr>
        <w:t xml:space="preserve">поглављу </w:t>
      </w:r>
      <w:r w:rsidRPr="008263C7">
        <w:rPr>
          <w:rFonts w:ascii="Arial" w:hAnsi="Arial" w:cs="Arial"/>
          <w:b/>
          <w:iCs/>
          <w:color w:val="auto"/>
        </w:rPr>
        <w:t>VI</w:t>
      </w:r>
      <w:r>
        <w:rPr>
          <w:rFonts w:ascii="Arial" w:hAnsi="Arial" w:cs="Arial"/>
          <w:b/>
          <w:iCs/>
          <w:color w:val="auto"/>
        </w:rPr>
        <w:t>I</w:t>
      </w:r>
      <w:r w:rsidRPr="008263C7">
        <w:rPr>
          <w:rFonts w:ascii="Arial" w:hAnsi="Arial" w:cs="Arial"/>
          <w:b/>
          <w:iCs/>
          <w:color w:val="auto"/>
        </w:rPr>
        <w:t xml:space="preserve"> ове конкурсне документације</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822448" w:rsidRPr="008566BF" w:rsidRDefault="00822448" w:rsidP="00822448">
      <w:pPr>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822448" w:rsidRPr="008566BF" w:rsidRDefault="00822448" w:rsidP="00822448">
      <w:pPr>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822448" w:rsidRPr="00C71DC6" w:rsidRDefault="00822448" w:rsidP="00822448">
      <w:pPr>
        <w:jc w:val="both"/>
        <w:rPr>
          <w:rFonts w:ascii="Arial" w:hAnsi="Arial" w:cs="Arial"/>
          <w:iCs/>
          <w:color w:val="auto"/>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Pr>
          <w:rFonts w:ascii="Arial" w:eastAsia="TimesNewRomanPSMT" w:hAnsi="Arial" w:cs="Arial"/>
          <w:b/>
          <w:bCs/>
          <w:lang w:val="sr-Cyrl-CS"/>
        </w:rPr>
        <w:t>,</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r>
        <w:rPr>
          <w:rFonts w:ascii="Arial" w:eastAsia="TimesNewRomanPSMT" w:hAnsi="Arial" w:cs="Arial"/>
          <w:bCs/>
        </w:rPr>
        <w:t xml:space="preserve"> </w:t>
      </w:r>
      <w:r w:rsidRPr="00447B01">
        <w:rPr>
          <w:rFonts w:ascii="Arial" w:eastAsia="TimesNewRomanPSMT" w:hAnsi="Arial" w:cs="Arial"/>
          <w:bCs/>
          <w:color w:val="auto"/>
        </w:rPr>
        <w:t xml:space="preserve">(Образац 6. </w:t>
      </w:r>
      <w:r w:rsidRPr="00447B01">
        <w:rPr>
          <w:rFonts w:ascii="Arial" w:hAnsi="Arial" w:cs="Arial"/>
          <w:iCs/>
          <w:color w:val="auto"/>
        </w:rPr>
        <w:t xml:space="preserve">у </w:t>
      </w:r>
      <w:r w:rsidRPr="00447B01">
        <w:rPr>
          <w:rFonts w:ascii="Arial" w:hAnsi="Arial" w:cs="Arial"/>
          <w:iCs/>
          <w:color w:val="auto"/>
          <w:lang w:val="sr-Cyrl-CS"/>
        </w:rPr>
        <w:t xml:space="preserve">поглављу </w:t>
      </w:r>
      <w:r w:rsidRPr="00447B01">
        <w:rPr>
          <w:rFonts w:ascii="Arial" w:hAnsi="Arial" w:cs="Arial"/>
          <w:iCs/>
          <w:color w:val="auto"/>
        </w:rPr>
        <w:t>VI</w:t>
      </w:r>
      <w:r>
        <w:rPr>
          <w:rFonts w:ascii="Arial" w:hAnsi="Arial" w:cs="Arial"/>
          <w:iCs/>
          <w:color w:val="auto"/>
        </w:rPr>
        <w:t>I</w:t>
      </w:r>
      <w:r w:rsidRPr="00447B01">
        <w:rPr>
          <w:rFonts w:ascii="Arial" w:hAnsi="Arial" w:cs="Arial"/>
          <w:iCs/>
          <w:color w:val="auto"/>
        </w:rPr>
        <w:t xml:space="preserve"> ове конкурсне документације</w:t>
      </w:r>
      <w:r w:rsidRPr="00447B01">
        <w:rPr>
          <w:rFonts w:ascii="Arial" w:eastAsia="TimesNewRomanPSMT" w:hAnsi="Arial" w:cs="Arial"/>
          <w:bCs/>
          <w:color w:val="auto"/>
        </w:rPr>
        <w:t>).</w:t>
      </w:r>
    </w:p>
    <w:p w:rsidR="00822448" w:rsidRPr="008566BF" w:rsidRDefault="00822448" w:rsidP="00822448">
      <w:pPr>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822448" w:rsidRPr="008566BF" w:rsidRDefault="00822448" w:rsidP="00822448">
      <w:pPr>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822448" w:rsidRPr="00822448" w:rsidRDefault="00822448" w:rsidP="006C7472">
      <w:pPr>
        <w:jc w:val="both"/>
        <w:rPr>
          <w:rFonts w:ascii="Arial" w:hAnsi="Arial" w:cs="Arial"/>
          <w:b/>
          <w:i/>
          <w:color w:val="auto"/>
        </w:rPr>
      </w:pPr>
    </w:p>
    <w:p w:rsidR="006C7472" w:rsidRDefault="006C7472" w:rsidP="006C7472">
      <w:pPr>
        <w:jc w:val="both"/>
        <w:rPr>
          <w:rFonts w:ascii="Arial" w:hAnsi="Arial" w:cs="Arial"/>
        </w:rPr>
      </w:pPr>
      <w:r>
        <w:rPr>
          <w:rFonts w:ascii="Arial" w:hAnsi="Arial" w:cs="Arial"/>
          <w:b/>
          <w:i/>
        </w:rPr>
        <w:t>8. ЗАЈЕДНИЧКА ПОНУДА</w:t>
      </w:r>
    </w:p>
    <w:p w:rsidR="006C7472" w:rsidRPr="00822448" w:rsidRDefault="006C7472" w:rsidP="006C7472">
      <w:pPr>
        <w:jc w:val="both"/>
        <w:rPr>
          <w:rFonts w:ascii="Arial" w:hAnsi="Arial" w:cs="Arial"/>
        </w:rPr>
      </w:pPr>
    </w:p>
    <w:p w:rsidR="00822448" w:rsidRDefault="00822448" w:rsidP="00822448">
      <w:pPr>
        <w:jc w:val="both"/>
        <w:rPr>
          <w:rFonts w:ascii="Arial" w:hAnsi="Arial" w:cs="Arial"/>
        </w:rPr>
      </w:pPr>
      <w:r>
        <w:rPr>
          <w:rFonts w:ascii="Arial" w:hAnsi="Arial" w:cs="Arial"/>
        </w:rPr>
        <w:t>Понуду може поднети група понуђача.</w:t>
      </w:r>
    </w:p>
    <w:p w:rsidR="00822448" w:rsidRDefault="00822448" w:rsidP="00822448">
      <w:pPr>
        <w:jc w:val="both"/>
        <w:rPr>
          <w:rFonts w:ascii="Arial" w:hAnsi="Arial" w:cs="Arial"/>
        </w:rPr>
      </w:pPr>
      <w:r>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 ст</w:t>
      </w:r>
      <w:r>
        <w:rPr>
          <w:rFonts w:ascii="Arial" w:hAnsi="Arial" w:cs="Arial"/>
          <w:lang w:val="sr-Cyrl-CS"/>
        </w:rPr>
        <w:t>.</w:t>
      </w:r>
      <w:r>
        <w:rPr>
          <w:rFonts w:ascii="Arial" w:hAnsi="Arial" w:cs="Arial"/>
        </w:rPr>
        <w:t xml:space="preserve"> 4. тач</w:t>
      </w:r>
      <w:r>
        <w:rPr>
          <w:rFonts w:ascii="Arial" w:hAnsi="Arial" w:cs="Arial"/>
          <w:lang w:val="sr-Cyrl-CS"/>
        </w:rPr>
        <w:t>.</w:t>
      </w:r>
      <w:r>
        <w:rPr>
          <w:rFonts w:ascii="Arial" w:hAnsi="Arial" w:cs="Arial"/>
        </w:rPr>
        <w:t xml:space="preserve"> 1</w:t>
      </w:r>
      <w:r>
        <w:rPr>
          <w:rFonts w:ascii="Arial" w:hAnsi="Arial" w:cs="Arial"/>
          <w:lang w:val="sr-Cyrl-CS"/>
        </w:rPr>
        <w:t>)</w:t>
      </w:r>
      <w:r>
        <w:rPr>
          <w:rFonts w:ascii="Arial" w:hAnsi="Arial" w:cs="Arial"/>
        </w:rPr>
        <w:t xml:space="preserve">  и 2</w:t>
      </w:r>
      <w:r>
        <w:rPr>
          <w:rFonts w:ascii="Arial" w:hAnsi="Arial" w:cs="Arial"/>
          <w:lang w:val="sr-Cyrl-CS"/>
        </w:rPr>
        <w:t>)</w:t>
      </w:r>
      <w:r>
        <w:rPr>
          <w:rFonts w:ascii="Arial" w:hAnsi="Arial" w:cs="Arial"/>
        </w:rPr>
        <w:t xml:space="preserve"> ЗЈН и то податке о: </w:t>
      </w:r>
    </w:p>
    <w:p w:rsidR="00822448" w:rsidRPr="00745686" w:rsidRDefault="00822448" w:rsidP="009722C0">
      <w:pPr>
        <w:numPr>
          <w:ilvl w:val="0"/>
          <w:numId w:val="1"/>
        </w:numPr>
        <w:jc w:val="both"/>
        <w:rPr>
          <w:rFonts w:ascii="Arial" w:hAnsi="Arial" w:cs="Arial"/>
        </w:rPr>
      </w:pPr>
      <w:r>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822448" w:rsidRPr="00745686" w:rsidRDefault="00822448" w:rsidP="009722C0">
      <w:pPr>
        <w:pStyle w:val="CommentText"/>
        <w:numPr>
          <w:ilvl w:val="0"/>
          <w:numId w:val="1"/>
        </w:numPr>
        <w:rPr>
          <w:rFonts w:ascii="Arial" w:hAnsi="Arial" w:cs="Arial"/>
          <w:sz w:val="24"/>
          <w:szCs w:val="24"/>
        </w:rPr>
      </w:pPr>
      <w:r w:rsidRPr="00745686">
        <w:rPr>
          <w:rFonts w:ascii="Arial" w:hAnsi="Arial" w:cs="Arial"/>
          <w:sz w:val="24"/>
          <w:szCs w:val="24"/>
        </w:rPr>
        <w:t>опису послова сваког од понуђача из групе понуђача у извршењу уговора</w:t>
      </w:r>
    </w:p>
    <w:p w:rsidR="00822448" w:rsidRPr="008566BF" w:rsidRDefault="00822448" w:rsidP="00822448">
      <w:pPr>
        <w:pStyle w:val="ListParagraph"/>
        <w:ind w:left="0"/>
        <w:jc w:val="both"/>
        <w:rPr>
          <w:rFonts w:ascii="Arial" w:eastAsia="TimesNewRomanPSMT" w:hAnsi="Arial" w:cs="Arial"/>
          <w:bCs/>
          <w:lang w:val="ru-RU"/>
        </w:rPr>
      </w:pPr>
    </w:p>
    <w:p w:rsidR="00822448" w:rsidRPr="008566BF" w:rsidRDefault="00822448" w:rsidP="00822448">
      <w:pPr>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Pr="0018461C">
        <w:rPr>
          <w:rFonts w:ascii="Arial" w:eastAsia="TimesNewRomanPSMT" w:hAnsi="Arial" w:cs="Arial"/>
          <w:b/>
          <w:bCs/>
        </w:rPr>
        <w:t>V</w:t>
      </w:r>
      <w:r w:rsidRPr="008566BF">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822448" w:rsidRPr="008566BF" w:rsidRDefault="00822448" w:rsidP="00822448">
      <w:pPr>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822448" w:rsidRPr="008566BF" w:rsidRDefault="00822448" w:rsidP="00822448">
      <w:pPr>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822448" w:rsidRPr="008566BF" w:rsidRDefault="00822448" w:rsidP="00822448">
      <w:pPr>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4D311B" w:rsidRDefault="00822448" w:rsidP="006C7472">
      <w:pPr>
        <w:jc w:val="both"/>
        <w:rPr>
          <w:rFonts w:ascii="Arial" w:hAnsi="Arial" w:cs="Arial"/>
          <w:color w:val="auto"/>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r w:rsidR="00250886">
        <w:rPr>
          <w:rFonts w:ascii="Arial" w:hAnsi="Arial" w:cs="Arial"/>
          <w:color w:val="auto"/>
          <w:lang w:val="ru-RU"/>
        </w:rPr>
        <w:t>.</w:t>
      </w:r>
    </w:p>
    <w:p w:rsidR="00FD2F7C" w:rsidRDefault="00FD2F7C" w:rsidP="006C7472">
      <w:pPr>
        <w:jc w:val="both"/>
        <w:rPr>
          <w:rFonts w:ascii="Arial" w:hAnsi="Arial" w:cs="Arial"/>
          <w:color w:val="auto"/>
          <w:lang w:val="sr-Cyrl-CS"/>
        </w:rPr>
      </w:pPr>
    </w:p>
    <w:p w:rsidR="00FE56AD" w:rsidRDefault="00FE56AD" w:rsidP="006C7472">
      <w:pPr>
        <w:jc w:val="both"/>
        <w:rPr>
          <w:rFonts w:ascii="Arial" w:hAnsi="Arial" w:cs="Arial"/>
          <w:color w:val="auto"/>
          <w:lang w:val="sr-Cyrl-CS"/>
        </w:rPr>
      </w:pPr>
    </w:p>
    <w:p w:rsidR="00FE56AD" w:rsidRPr="00FE56AD" w:rsidRDefault="00FE56AD" w:rsidP="006C7472">
      <w:pPr>
        <w:jc w:val="both"/>
        <w:rPr>
          <w:rFonts w:ascii="Arial" w:hAnsi="Arial" w:cs="Arial"/>
          <w:color w:val="auto"/>
          <w:lang w:val="sr-Cyrl-CS"/>
        </w:rPr>
      </w:pPr>
    </w:p>
    <w:p w:rsidR="006C7472" w:rsidRDefault="006C7472" w:rsidP="006C7472">
      <w:pPr>
        <w:jc w:val="both"/>
      </w:pPr>
      <w:r>
        <w:rPr>
          <w:rFonts w:ascii="Arial" w:hAnsi="Arial" w:cs="Arial"/>
          <w:b/>
          <w:bCs/>
          <w:i/>
          <w:iCs/>
        </w:rPr>
        <w:t>9. НАЧИН И УСЛОВ</w:t>
      </w:r>
      <w:r>
        <w:rPr>
          <w:rFonts w:ascii="Arial" w:hAnsi="Arial" w:cs="Arial"/>
          <w:b/>
          <w:bCs/>
          <w:i/>
          <w:iCs/>
          <w:lang w:val="sr-Cyrl-CS"/>
        </w:rPr>
        <w:t>И</w:t>
      </w:r>
      <w:r>
        <w:rPr>
          <w:rFonts w:ascii="Arial" w:hAnsi="Arial" w:cs="Arial"/>
          <w:b/>
          <w:bCs/>
          <w:i/>
          <w:iCs/>
        </w:rPr>
        <w:t xml:space="preserve"> ПЛАЋАЊА, ГАРАНТНИ РОК, КАО И ДРУГЕ ОКОЛНОСТИ ОД КОЈИХ ЗАВИСИ ПРИХВАТЉИВОСТ  ПОНУДЕ</w:t>
      </w:r>
    </w:p>
    <w:p w:rsidR="006C7472" w:rsidRDefault="006C7472" w:rsidP="006C7472">
      <w:pPr>
        <w:jc w:val="both"/>
      </w:pPr>
    </w:p>
    <w:p w:rsidR="006C7472" w:rsidRDefault="006C7472" w:rsidP="006C7472">
      <w:pPr>
        <w:jc w:val="both"/>
        <w:rPr>
          <w:rFonts w:ascii="Arial" w:hAnsi="Arial" w:cs="Arial"/>
          <w:iCs/>
        </w:rPr>
      </w:pPr>
      <w:r w:rsidRPr="004A1947">
        <w:rPr>
          <w:rFonts w:ascii="Arial" w:hAnsi="Arial" w:cs="Arial"/>
          <w:b/>
          <w:bCs/>
          <w:iCs/>
        </w:rPr>
        <w:t>9.1</w:t>
      </w:r>
      <w:r>
        <w:rPr>
          <w:rFonts w:ascii="Arial" w:hAnsi="Arial" w:cs="Arial"/>
          <w:b/>
          <w:bCs/>
          <w:i/>
          <w:iCs/>
          <w:u w:val="single"/>
        </w:rPr>
        <w:t xml:space="preserve">. </w:t>
      </w:r>
      <w:r>
        <w:rPr>
          <w:rFonts w:ascii="Arial" w:hAnsi="Arial" w:cs="Arial"/>
          <w:iCs/>
          <w:u w:val="single"/>
        </w:rPr>
        <w:t>Захтеви у погледу начина, рока и услова плаћања</w:t>
      </w:r>
      <w:r>
        <w:rPr>
          <w:rFonts w:ascii="Arial" w:hAnsi="Arial" w:cs="Arial"/>
          <w:i/>
          <w:iCs/>
          <w:u w:val="single"/>
        </w:rPr>
        <w:t>.</w:t>
      </w:r>
    </w:p>
    <w:p w:rsidR="00FD2F7C" w:rsidRDefault="00FD2F7C" w:rsidP="00FD2F7C">
      <w:pPr>
        <w:jc w:val="both"/>
        <w:rPr>
          <w:rFonts w:ascii="Arial" w:hAnsi="Arial" w:cs="Arial"/>
          <w:iCs/>
        </w:rPr>
      </w:pPr>
      <w:r>
        <w:rPr>
          <w:rFonts w:ascii="Arial" w:hAnsi="Arial" w:cs="Arial"/>
          <w:iCs/>
        </w:rPr>
        <w:t>Рок плаћања је</w:t>
      </w:r>
      <w:r>
        <w:rPr>
          <w:rFonts w:ascii="Arial" w:hAnsi="Arial" w:cs="Arial"/>
          <w:iCs/>
          <w:lang w:val="sr-Cyrl-CS"/>
        </w:rPr>
        <w:t xml:space="preserve"> 45 календарских дана, а</w:t>
      </w:r>
      <w:r>
        <w:rPr>
          <w:rFonts w:ascii="Arial" w:hAnsi="Arial" w:cs="Arial"/>
          <w:i/>
          <w:iCs/>
          <w:color w:val="auto"/>
        </w:rPr>
        <w:t xml:space="preserve"> </w:t>
      </w:r>
      <w:r w:rsidRPr="00D23F00">
        <w:rPr>
          <w:rFonts w:ascii="Arial" w:hAnsi="Arial" w:cs="Arial"/>
          <w:iCs/>
          <w:color w:val="auto"/>
        </w:rPr>
        <w:t>у складу са Законом о роковима измирења новчаних обавеза у комерцијалним трансакцијама</w:t>
      </w:r>
      <w:r>
        <w:rPr>
          <w:rFonts w:ascii="Arial" w:hAnsi="Arial" w:cs="Arial"/>
          <w:i/>
          <w:iCs/>
          <w:color w:val="auto"/>
        </w:rPr>
        <w:t xml:space="preserve"> </w:t>
      </w:r>
      <w:r>
        <w:rPr>
          <w:rFonts w:ascii="Arial" w:eastAsia="TimesNewRomanPSMT" w:hAnsi="Arial" w:cs="Arial"/>
          <w:i/>
        </w:rPr>
        <w:t>(„Сл. гласник РС” бр. 119/2012</w:t>
      </w:r>
      <w:r>
        <w:rPr>
          <w:rFonts w:ascii="Arial" w:eastAsia="TimesNewRomanPSMT" w:hAnsi="Arial" w:cs="Arial"/>
          <w:i/>
          <w:lang w:val="sr-Cyrl-CS"/>
        </w:rPr>
        <w:t>, 68/2015 и 113/2017</w:t>
      </w:r>
      <w:r>
        <w:rPr>
          <w:rFonts w:ascii="Arial" w:eastAsia="TimesNewRomanPSMT" w:hAnsi="Arial" w:cs="Arial"/>
          <w:i/>
        </w:rPr>
        <w:t>),</w:t>
      </w:r>
      <w:r>
        <w:rPr>
          <w:rFonts w:ascii="Arial" w:hAnsi="Arial" w:cs="Arial"/>
          <w:i/>
          <w:iCs/>
          <w:color w:val="auto"/>
        </w:rPr>
        <w:t xml:space="preserve"> </w:t>
      </w:r>
      <w:r>
        <w:rPr>
          <w:rFonts w:ascii="Arial" w:hAnsi="Arial" w:cs="Arial"/>
          <w:iCs/>
          <w:lang w:val="sr-Cyrl-CS"/>
        </w:rPr>
        <w:t xml:space="preserve">од дана </w:t>
      </w:r>
      <w:r>
        <w:rPr>
          <w:rFonts w:ascii="Arial" w:hAnsi="Arial" w:cs="Arial"/>
          <w:iCs/>
        </w:rPr>
        <w:t>регистровања фактуре</w:t>
      </w:r>
      <w:r>
        <w:rPr>
          <w:rFonts w:ascii="Arial" w:hAnsi="Arial" w:cs="Arial"/>
          <w:iCs/>
          <w:lang w:val="sr-Cyrl-CS"/>
        </w:rPr>
        <w:t>,</w:t>
      </w:r>
      <w:r>
        <w:rPr>
          <w:rFonts w:ascii="Arial" w:hAnsi="Arial" w:cs="Arial"/>
          <w:iCs/>
        </w:rPr>
        <w:t xml:space="preserve"> кој</w:t>
      </w:r>
      <w:r>
        <w:rPr>
          <w:rFonts w:ascii="Arial" w:hAnsi="Arial" w:cs="Arial"/>
          <w:iCs/>
          <w:lang w:val="sr-Cyrl-CS"/>
        </w:rPr>
        <w:t>ом</w:t>
      </w:r>
      <w:r>
        <w:rPr>
          <w:rFonts w:ascii="Arial" w:hAnsi="Arial" w:cs="Arial"/>
          <w:iCs/>
        </w:rPr>
        <w:t xml:space="preserve"> се </w:t>
      </w:r>
      <w:r>
        <w:rPr>
          <w:rFonts w:ascii="Arial" w:hAnsi="Arial" w:cs="Arial"/>
          <w:iCs/>
          <w:lang w:val="sr-Cyrl-CS"/>
        </w:rPr>
        <w:t xml:space="preserve">потврђује испорука и монтажа добара. </w:t>
      </w:r>
      <w:r>
        <w:rPr>
          <w:rFonts w:ascii="Arial" w:hAnsi="Arial" w:cs="Arial"/>
          <w:iCs/>
        </w:rPr>
        <w:t xml:space="preserve">Плаћање се врши уплатом на рачун </w:t>
      </w:r>
      <w:r>
        <w:rPr>
          <w:rFonts w:ascii="Arial" w:hAnsi="Arial" w:cs="Arial"/>
          <w:iCs/>
          <w:lang w:val="sr-Cyrl-CS"/>
        </w:rPr>
        <w:t>Добављача</w:t>
      </w:r>
      <w:r>
        <w:rPr>
          <w:rFonts w:ascii="Arial" w:hAnsi="Arial" w:cs="Arial"/>
          <w:iCs/>
        </w:rPr>
        <w:t>.</w:t>
      </w:r>
    </w:p>
    <w:p w:rsidR="006C7472" w:rsidRPr="00A24266" w:rsidRDefault="006C7472" w:rsidP="006C7472">
      <w:pPr>
        <w:jc w:val="both"/>
        <w:rPr>
          <w:rFonts w:ascii="Arial" w:hAnsi="Arial" w:cs="Arial"/>
          <w:iCs/>
        </w:rPr>
      </w:pPr>
    </w:p>
    <w:p w:rsidR="00250886" w:rsidRPr="00FE56AD" w:rsidRDefault="006C7472" w:rsidP="00250886">
      <w:pPr>
        <w:jc w:val="both"/>
        <w:rPr>
          <w:rFonts w:ascii="Arial" w:hAnsi="Arial" w:cs="Arial"/>
          <w:iCs/>
          <w:u w:val="single"/>
          <w:lang w:val="sr-Cyrl-CS"/>
        </w:rPr>
      </w:pPr>
      <w:r w:rsidRPr="004A1947">
        <w:rPr>
          <w:rFonts w:ascii="Arial" w:hAnsi="Arial" w:cs="Arial"/>
          <w:b/>
          <w:bCs/>
          <w:iCs/>
        </w:rPr>
        <w:t>9.2</w:t>
      </w:r>
      <w:r>
        <w:rPr>
          <w:rFonts w:ascii="Arial" w:hAnsi="Arial" w:cs="Arial"/>
          <w:b/>
          <w:bCs/>
          <w:i/>
          <w:iCs/>
        </w:rPr>
        <w:t xml:space="preserve">. </w:t>
      </w:r>
      <w:r>
        <w:rPr>
          <w:rFonts w:ascii="Arial" w:hAnsi="Arial" w:cs="Arial"/>
          <w:iCs/>
          <w:u w:val="single"/>
        </w:rPr>
        <w:t xml:space="preserve">Захтев у погледу рока </w:t>
      </w:r>
      <w:r w:rsidR="00FE56AD">
        <w:rPr>
          <w:rFonts w:ascii="Arial" w:hAnsi="Arial" w:cs="Arial"/>
          <w:iCs/>
          <w:u w:val="single"/>
          <w:lang w:val="sr-Cyrl-CS"/>
        </w:rPr>
        <w:t>испоруке</w:t>
      </w:r>
    </w:p>
    <w:p w:rsidR="000512CB" w:rsidRDefault="000512CB" w:rsidP="000512CB">
      <w:pPr>
        <w:jc w:val="both"/>
        <w:rPr>
          <w:rFonts w:ascii="Arial" w:hAnsi="Arial" w:cs="Arial"/>
          <w:lang w:val="sr-Cyrl-CS"/>
        </w:rPr>
      </w:pPr>
      <w:r>
        <w:rPr>
          <w:rFonts w:ascii="Arial" w:hAnsi="Arial" w:cs="Arial"/>
        </w:rPr>
        <w:t xml:space="preserve">Рок испоруке и монтаже не може бити дужи </w:t>
      </w:r>
      <w:r w:rsidRPr="000512CB">
        <w:rPr>
          <w:rFonts w:ascii="Arial" w:hAnsi="Arial" w:cs="Arial"/>
        </w:rPr>
        <w:t xml:space="preserve">од три </w:t>
      </w:r>
      <w:r w:rsidRPr="000512CB">
        <w:rPr>
          <w:rFonts w:ascii="Arial" w:hAnsi="Arial" w:cs="Arial"/>
          <w:lang w:val="sr-Cyrl-CS"/>
        </w:rPr>
        <w:t>дана</w:t>
      </w:r>
      <w:r>
        <w:rPr>
          <w:rFonts w:ascii="Arial" w:hAnsi="Arial" w:cs="Arial"/>
        </w:rPr>
        <w:t xml:space="preserve"> од дана пријема </w:t>
      </w:r>
      <w:r>
        <w:rPr>
          <w:rFonts w:ascii="Arial" w:hAnsi="Arial" w:cs="Arial"/>
          <w:lang w:val="sr-Cyrl-CS"/>
        </w:rPr>
        <w:t>налога</w:t>
      </w:r>
      <w:r>
        <w:rPr>
          <w:rFonts w:ascii="Arial" w:hAnsi="Arial" w:cs="Arial"/>
        </w:rPr>
        <w:t xml:space="preserve"> од стране </w:t>
      </w:r>
      <w:r>
        <w:rPr>
          <w:rFonts w:ascii="Arial" w:hAnsi="Arial" w:cs="Arial"/>
          <w:lang w:val="sr-Cyrl-CS"/>
        </w:rPr>
        <w:t>Наручиоца</w:t>
      </w:r>
      <w:r>
        <w:rPr>
          <w:rFonts w:ascii="Arial" w:hAnsi="Arial" w:cs="Arial"/>
        </w:rPr>
        <w:t>.</w:t>
      </w:r>
    </w:p>
    <w:p w:rsidR="006C7472" w:rsidRPr="00285132" w:rsidRDefault="000512CB" w:rsidP="006C7472">
      <w:pPr>
        <w:jc w:val="both"/>
        <w:rPr>
          <w:rFonts w:ascii="Arial" w:hAnsi="Arial" w:cs="Arial"/>
          <w:lang w:val="sr-Cyrl-CS"/>
        </w:rPr>
      </w:pPr>
      <w:r>
        <w:rPr>
          <w:rFonts w:ascii="Arial" w:hAnsi="Arial" w:cs="Arial"/>
        </w:rPr>
        <w:t xml:space="preserve">Испорука и монтажа предметног добра вршиће се сукцесивно, </w:t>
      </w:r>
      <w:r w:rsidR="00FD2F7C">
        <w:rPr>
          <w:rFonts w:ascii="Arial" w:hAnsi="Arial" w:cs="Arial"/>
          <w:lang w:val="sr-Cyrl-CS"/>
        </w:rPr>
        <w:t>до краја текуће 2019</w:t>
      </w:r>
      <w:r w:rsidR="00A473D7">
        <w:rPr>
          <w:rFonts w:ascii="Arial" w:hAnsi="Arial" w:cs="Arial"/>
          <w:lang w:val="sr-Cyrl-CS"/>
        </w:rPr>
        <w:t xml:space="preserve"> године, односно до </w:t>
      </w:r>
      <w:r w:rsidR="00005EB5">
        <w:rPr>
          <w:rFonts w:ascii="Arial" w:hAnsi="Arial" w:cs="Arial"/>
          <w:lang w:val="sr-Cyrl-CS"/>
        </w:rPr>
        <w:t>утрошка</w:t>
      </w:r>
      <w:r w:rsidR="00A473D7">
        <w:rPr>
          <w:rFonts w:ascii="Arial" w:hAnsi="Arial" w:cs="Arial"/>
          <w:lang w:val="sr-Cyrl-CS"/>
        </w:rPr>
        <w:t xml:space="preserve"> средстава.</w:t>
      </w:r>
    </w:p>
    <w:p w:rsidR="006C7472" w:rsidRPr="00285132" w:rsidRDefault="006C7472" w:rsidP="006C7472">
      <w:pPr>
        <w:jc w:val="both"/>
        <w:rPr>
          <w:lang w:val="sr-Cyrl-CS"/>
        </w:rPr>
      </w:pPr>
    </w:p>
    <w:p w:rsidR="006C7472" w:rsidRDefault="006C7472" w:rsidP="006C7472">
      <w:pPr>
        <w:jc w:val="both"/>
        <w:rPr>
          <w:rFonts w:ascii="Arial" w:hAnsi="Arial" w:cs="Arial"/>
          <w:iCs/>
        </w:rPr>
      </w:pPr>
      <w:r>
        <w:rPr>
          <w:rFonts w:ascii="Arial" w:hAnsi="Arial" w:cs="Arial"/>
          <w:b/>
          <w:bCs/>
          <w:iCs/>
          <w:u w:val="single"/>
        </w:rPr>
        <w:t xml:space="preserve">9.3. </w:t>
      </w:r>
      <w:r>
        <w:rPr>
          <w:rFonts w:ascii="Arial" w:hAnsi="Arial" w:cs="Arial"/>
          <w:iCs/>
          <w:u w:val="single"/>
        </w:rPr>
        <w:t>Захтев у погледу рока важења понуде</w:t>
      </w:r>
    </w:p>
    <w:p w:rsidR="006C7472" w:rsidRDefault="006C7472" w:rsidP="00B6112A">
      <w:pPr>
        <w:rPr>
          <w:rFonts w:ascii="Arial" w:hAnsi="Arial" w:cs="Arial"/>
          <w:iCs/>
        </w:rPr>
      </w:pPr>
      <w:r>
        <w:rPr>
          <w:rFonts w:ascii="Arial" w:hAnsi="Arial" w:cs="Arial"/>
          <w:iCs/>
        </w:rPr>
        <w:t>Рок важења понуде не може бити краћи од 30 дана од дана отварања понуда.</w:t>
      </w:r>
    </w:p>
    <w:p w:rsidR="006C7472" w:rsidRDefault="006C7472" w:rsidP="006C7472">
      <w:pPr>
        <w:jc w:val="both"/>
        <w:rPr>
          <w:rFonts w:ascii="Arial" w:hAnsi="Arial" w:cs="Arial"/>
          <w:iCs/>
        </w:rPr>
      </w:pPr>
      <w:r>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
    <w:p w:rsidR="006C7472" w:rsidRDefault="006C7472" w:rsidP="006C7472">
      <w:pPr>
        <w:jc w:val="both"/>
        <w:rPr>
          <w:rFonts w:ascii="Arial" w:hAnsi="Arial" w:cs="Arial"/>
          <w:iCs/>
          <w:lang w:val="sr-Cyrl-CS"/>
        </w:rPr>
      </w:pPr>
      <w:r>
        <w:rPr>
          <w:rFonts w:ascii="Arial" w:hAnsi="Arial" w:cs="Arial"/>
          <w:iCs/>
        </w:rPr>
        <w:t>Понуђач који прихвати захтев за продужење рока важења понуде на може мењати понуду.</w:t>
      </w:r>
    </w:p>
    <w:p w:rsidR="00FD2F7C" w:rsidRDefault="00FD2F7C" w:rsidP="006C7472">
      <w:pPr>
        <w:jc w:val="both"/>
        <w:rPr>
          <w:rFonts w:ascii="Arial" w:hAnsi="Arial" w:cs="Arial"/>
          <w:iCs/>
          <w:lang w:val="sr-Cyrl-CS"/>
        </w:rPr>
      </w:pPr>
    </w:p>
    <w:p w:rsidR="00FD2F7C" w:rsidRDefault="00FD2F7C" w:rsidP="00FD2F7C">
      <w:pPr>
        <w:ind w:right="-120"/>
        <w:jc w:val="both"/>
        <w:rPr>
          <w:rFonts w:ascii="Arial" w:hAnsi="Arial" w:cs="Arial"/>
          <w:bCs/>
          <w:iCs/>
          <w:u w:val="single"/>
          <w:lang w:val="sr-Cyrl-CS"/>
        </w:rPr>
      </w:pPr>
      <w:r w:rsidRPr="00C216C2">
        <w:rPr>
          <w:rFonts w:ascii="Arial" w:hAnsi="Arial" w:cs="Arial"/>
          <w:b/>
          <w:bCs/>
          <w:i/>
          <w:iCs/>
          <w:u w:val="single"/>
          <w:lang w:val="sr-Cyrl-CS"/>
        </w:rPr>
        <w:t xml:space="preserve">9.4. </w:t>
      </w:r>
      <w:r w:rsidRPr="00C216C2">
        <w:rPr>
          <w:rFonts w:ascii="Arial" w:hAnsi="Arial" w:cs="Arial"/>
          <w:bCs/>
          <w:iCs/>
          <w:u w:val="single"/>
          <w:lang w:val="sr-Cyrl-CS"/>
        </w:rPr>
        <w:t>Захтев у погледу гарантног рока</w:t>
      </w:r>
    </w:p>
    <w:p w:rsidR="00FD2F7C" w:rsidRDefault="00FD2F7C" w:rsidP="00FD2F7C">
      <w:pPr>
        <w:ind w:right="-120"/>
        <w:jc w:val="both"/>
        <w:rPr>
          <w:rFonts w:ascii="Arial" w:hAnsi="Arial" w:cs="Arial"/>
          <w:bCs/>
          <w:iCs/>
          <w:lang w:val="sr-Cyrl-CS"/>
        </w:rPr>
      </w:pPr>
      <w:r>
        <w:rPr>
          <w:rFonts w:ascii="Arial" w:hAnsi="Arial" w:cs="Arial"/>
          <w:bCs/>
          <w:iCs/>
          <w:lang w:val="sr-Cyrl-CS"/>
        </w:rPr>
        <w:t>Минимални гарантни рок износи 1 годину од дана монтаже.</w:t>
      </w:r>
    </w:p>
    <w:p w:rsidR="00FD2F7C" w:rsidRDefault="00FD2F7C" w:rsidP="006C7472">
      <w:pPr>
        <w:jc w:val="both"/>
        <w:rPr>
          <w:rFonts w:ascii="Arial" w:hAnsi="Arial" w:cs="Arial"/>
          <w:b/>
          <w:bCs/>
          <w:i/>
          <w:iCs/>
          <w:lang w:val="sr-Cyrl-CS"/>
        </w:rPr>
      </w:pPr>
    </w:p>
    <w:p w:rsidR="006C7472" w:rsidRDefault="006C7472" w:rsidP="006C7472">
      <w:pPr>
        <w:jc w:val="both"/>
        <w:rPr>
          <w:rFonts w:ascii="Arial" w:hAnsi="Arial" w:cs="Arial"/>
          <w:b/>
          <w:bCs/>
          <w:i/>
          <w:iCs/>
        </w:rPr>
      </w:pPr>
      <w:r>
        <w:rPr>
          <w:rFonts w:ascii="Arial" w:hAnsi="Arial" w:cs="Arial"/>
          <w:b/>
          <w:bCs/>
          <w:i/>
          <w:iCs/>
        </w:rPr>
        <w:t>10. ВАЛУТА И НАЧИН НА КОЈИ МОРА ДА БУДЕ НАВЕДЕНА И ИЗРАЖЕНА ЦЕНА У ПОНУДИ</w:t>
      </w:r>
    </w:p>
    <w:p w:rsidR="006C7472" w:rsidRDefault="006C7472" w:rsidP="006C7472">
      <w:pPr>
        <w:jc w:val="both"/>
        <w:rPr>
          <w:rFonts w:ascii="Arial" w:hAnsi="Arial" w:cs="Arial"/>
          <w:b/>
          <w:bCs/>
          <w:i/>
          <w:iCs/>
          <w:lang w:val="sr-Cyrl-CS"/>
        </w:rPr>
      </w:pPr>
    </w:p>
    <w:p w:rsidR="006C7472" w:rsidRPr="00285132" w:rsidRDefault="006C7472" w:rsidP="006C7472">
      <w:pPr>
        <w:jc w:val="both"/>
        <w:rPr>
          <w:rFonts w:ascii="Arial" w:eastAsia="Times New Roman" w:hAnsi="Arial" w:cs="Arial"/>
        </w:rPr>
      </w:pPr>
      <w:r w:rsidRPr="00285132">
        <w:rPr>
          <w:rFonts w:ascii="Arial" w:eastAsia="Times New Roman" w:hAnsi="Arial" w:cs="Arial"/>
        </w:rPr>
        <w:t>Понуђач је дужан да у понуди наведе да ли је у систему ПДВ-а и уколико јесте наведе стопу ПДВ-а која се обрачунава.</w:t>
      </w:r>
    </w:p>
    <w:p w:rsidR="006C7472" w:rsidRPr="00B6112A" w:rsidRDefault="006C7472" w:rsidP="006C7472">
      <w:pPr>
        <w:ind w:right="-120"/>
        <w:jc w:val="both"/>
        <w:rPr>
          <w:rFonts w:ascii="Arial" w:eastAsia="Times New Roman" w:hAnsi="Arial" w:cs="Arial"/>
          <w:lang w:val="sr-Cyrl-CS"/>
        </w:rPr>
      </w:pPr>
      <w:r w:rsidRPr="00285132">
        <w:rPr>
          <w:rFonts w:ascii="Arial" w:eastAsia="Times New Roman" w:hAnsi="Arial" w:cs="Arial"/>
        </w:rPr>
        <w:t xml:space="preserve">Наплата </w:t>
      </w:r>
      <w:r w:rsidR="00B6112A">
        <w:rPr>
          <w:rFonts w:ascii="Arial" w:eastAsia="Times New Roman" w:hAnsi="Arial" w:cs="Arial"/>
          <w:lang w:val="sr-Cyrl-CS"/>
        </w:rPr>
        <w:t>за испоручена добра</w:t>
      </w:r>
      <w:r w:rsidRPr="00285132">
        <w:rPr>
          <w:rFonts w:ascii="Arial" w:eastAsia="Times New Roman" w:hAnsi="Arial" w:cs="Arial"/>
        </w:rPr>
        <w:t xml:space="preserve"> ће се вршити у динарима, на основу вредности </w:t>
      </w:r>
      <w:r w:rsidR="00B6112A">
        <w:rPr>
          <w:rFonts w:ascii="Arial" w:eastAsia="Times New Roman" w:hAnsi="Arial" w:cs="Arial"/>
          <w:lang w:val="sr-Cyrl-CS"/>
        </w:rPr>
        <w:t>које су пнуђене у понуди.</w:t>
      </w:r>
    </w:p>
    <w:p w:rsidR="006C7472" w:rsidRDefault="006C7472" w:rsidP="006C7472">
      <w:pPr>
        <w:jc w:val="both"/>
        <w:rPr>
          <w:rFonts w:ascii="Arial" w:hAnsi="Arial" w:cs="Arial"/>
          <w:iCs/>
        </w:rPr>
      </w:pPr>
      <w:r>
        <w:rPr>
          <w:rFonts w:ascii="Arial" w:hAnsi="Arial" w:cs="Arial"/>
        </w:rPr>
        <w:t>Ако је у понуди исказана неуобичајено ниска цена, наручилац ће поступити у складу са чланом 92. Закона.</w:t>
      </w:r>
    </w:p>
    <w:p w:rsidR="006C7472" w:rsidRDefault="006C7472" w:rsidP="006C7472">
      <w:pPr>
        <w:jc w:val="both"/>
        <w:rPr>
          <w:rFonts w:ascii="Arial" w:hAnsi="Arial" w:cs="Arial"/>
          <w:iCs/>
          <w:color w:val="auto"/>
          <w:lang w:val="sr-Cyrl-CS"/>
        </w:rPr>
      </w:pPr>
      <w:r w:rsidRPr="004C6E39">
        <w:rPr>
          <w:rFonts w:ascii="Arial" w:hAnsi="Arial" w:cs="Arial"/>
          <w:iCs/>
          <w:color w:val="auto"/>
        </w:rPr>
        <w:t>Ако понуђена цена укључује увозну царину и друге дажбине, понуђач је дужан да тај део одвојено искаже у динарима</w:t>
      </w:r>
      <w:r>
        <w:rPr>
          <w:rFonts w:ascii="Arial" w:hAnsi="Arial" w:cs="Arial"/>
          <w:iCs/>
          <w:color w:val="auto"/>
        </w:rPr>
        <w:t xml:space="preserve">. </w:t>
      </w:r>
    </w:p>
    <w:p w:rsidR="00FD2F7C" w:rsidRPr="00143D17" w:rsidRDefault="00FD2F7C" w:rsidP="006C7472">
      <w:pPr>
        <w:jc w:val="both"/>
        <w:rPr>
          <w:rFonts w:ascii="Arial" w:hAnsi="Arial" w:cs="Arial"/>
          <w:iCs/>
          <w:color w:val="00B0F0"/>
          <w:lang w:val="sr-Cyrl-CS"/>
        </w:rPr>
      </w:pPr>
    </w:p>
    <w:p w:rsidR="006C7472" w:rsidRDefault="006C7472" w:rsidP="006C7472">
      <w:pPr>
        <w:jc w:val="both"/>
        <w:rPr>
          <w:rFonts w:ascii="Arial" w:hAnsi="Arial" w:cs="Arial"/>
          <w:b/>
          <w:i/>
          <w:iCs/>
          <w:color w:val="auto"/>
        </w:rPr>
      </w:pPr>
      <w:r>
        <w:rPr>
          <w:rFonts w:ascii="Arial" w:hAnsi="Arial" w:cs="Arial"/>
          <w:b/>
          <w:i/>
          <w:iCs/>
          <w:color w:val="auto"/>
        </w:rPr>
        <w:t xml:space="preserve">11. ПОДАЦИ О ДРЖАВНОМ ОРГАНУ ИЛИ ОРГАНИЗАЦИЈИ, ОДНОСНО ОРГАНУ ИЛИ СЛУЖБИ ТЕРИТОРИЈАЛНЕ АУТОНОМИЈЕ  ИЛИ ЛОКАЛНЕ САМОУПРАВЕ ГДЕ </w:t>
      </w:r>
      <w:r w:rsidRPr="004C6E39">
        <w:rPr>
          <w:rFonts w:ascii="Arial" w:hAnsi="Arial" w:cs="Arial"/>
          <w:b/>
          <w:i/>
          <w:iCs/>
          <w:color w:val="auto"/>
        </w:rPr>
        <w:t>СЕ МОГУ БЛАГОВРЕМЕНО</w:t>
      </w:r>
      <w:r>
        <w:rPr>
          <w:rFonts w:ascii="Arial" w:hAnsi="Arial" w:cs="Arial"/>
          <w:b/>
          <w:i/>
          <w:iCs/>
          <w:color w:val="auto"/>
        </w:rPr>
        <w:t xml:space="preserve">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6C7472" w:rsidRPr="00F10092" w:rsidRDefault="006C7472" w:rsidP="006C7472">
      <w:pPr>
        <w:jc w:val="both"/>
        <w:rPr>
          <w:rFonts w:ascii="Arial" w:hAnsi="Arial" w:cs="Arial"/>
          <w:b/>
          <w:i/>
          <w:iCs/>
          <w:color w:val="auto"/>
        </w:rPr>
      </w:pPr>
    </w:p>
    <w:p w:rsidR="006C7472" w:rsidRDefault="006C7472" w:rsidP="006C7472">
      <w:pPr>
        <w:jc w:val="both"/>
        <w:rPr>
          <w:rFonts w:ascii="Arial" w:eastAsia="TimesNewRomanPSMT" w:hAnsi="Arial" w:cs="Arial"/>
          <w:bCs/>
          <w:iCs/>
          <w:color w:val="auto"/>
        </w:rPr>
      </w:pPr>
      <w:r>
        <w:rPr>
          <w:rFonts w:ascii="Arial" w:eastAsia="TimesNewRomanPSMT" w:hAnsi="Arial" w:cs="Arial"/>
          <w:bCs/>
          <w:iCs/>
          <w:color w:val="auto"/>
        </w:rPr>
        <w:t>Подаци о пореским обавезама се могу добити у Пореској управи, Министарства финансија и привреде.</w:t>
      </w:r>
    </w:p>
    <w:p w:rsidR="006C7472" w:rsidRDefault="006C7472" w:rsidP="006C7472">
      <w:pPr>
        <w:jc w:val="both"/>
        <w:rPr>
          <w:rFonts w:ascii="Arial" w:eastAsia="TimesNewRomanPSMT" w:hAnsi="Arial" w:cs="Arial"/>
          <w:bCs/>
          <w:iCs/>
          <w:color w:val="auto"/>
        </w:rPr>
      </w:pPr>
      <w:r>
        <w:rPr>
          <w:rFonts w:ascii="Arial" w:eastAsia="TimesNewRomanPSMT" w:hAnsi="Arial" w:cs="Arial"/>
          <w:bCs/>
          <w:iCs/>
          <w:color w:val="auto"/>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6C7472" w:rsidRDefault="006C7472" w:rsidP="006C7472">
      <w:pPr>
        <w:jc w:val="both"/>
        <w:rPr>
          <w:rFonts w:ascii="Arial" w:hAnsi="Arial" w:cs="Arial"/>
          <w:b/>
          <w:i/>
          <w:iCs/>
          <w:color w:val="auto"/>
        </w:rPr>
      </w:pPr>
      <w:r>
        <w:rPr>
          <w:rFonts w:ascii="Arial" w:eastAsia="TimesNewRomanPSMT" w:hAnsi="Arial" w:cs="Arial"/>
          <w:bCs/>
          <w:iCs/>
          <w:color w:val="auto"/>
        </w:rPr>
        <w:t>Подаци о заштити при запошљавању и условима рада се могу добити у Министарству рада, запошљавања и социјалне политике.</w:t>
      </w:r>
    </w:p>
    <w:p w:rsidR="006C7472" w:rsidRPr="00A24266" w:rsidRDefault="006C7472" w:rsidP="006C7472">
      <w:pPr>
        <w:jc w:val="both"/>
        <w:rPr>
          <w:rFonts w:ascii="Arial" w:hAnsi="Arial" w:cs="Arial"/>
          <w:b/>
          <w:i/>
          <w:iCs/>
          <w:color w:val="auto"/>
        </w:rPr>
      </w:pPr>
    </w:p>
    <w:p w:rsidR="006C7472" w:rsidRDefault="006C7472" w:rsidP="006C7472">
      <w:pPr>
        <w:jc w:val="both"/>
        <w:rPr>
          <w:rFonts w:ascii="Arial" w:hAnsi="Arial" w:cs="Arial"/>
          <w:b/>
          <w:i/>
          <w:iCs/>
        </w:rPr>
      </w:pPr>
      <w:r>
        <w:rPr>
          <w:rFonts w:ascii="Arial" w:hAnsi="Arial" w:cs="Arial"/>
          <w:b/>
          <w:i/>
          <w:iCs/>
        </w:rPr>
        <w:t>12. ПОДАЦИ О ВРСТИ, САДРЖИНИ, НАЧИНУ ПОДНОШЕЊА, ВИСИНИ И РОКОВИМА ОБЕЗБЕЂЕЊА ИСПУЊЕЊА ОБАВЕЗА ПОНУЂАЧА</w:t>
      </w:r>
    </w:p>
    <w:p w:rsidR="006C7472" w:rsidRDefault="006C7472" w:rsidP="006C7472">
      <w:pPr>
        <w:jc w:val="both"/>
        <w:rPr>
          <w:rFonts w:ascii="Arial" w:hAnsi="Arial" w:cs="Arial"/>
          <w:b/>
          <w:i/>
          <w:iCs/>
        </w:rPr>
      </w:pPr>
    </w:p>
    <w:p w:rsidR="006C7472" w:rsidRPr="00A24266" w:rsidRDefault="006C7472" w:rsidP="006C7472">
      <w:pPr>
        <w:jc w:val="both"/>
        <w:rPr>
          <w:rFonts w:ascii="Arial" w:hAnsi="Arial" w:cs="Arial"/>
          <w:iCs/>
        </w:rPr>
      </w:pPr>
      <w:r>
        <w:rPr>
          <w:rFonts w:ascii="Arial" w:hAnsi="Arial" w:cs="Arial"/>
          <w:iCs/>
        </w:rPr>
        <w:t>Није потребно да понуђачи достављају средства фин</w:t>
      </w:r>
      <w:r w:rsidR="004D311B">
        <w:rPr>
          <w:rFonts w:ascii="Arial" w:hAnsi="Arial" w:cs="Arial"/>
          <w:iCs/>
        </w:rPr>
        <w:t>ансијског обезбеђења у ск</w:t>
      </w:r>
      <w:r w:rsidR="00FE56AD">
        <w:rPr>
          <w:rFonts w:ascii="Arial" w:hAnsi="Arial" w:cs="Arial"/>
          <w:iCs/>
          <w:lang w:val="sr-Cyrl-CS"/>
        </w:rPr>
        <w:t>л</w:t>
      </w:r>
      <w:r w:rsidR="004D311B">
        <w:rPr>
          <w:rFonts w:ascii="Arial" w:hAnsi="Arial" w:cs="Arial"/>
          <w:iCs/>
        </w:rPr>
        <w:t>опу сво</w:t>
      </w:r>
      <w:r>
        <w:rPr>
          <w:rFonts w:ascii="Arial" w:hAnsi="Arial" w:cs="Arial"/>
          <w:iCs/>
        </w:rPr>
        <w:t>јих понуда.</w:t>
      </w:r>
    </w:p>
    <w:p w:rsidR="006C7472" w:rsidRPr="00166196" w:rsidRDefault="006C7472" w:rsidP="006C7472">
      <w:pPr>
        <w:jc w:val="both"/>
        <w:rPr>
          <w:rFonts w:ascii="Arial" w:eastAsia="TimesNewRomanPSMT" w:hAnsi="Arial" w:cs="Arial"/>
          <w:b/>
          <w:bCs/>
          <w:i/>
          <w:iCs/>
          <w:u w:val="single"/>
          <w:lang w:val="sr-Cyrl-CS"/>
        </w:rPr>
      </w:pPr>
    </w:p>
    <w:p w:rsidR="006C7472" w:rsidRDefault="006C7472" w:rsidP="006C7472">
      <w:pPr>
        <w:jc w:val="both"/>
      </w:pPr>
      <w:r>
        <w:rPr>
          <w:rFonts w:ascii="Arial" w:hAnsi="Arial" w:cs="Arial"/>
          <w:b/>
          <w:bCs/>
          <w:i/>
        </w:rPr>
        <w:t xml:space="preserve">13. ЗАШТИТА ПОВЕРЉИВОСТИ ПОДАТАКА КОЈЕ НАРУЧИЛАЦ СТАВЉА ПОНУЂАЧИМА НА РАСПОЛАГАЊЕ, УКЉУЧУЈУЋИ И ЊИХОВЕ ПОДИЗВОЂАЧЕ </w:t>
      </w:r>
    </w:p>
    <w:p w:rsidR="006C7472" w:rsidRDefault="006C7472" w:rsidP="006C7472">
      <w:pPr>
        <w:spacing w:before="120" w:after="120"/>
        <w:jc w:val="both"/>
        <w:rPr>
          <w:rFonts w:ascii="Arial" w:hAnsi="Arial" w:cs="Arial"/>
          <w:b/>
          <w:i/>
        </w:rPr>
      </w:pPr>
      <w:r>
        <w:rPr>
          <w:rFonts w:ascii="Arial" w:hAnsi="Arial" w:cs="Arial"/>
        </w:rPr>
        <w:t>Предметна набавка не садржи поверљиве информације које наручилац ставља на располагање.</w:t>
      </w:r>
    </w:p>
    <w:p w:rsidR="006C7472" w:rsidRDefault="006C7472" w:rsidP="006C7472">
      <w:pPr>
        <w:jc w:val="both"/>
        <w:rPr>
          <w:rFonts w:ascii="Arial" w:hAnsi="Arial" w:cs="Arial"/>
          <w:color w:val="FF0000"/>
        </w:rPr>
      </w:pPr>
    </w:p>
    <w:p w:rsidR="006C7472" w:rsidRPr="00FD2F7C" w:rsidRDefault="006C7472" w:rsidP="006C7472">
      <w:pPr>
        <w:jc w:val="both"/>
        <w:rPr>
          <w:rFonts w:ascii="Arial" w:hAnsi="Arial" w:cs="Arial"/>
          <w:b/>
          <w:bCs/>
          <w:i/>
        </w:rPr>
      </w:pPr>
      <w:r w:rsidRPr="00FD2F7C">
        <w:rPr>
          <w:rFonts w:ascii="Arial" w:hAnsi="Arial" w:cs="Arial"/>
          <w:b/>
          <w:bCs/>
          <w:i/>
        </w:rPr>
        <w:t>14. ДОДАТНЕ ИНФОРМАЦИЈЕ ИЛИ ПОЈАШЊЕЊА У ВЕЗИ СА ПРИПРЕМАЊЕМ ПОНУДЕ</w:t>
      </w:r>
    </w:p>
    <w:p w:rsidR="006C7472" w:rsidRPr="00166196" w:rsidRDefault="006C7472" w:rsidP="006C7472">
      <w:pPr>
        <w:jc w:val="both"/>
        <w:rPr>
          <w:rFonts w:ascii="Arial" w:hAnsi="Arial" w:cs="Arial"/>
          <w:b/>
          <w:bCs/>
          <w:lang w:val="sr-Cyrl-CS"/>
        </w:rPr>
      </w:pPr>
    </w:p>
    <w:p w:rsidR="00FD2F7C" w:rsidRPr="008566BF" w:rsidRDefault="00FD2F7C" w:rsidP="00FD2F7C">
      <w:pPr>
        <w:jc w:val="both"/>
        <w:rPr>
          <w:rFonts w:ascii="Arial" w:hAnsi="Arial" w:cs="Arial"/>
          <w:lang w:val="ru-RU"/>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w:t>
      </w:r>
      <w:r w:rsidRPr="009A38B7">
        <w:rPr>
          <w:rFonts w:ascii="Arial" w:hAnsi="Arial" w:cs="Arial"/>
          <w:i/>
          <w:iCs/>
          <w:lang w:val="sr-Cyrl-CS"/>
        </w:rPr>
        <w:t>Општина Баточина, Општинска управа, 34227 Баточина</w:t>
      </w:r>
      <w:r w:rsidRPr="009A38B7">
        <w:rPr>
          <w:rFonts w:ascii="Arial" w:eastAsia="TimesNewRomanPSMT" w:hAnsi="Arial" w:cs="Arial"/>
          <w:bCs/>
          <w:i/>
        </w:rPr>
        <w:t>, ул. Краља Петра I бр.3</w:t>
      </w:r>
      <w:r w:rsidRPr="009A38B7">
        <w:rPr>
          <w:rFonts w:ascii="Arial" w:eastAsia="TimesNewRomanPSMT" w:hAnsi="Arial" w:cs="Arial"/>
          <w:bCs/>
          <w:i/>
          <w:lang w:val="sr-Cyrl-CS"/>
        </w:rPr>
        <w:t>2</w:t>
      </w:r>
      <w:r w:rsidRPr="009A38B7">
        <w:rPr>
          <w:rFonts w:ascii="Arial" w:hAnsi="Arial" w:cs="Arial"/>
          <w:i/>
          <w:color w:val="auto"/>
          <w:lang w:val="ru-RU"/>
        </w:rPr>
        <w:t>,</w:t>
      </w:r>
      <w:r w:rsidRPr="008566BF">
        <w:rPr>
          <w:rFonts w:ascii="Arial" w:hAnsi="Arial" w:cs="Arial"/>
          <w:i/>
          <w:color w:val="auto"/>
          <w:lang w:val="ru-RU"/>
        </w:rPr>
        <w:t xml:space="preserve"> електронске поште</w:t>
      </w:r>
      <w:r>
        <w:rPr>
          <w:rFonts w:ascii="Arial" w:hAnsi="Arial" w:cs="Arial"/>
          <w:i/>
          <w:color w:val="auto"/>
          <w:lang w:val="sr-Cyrl-CS"/>
        </w:rPr>
        <w:t xml:space="preserve"> на </w:t>
      </w:r>
      <w:r>
        <w:rPr>
          <w:rFonts w:ascii="Arial" w:hAnsi="Arial" w:cs="Arial"/>
          <w:i/>
          <w:iCs/>
          <w:color w:val="auto"/>
        </w:rPr>
        <w:t>e</w:t>
      </w:r>
      <w:r>
        <w:rPr>
          <w:rFonts w:ascii="Arial" w:hAnsi="Arial" w:cs="Arial"/>
          <w:i/>
          <w:iCs/>
          <w:color w:val="auto"/>
          <w:lang w:val="ru-RU"/>
        </w:rPr>
        <w:t>-</w:t>
      </w:r>
      <w:r>
        <w:rPr>
          <w:rFonts w:ascii="Arial" w:hAnsi="Arial" w:cs="Arial"/>
          <w:i/>
          <w:iCs/>
          <w:color w:val="auto"/>
        </w:rPr>
        <w:t>mail</w:t>
      </w:r>
      <w:r>
        <w:rPr>
          <w:rFonts w:ascii="Arial" w:hAnsi="Arial" w:cs="Arial"/>
          <w:i/>
          <w:iCs/>
          <w:color w:val="auto"/>
          <w:lang w:val="sr-Cyrl-CS"/>
        </w:rPr>
        <w:t xml:space="preserve">: </w:t>
      </w:r>
      <w:hyperlink r:id="rId24" w:history="1">
        <w:r w:rsidRPr="00454CC3">
          <w:rPr>
            <w:rStyle w:val="Hyperlink"/>
            <w:rFonts w:ascii="Arial" w:hAnsi="Arial" w:cs="Arial"/>
            <w:i/>
            <w:iCs/>
          </w:rPr>
          <w:t>olja.jasovic@sobatocina.org.rs</w:t>
        </w:r>
      </w:hyperlink>
      <w:r>
        <w:rPr>
          <w:rFonts w:ascii="Arial" w:hAnsi="Arial" w:cs="Arial"/>
          <w:i/>
          <w:iCs/>
          <w:color w:val="auto"/>
          <w:lang w:val="sr-Cyrl-CS"/>
        </w:rPr>
        <w:t xml:space="preserve"> или </w:t>
      </w:r>
      <w:hyperlink r:id="rId25" w:history="1">
        <w:r w:rsidR="00FE56AD" w:rsidRPr="00621F96">
          <w:rPr>
            <w:rStyle w:val="Hyperlink"/>
            <w:rFonts w:ascii="Arial" w:hAnsi="Arial" w:cs="Arial"/>
            <w:i/>
          </w:rPr>
          <w:t>jelenadrageljevic@ymail.com</w:t>
        </w:r>
      </w:hyperlink>
      <w:r>
        <w:rPr>
          <w:rFonts w:ascii="Arial" w:hAnsi="Arial" w:cs="Arial"/>
          <w:i/>
          <w:iCs/>
          <w:color w:val="auto"/>
        </w:rPr>
        <w:t xml:space="preserve"> </w:t>
      </w:r>
      <w:r w:rsidRPr="008566BF">
        <w:rPr>
          <w:rFonts w:ascii="Arial" w:hAnsi="Arial" w:cs="Arial"/>
          <w:i/>
          <w:color w:val="auto"/>
          <w:lang w:val="ru-RU"/>
        </w:rPr>
        <w:t>или факсом</w:t>
      </w:r>
      <w:r>
        <w:rPr>
          <w:rFonts w:ascii="Arial" w:hAnsi="Arial" w:cs="Arial"/>
          <w:i/>
          <w:color w:val="auto"/>
          <w:lang w:val="sr-Cyrl-CS"/>
        </w:rPr>
        <w:t>: 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FD2F7C" w:rsidRPr="008566BF" w:rsidRDefault="00FD2F7C" w:rsidP="00FD2F7C">
      <w:pPr>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w:t>
      </w:r>
      <w:r>
        <w:rPr>
          <w:rFonts w:ascii="Arial" w:hAnsi="Arial" w:cs="Arial"/>
          <w:lang w:val="ru-RU"/>
        </w:rPr>
        <w:t>објави</w:t>
      </w:r>
      <w:r w:rsidRPr="008566BF">
        <w:rPr>
          <w:rFonts w:ascii="Arial" w:hAnsi="Arial" w:cs="Arial"/>
          <w:lang w:val="ru-RU"/>
        </w:rPr>
        <w:t xml:space="preserve"> на Порталу јавних набавки и</w:t>
      </w:r>
      <w:r>
        <w:rPr>
          <w:rFonts w:ascii="Arial" w:hAnsi="Arial" w:cs="Arial"/>
          <w:lang w:val="ru-RU"/>
        </w:rPr>
        <w:t xml:space="preserve"> на својој интернет страници. </w:t>
      </w:r>
    </w:p>
    <w:p w:rsidR="008F10FD" w:rsidRDefault="00822448" w:rsidP="00822448">
      <w:pPr>
        <w:jc w:val="both"/>
        <w:rPr>
          <w:rFonts w:ascii="Arial" w:hAnsi="Arial" w:cs="Arial"/>
          <w:b/>
          <w:bCs/>
          <w:lang w:val="sr-Cyrl-CS"/>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w:t>
      </w:r>
      <w:r>
        <w:rPr>
          <w:rFonts w:ascii="Arial" w:eastAsia="TimesNewRomanPS-BoldMT" w:hAnsi="Arial" w:cs="Arial"/>
          <w:b/>
          <w:bCs/>
          <w:lang w:val="ru-RU"/>
        </w:rPr>
        <w:t>МВ</w:t>
      </w:r>
      <w:r w:rsidRPr="008566BF">
        <w:rPr>
          <w:rFonts w:ascii="Arial" w:eastAsia="TimesNewRomanPS-BoldMT" w:hAnsi="Arial" w:cs="Arial"/>
          <w:b/>
          <w:bCs/>
          <w:lang w:val="ru-RU"/>
        </w:rPr>
        <w:t xml:space="preserve"> бр.</w:t>
      </w:r>
      <w:r>
        <w:rPr>
          <w:rFonts w:ascii="Arial" w:eastAsia="TimesNewRomanPS-BoldMT" w:hAnsi="Arial" w:cs="Arial"/>
          <w:b/>
          <w:bCs/>
          <w:lang w:val="sr-Cyrl-CS"/>
        </w:rPr>
        <w:t xml:space="preserve"> </w:t>
      </w:r>
      <w:r w:rsidR="00742530">
        <w:rPr>
          <w:rFonts w:ascii="Arial" w:eastAsia="TimesNewRomanPS-BoldMT" w:hAnsi="Arial" w:cs="Arial"/>
          <w:b/>
          <w:bCs/>
          <w:lang w:val="sr-Cyrl-CS"/>
        </w:rPr>
        <w:t>10</w:t>
      </w:r>
      <w:r w:rsidR="00B909D2" w:rsidRPr="00D005DE">
        <w:rPr>
          <w:rFonts w:ascii="Arial" w:eastAsia="TimesNewRomanPS-BoldMT" w:hAnsi="Arial" w:cs="Arial"/>
          <w:b/>
          <w:bCs/>
          <w:color w:val="auto"/>
        </w:rPr>
        <w:t>/1</w:t>
      </w:r>
      <w:r w:rsidR="00742530">
        <w:rPr>
          <w:rFonts w:ascii="Arial" w:eastAsia="TimesNewRomanPS-BoldMT" w:hAnsi="Arial" w:cs="Arial"/>
          <w:b/>
          <w:bCs/>
          <w:color w:val="auto"/>
          <w:lang w:val="sr-Cyrl-CS"/>
        </w:rPr>
        <w:t>9</w:t>
      </w:r>
      <w:r>
        <w:rPr>
          <w:rFonts w:ascii="Arial" w:eastAsia="TimesNewRomanPS-BoldMT" w:hAnsi="Arial" w:cs="Arial"/>
          <w:b/>
          <w:bCs/>
          <w:lang w:val="sr-Cyrl-CS"/>
        </w:rPr>
        <w:t xml:space="preserve"> - </w:t>
      </w:r>
      <w:r w:rsidRPr="008566BF">
        <w:rPr>
          <w:lang w:val="ru-RU"/>
        </w:rPr>
        <w:t xml:space="preserve"> </w:t>
      </w:r>
      <w:r w:rsidR="008F10FD" w:rsidRPr="004322B8">
        <w:rPr>
          <w:rFonts w:ascii="Arial" w:hAnsi="Arial" w:cs="Arial"/>
          <w:b/>
          <w:bCs/>
          <w:lang w:val="sr-Cyrl-CS"/>
        </w:rPr>
        <w:t>Набавка електроматеријал</w:t>
      </w:r>
      <w:r w:rsidR="00B6112A">
        <w:rPr>
          <w:rFonts w:ascii="Arial" w:hAnsi="Arial" w:cs="Arial"/>
          <w:b/>
          <w:bCs/>
          <w:lang w:val="sr-Cyrl-CS"/>
        </w:rPr>
        <w:t>а</w:t>
      </w:r>
      <w:r w:rsidR="008F10FD" w:rsidRPr="004322B8">
        <w:rPr>
          <w:rFonts w:ascii="Arial" w:hAnsi="Arial" w:cs="Arial"/>
          <w:b/>
          <w:bCs/>
          <w:lang w:val="sr-Cyrl-CS"/>
        </w:rPr>
        <w:t xml:space="preserve"> за ремонт јавне расвете на територији општине Баточина, са монтажом</w:t>
      </w:r>
      <w:r w:rsidR="00C903ED">
        <w:rPr>
          <w:rFonts w:ascii="Arial" w:hAnsi="Arial" w:cs="Arial"/>
          <w:b/>
          <w:bCs/>
          <w:lang w:val="sr-Cyrl-CS"/>
        </w:rPr>
        <w:t>, ΙΙ фаза</w:t>
      </w:r>
      <w:r w:rsidR="008F10FD">
        <w:rPr>
          <w:rFonts w:ascii="Arial" w:hAnsi="Arial" w:cs="Arial"/>
          <w:b/>
          <w:bCs/>
          <w:lang w:val="sr-Cyrl-CS"/>
        </w:rPr>
        <w:t>.</w:t>
      </w:r>
      <w:r w:rsidR="008F10FD" w:rsidRPr="004322B8">
        <w:rPr>
          <w:rFonts w:ascii="Arial" w:hAnsi="Arial" w:cs="Arial"/>
          <w:b/>
          <w:bCs/>
          <w:lang w:val="sr-Cyrl-CS"/>
        </w:rPr>
        <w:t xml:space="preserve"> </w:t>
      </w:r>
    </w:p>
    <w:p w:rsidR="00822448" w:rsidRPr="008566BF" w:rsidRDefault="00822448" w:rsidP="00822448">
      <w:pPr>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822448" w:rsidRPr="008566BF" w:rsidRDefault="00822448" w:rsidP="00822448">
      <w:pPr>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822448" w:rsidRPr="008566BF" w:rsidRDefault="00822448" w:rsidP="00822448">
      <w:pPr>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822448" w:rsidRPr="00AA4D8C" w:rsidRDefault="00822448" w:rsidP="00822448">
      <w:pPr>
        <w:jc w:val="both"/>
        <w:rPr>
          <w:rFonts w:ascii="Arial" w:hAnsi="Arial" w:cs="Arial"/>
          <w:color w:val="auto"/>
        </w:rPr>
      </w:pPr>
      <w:r>
        <w:rPr>
          <w:rFonts w:ascii="Arial" w:hAnsi="Arial" w:cs="Arial"/>
          <w:bCs/>
          <w:color w:val="auto"/>
        </w:rPr>
        <w:t>Комуникација у поступку јавне набавке врши се искључиво на начин одређен чланом 20. ЗЈН,</w:t>
      </w:r>
      <w:r w:rsidRPr="00AA4D8C">
        <w:rPr>
          <w:rFonts w:ascii="Arial" w:hAnsi="Arial" w:cs="Arial"/>
          <w:bCs/>
          <w:color w:val="auto"/>
        </w:rPr>
        <w:t xml:space="preserve"> </w:t>
      </w:r>
      <w:r w:rsidRPr="00AA4D8C">
        <w:rPr>
          <w:rFonts w:ascii="Arial" w:hAnsi="Arial" w:cs="Arial"/>
          <w:color w:val="auto"/>
        </w:rPr>
        <w:t xml:space="preserve"> и то: </w:t>
      </w:r>
    </w:p>
    <w:p w:rsidR="00822448" w:rsidRPr="00AA4D8C" w:rsidRDefault="00822448" w:rsidP="00822448">
      <w:pPr>
        <w:ind w:firstLine="450"/>
        <w:jc w:val="both"/>
        <w:rPr>
          <w:rFonts w:ascii="Arial" w:hAnsi="Arial" w:cs="Arial"/>
          <w:color w:val="auto"/>
        </w:rPr>
      </w:pPr>
      <w:r w:rsidRPr="00AA4D8C">
        <w:rPr>
          <w:rFonts w:ascii="Arial" w:hAnsi="Arial" w:cs="Arial"/>
          <w:color w:val="auto"/>
        </w:rPr>
        <w:t>- путем електронске поште или поште, као и објављивањем од стране наручиоца на Порталу јавних набавки и на својој интернет страници;</w:t>
      </w:r>
    </w:p>
    <w:p w:rsidR="00822448" w:rsidRPr="00AA4D8C" w:rsidRDefault="00822448" w:rsidP="00822448">
      <w:pPr>
        <w:ind w:firstLine="450"/>
        <w:jc w:val="both"/>
        <w:rPr>
          <w:rFonts w:ascii="Arial" w:hAnsi="Arial" w:cs="Arial"/>
          <w:color w:val="auto"/>
        </w:rPr>
      </w:pPr>
      <w:r w:rsidRPr="00AA4D8C">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6C7472" w:rsidRDefault="006C7472" w:rsidP="006C7472">
      <w:pPr>
        <w:jc w:val="both"/>
        <w:rPr>
          <w:rFonts w:ascii="Arial" w:hAnsi="Arial" w:cs="Arial"/>
        </w:rPr>
      </w:pPr>
    </w:p>
    <w:p w:rsidR="006C7472" w:rsidRPr="00FD2F7C" w:rsidRDefault="006C7472" w:rsidP="006C7472">
      <w:pPr>
        <w:jc w:val="both"/>
        <w:rPr>
          <w:rFonts w:ascii="Arial" w:hAnsi="Arial" w:cs="Arial"/>
          <w:b/>
          <w:bCs/>
          <w:i/>
        </w:rPr>
      </w:pPr>
      <w:r w:rsidRPr="00FD2F7C">
        <w:rPr>
          <w:rFonts w:ascii="Arial" w:hAnsi="Arial" w:cs="Arial"/>
          <w:b/>
          <w:bCs/>
          <w:i/>
        </w:rPr>
        <w:t xml:space="preserve">15. ДОДАТНА ОБЈАШЊЕЊА ОД ПОНУЂАЧА ПОСЛЕ ОТВАРАЊА ПОНУДА И КОНТРОЛА КОД ПОНУЂАЧА ОДНОСНО ЊЕГОВОГ ПОДИЗВОЂАЧА </w:t>
      </w:r>
    </w:p>
    <w:p w:rsidR="006C7472" w:rsidRDefault="006C7472" w:rsidP="006C7472">
      <w:pPr>
        <w:jc w:val="both"/>
        <w:rPr>
          <w:rFonts w:ascii="Arial" w:hAnsi="Arial" w:cs="Arial"/>
          <w:b/>
          <w:bCs/>
        </w:rPr>
      </w:pPr>
    </w:p>
    <w:p w:rsidR="006C7472" w:rsidRDefault="006C7472" w:rsidP="006C7472">
      <w:pPr>
        <w:jc w:val="both"/>
        <w:rPr>
          <w:rFonts w:ascii="Arial" w:eastAsia="TimesNewRomanPSMT" w:hAnsi="Arial" w:cs="Arial"/>
          <w:bCs/>
        </w:rPr>
      </w:pPr>
      <w:r>
        <w:rPr>
          <w:rFonts w:ascii="Arial" w:hAnsi="Arial" w:cs="Arial"/>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6C7472" w:rsidRDefault="006C7472" w:rsidP="006C7472">
      <w:pPr>
        <w:tabs>
          <w:tab w:val="left" w:pos="-135"/>
          <w:tab w:val="left" w:pos="0"/>
          <w:tab w:val="left" w:pos="120"/>
        </w:tabs>
        <w:jc w:val="both"/>
        <w:rPr>
          <w:rFonts w:ascii="Arial" w:hAnsi="Arial" w:cs="Arial"/>
        </w:rPr>
      </w:pPr>
      <w:r>
        <w:rPr>
          <w:rFonts w:ascii="Arial" w:eastAsia="TimesNewRomanPSMT" w:hAnsi="Arial" w:cs="Arial"/>
          <w:bCs/>
        </w:rPr>
        <w:t>Уколико наручилац оцени да су потребна додатна објашњења или је потребно извршити</w:t>
      </w:r>
      <w:r>
        <w:rPr>
          <w:rFonts w:ascii="Arial" w:hAnsi="Arial" w:cs="Arial"/>
        </w:rPr>
        <w:t xml:space="preserve"> контролу (увид) код понуђача, односно његовог подизвођача</w:t>
      </w:r>
      <w:r>
        <w:rPr>
          <w:rFonts w:ascii="Arial" w:eastAsia="TimesNewRomanPSMT" w:hAnsi="Arial" w:cs="Arial"/>
          <w:bCs/>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6C7472" w:rsidRDefault="006C7472" w:rsidP="006C7472">
      <w:pPr>
        <w:tabs>
          <w:tab w:val="left" w:pos="-135"/>
          <w:tab w:val="left" w:pos="0"/>
          <w:tab w:val="left" w:pos="120"/>
        </w:tabs>
        <w:jc w:val="both"/>
        <w:rPr>
          <w:rFonts w:ascii="Arial" w:hAnsi="Arial" w:cs="Arial"/>
        </w:rPr>
      </w:pPr>
      <w:r>
        <w:rPr>
          <w:rFonts w:ascii="Arial" w:hAnsi="Arial" w:cs="Arial"/>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6C7472" w:rsidRDefault="006C7472" w:rsidP="006C7472">
      <w:pPr>
        <w:tabs>
          <w:tab w:val="left" w:pos="-135"/>
          <w:tab w:val="left" w:pos="0"/>
          <w:tab w:val="left" w:pos="120"/>
        </w:tabs>
        <w:jc w:val="both"/>
        <w:rPr>
          <w:rFonts w:ascii="Arial" w:hAnsi="Arial" w:cs="Arial"/>
        </w:rPr>
      </w:pPr>
      <w:r>
        <w:rPr>
          <w:rFonts w:ascii="Arial" w:hAnsi="Arial" w:cs="Arial"/>
        </w:rPr>
        <w:t>У случају разлике између јединичне и укупне цене, меродавна је јединична цена.</w:t>
      </w:r>
    </w:p>
    <w:p w:rsidR="006C7472" w:rsidRDefault="006C7472" w:rsidP="006C7472">
      <w:pPr>
        <w:jc w:val="both"/>
        <w:rPr>
          <w:rFonts w:ascii="Arial" w:hAnsi="Arial" w:cs="Arial"/>
        </w:rPr>
      </w:pPr>
      <w:r>
        <w:rPr>
          <w:rFonts w:ascii="Arial" w:hAnsi="Arial" w:cs="Arial"/>
        </w:rPr>
        <w:t>Ако се понуђач не сагласи са исправком рачунских грешака, наручил</w:t>
      </w:r>
      <w:r>
        <w:rPr>
          <w:rFonts w:ascii="Arial" w:hAnsi="Arial" w:cs="Arial"/>
          <w:lang w:val="sr-Cyrl-CS"/>
        </w:rPr>
        <w:t>а</w:t>
      </w:r>
      <w:r>
        <w:rPr>
          <w:rFonts w:ascii="Arial" w:hAnsi="Arial" w:cs="Arial"/>
        </w:rPr>
        <w:t xml:space="preserve">ц ће његову понуду одбити као неприхватљиву. </w:t>
      </w:r>
    </w:p>
    <w:p w:rsidR="006C7472" w:rsidRPr="007118C6" w:rsidRDefault="006C7472" w:rsidP="006C7472">
      <w:pPr>
        <w:jc w:val="both"/>
        <w:rPr>
          <w:rFonts w:ascii="Arial" w:hAnsi="Arial" w:cs="Arial"/>
          <w:b/>
        </w:rPr>
      </w:pPr>
    </w:p>
    <w:p w:rsidR="006C7472" w:rsidRPr="00FD2F7C" w:rsidRDefault="006C7472" w:rsidP="006C7472">
      <w:pPr>
        <w:jc w:val="both"/>
        <w:rPr>
          <w:rFonts w:ascii="Arial" w:hAnsi="Arial" w:cs="Arial"/>
          <w:b/>
          <w:i/>
        </w:rPr>
      </w:pPr>
      <w:r w:rsidRPr="00FD2F7C">
        <w:rPr>
          <w:rFonts w:ascii="Arial" w:hAnsi="Arial" w:cs="Arial"/>
          <w:b/>
          <w:i/>
        </w:rPr>
        <w:t>1</w:t>
      </w:r>
      <w:r w:rsidR="007118C6" w:rsidRPr="00FD2F7C">
        <w:rPr>
          <w:rFonts w:ascii="Arial" w:hAnsi="Arial" w:cs="Arial"/>
          <w:b/>
          <w:i/>
        </w:rPr>
        <w:t>6</w:t>
      </w:r>
      <w:r w:rsidRPr="00FD2F7C">
        <w:rPr>
          <w:rFonts w:ascii="Arial" w:hAnsi="Arial" w:cs="Arial"/>
          <w:b/>
          <w:i/>
        </w:rPr>
        <w:t>. КОРИШЋЕЊЕ ПАТЕНТА И ОДГОВОРНОСТ ЗА ПОВРЕДУ ЗАШТИЋЕНИХ ПРАВА ИНТЕЛЕКТУАЛНЕ СВОЈИНЕ ТРЕЋИХ ЛИЦА</w:t>
      </w:r>
    </w:p>
    <w:p w:rsidR="006C7472" w:rsidRDefault="006C7472" w:rsidP="006C7472">
      <w:pPr>
        <w:jc w:val="both"/>
        <w:rPr>
          <w:rFonts w:ascii="Arial" w:hAnsi="Arial" w:cs="Arial"/>
          <w:b/>
        </w:rPr>
      </w:pPr>
    </w:p>
    <w:p w:rsidR="006C7472" w:rsidRDefault="006C7472" w:rsidP="006C7472">
      <w:pPr>
        <w:jc w:val="both"/>
        <w:rPr>
          <w:rFonts w:ascii="Arial" w:hAnsi="Arial" w:cs="Arial"/>
          <w:b/>
        </w:rPr>
      </w:pPr>
      <w:r>
        <w:rPr>
          <w:rFonts w:ascii="Arial" w:eastAsia="TimesNewRomanPSMT" w:hAnsi="Arial" w:cs="Arial"/>
          <w:bCs/>
          <w:iCs/>
        </w:rPr>
        <w:t>Накнаду за коришћење патената, као и одговорност за повреду заштићених права интелектуалне својине трећих лица сноси понуђач.</w:t>
      </w:r>
    </w:p>
    <w:p w:rsidR="006C7472" w:rsidRDefault="006C7472" w:rsidP="006C7472">
      <w:pPr>
        <w:jc w:val="both"/>
        <w:rPr>
          <w:rFonts w:ascii="Arial" w:hAnsi="Arial" w:cs="Arial"/>
          <w:b/>
        </w:rPr>
      </w:pPr>
    </w:p>
    <w:p w:rsidR="006C7472" w:rsidRPr="00FD2F7C" w:rsidRDefault="007118C6" w:rsidP="006C7472">
      <w:pPr>
        <w:jc w:val="both"/>
        <w:rPr>
          <w:rFonts w:ascii="Arial" w:hAnsi="Arial" w:cs="Arial"/>
          <w:b/>
          <w:bCs/>
          <w:i/>
        </w:rPr>
      </w:pPr>
      <w:r w:rsidRPr="00FD2F7C">
        <w:rPr>
          <w:rFonts w:ascii="Arial" w:hAnsi="Arial" w:cs="Arial"/>
          <w:b/>
          <w:bCs/>
          <w:i/>
        </w:rPr>
        <w:t>17</w:t>
      </w:r>
      <w:r w:rsidR="006C7472" w:rsidRPr="00FD2F7C">
        <w:rPr>
          <w:rFonts w:ascii="Arial" w:hAnsi="Arial" w:cs="Arial"/>
          <w:b/>
          <w:bCs/>
          <w:i/>
        </w:rPr>
        <w:t xml:space="preserve">. НАЧИН И РОК ЗА ПОДНОШЕЊЕ ЗАХТЕВА ЗА ЗАШТИТУ ПРАВА ПОНУЂАЧА </w:t>
      </w:r>
    </w:p>
    <w:p w:rsidR="006C7472" w:rsidRDefault="006C7472" w:rsidP="006C7472">
      <w:pPr>
        <w:jc w:val="both"/>
        <w:rPr>
          <w:rFonts w:ascii="Arial" w:hAnsi="Arial" w:cs="Arial"/>
          <w:b/>
          <w:bCs/>
        </w:rPr>
      </w:pPr>
    </w:p>
    <w:p w:rsidR="007118C6" w:rsidRDefault="007118C6" w:rsidP="007118C6">
      <w:pPr>
        <w:jc w:val="both"/>
        <w:rPr>
          <w:rFonts w:ascii="Arial" w:hAnsi="Arial" w:cs="Arial"/>
        </w:rPr>
      </w:pPr>
      <w:r w:rsidRPr="00315408">
        <w:rPr>
          <w:rFonts w:ascii="Arial" w:hAnsi="Arial" w:cs="Arial"/>
        </w:rPr>
        <w:t xml:space="preserve">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w:t>
      </w:r>
      <w:r>
        <w:rPr>
          <w:rFonts w:ascii="Arial" w:hAnsi="Arial" w:cs="Arial"/>
        </w:rPr>
        <w:t>ЗЈН</w:t>
      </w:r>
      <w:r w:rsidRPr="00315408">
        <w:rPr>
          <w:rFonts w:ascii="Arial" w:hAnsi="Arial" w:cs="Arial"/>
        </w:rPr>
        <w:t xml:space="preserve">. </w:t>
      </w:r>
    </w:p>
    <w:p w:rsidR="007118C6" w:rsidRDefault="007118C6" w:rsidP="007118C6">
      <w:pPr>
        <w:jc w:val="both"/>
        <w:rPr>
          <w:rFonts w:ascii="Arial" w:hAnsi="Arial" w:cs="Arial"/>
        </w:rPr>
      </w:pPr>
      <w:r w:rsidRPr="00315408">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FD2F7C" w:rsidRDefault="00FD2F7C" w:rsidP="00FD2F7C">
      <w:pPr>
        <w:jc w:val="both"/>
        <w:rPr>
          <w:rFonts w:ascii="Arial" w:hAnsi="Arial" w:cs="Arial"/>
        </w:rPr>
      </w:pPr>
      <w:r w:rsidRPr="00315408">
        <w:rPr>
          <w:rFonts w:ascii="Arial" w:hAnsi="Arial" w:cs="Arial"/>
        </w:rPr>
        <w:t xml:space="preserve">Захтев за заштиту права се доставља наручиоцу непосредно, електронском поштом на e-mail: </w:t>
      </w:r>
      <w:hyperlink r:id="rId26" w:history="1">
        <w:r w:rsidRPr="00454CC3">
          <w:rPr>
            <w:rStyle w:val="Hyperlink"/>
            <w:rFonts w:ascii="Arial" w:hAnsi="Arial" w:cs="Arial"/>
            <w:i/>
            <w:iCs/>
          </w:rPr>
          <w:t>olja.jasovic@sobatocina.org.rs</w:t>
        </w:r>
      </w:hyperlink>
      <w:r>
        <w:rPr>
          <w:rFonts w:ascii="Arial" w:hAnsi="Arial" w:cs="Arial"/>
          <w:i/>
          <w:iCs/>
          <w:color w:val="auto"/>
          <w:lang w:val="sr-Cyrl-CS"/>
        </w:rPr>
        <w:t xml:space="preserve"> или </w:t>
      </w:r>
      <w:hyperlink r:id="rId27" w:history="1">
        <w:r w:rsidR="00FE56AD" w:rsidRPr="00621F96">
          <w:rPr>
            <w:rStyle w:val="Hyperlink"/>
            <w:rFonts w:ascii="Arial" w:hAnsi="Arial" w:cs="Arial"/>
            <w:i/>
          </w:rPr>
          <w:t>jelenadrageljevic@ymail.com</w:t>
        </w:r>
      </w:hyperlink>
      <w:r>
        <w:rPr>
          <w:rFonts w:ascii="Arial" w:hAnsi="Arial" w:cs="Arial"/>
          <w:i/>
          <w:iCs/>
          <w:color w:val="auto"/>
        </w:rPr>
        <w:t xml:space="preserve"> </w:t>
      </w:r>
      <w:r w:rsidRPr="00F3045F">
        <w:rPr>
          <w:rFonts w:ascii="Arial" w:hAnsi="Arial" w:cs="Arial"/>
          <w:color w:val="auto"/>
          <w:lang w:val="ru-RU"/>
        </w:rPr>
        <w:t>или факсом</w:t>
      </w:r>
      <w:r w:rsidRPr="00F3045F">
        <w:rPr>
          <w:rFonts w:ascii="Arial" w:hAnsi="Arial" w:cs="Arial"/>
          <w:color w:val="auto"/>
          <w:lang w:val="sr-Cyrl-CS"/>
        </w:rPr>
        <w:t>: 034/6842-314</w:t>
      </w:r>
      <w:r w:rsidRPr="00315408">
        <w:rPr>
          <w:rFonts w:ascii="Arial" w:hAnsi="Arial" w:cs="Arial"/>
        </w:rPr>
        <w:t xml:space="preserve"> или препорученом пошиљком са повратницом на адресу </w:t>
      </w:r>
      <w:r>
        <w:rPr>
          <w:rFonts w:ascii="Arial" w:hAnsi="Arial" w:cs="Arial"/>
        </w:rPr>
        <w:t>наручиоца</w:t>
      </w:r>
      <w:r w:rsidRPr="00315408">
        <w:rPr>
          <w:rFonts w:ascii="Arial" w:hAnsi="Arial" w:cs="Arial"/>
        </w:rPr>
        <w:t>.</w:t>
      </w:r>
    </w:p>
    <w:p w:rsidR="007118C6" w:rsidRDefault="007118C6" w:rsidP="007118C6">
      <w:pPr>
        <w:jc w:val="both"/>
        <w:rPr>
          <w:rFonts w:ascii="Arial" w:hAnsi="Arial" w:cs="Arial"/>
        </w:rPr>
      </w:pPr>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 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Pr>
          <w:rFonts w:ascii="Arial" w:hAnsi="Arial" w:cs="Arial"/>
        </w:rPr>
        <w:t xml:space="preserve"> и на интернет страници наручиоца</w:t>
      </w:r>
      <w:r w:rsidRPr="00315408">
        <w:rPr>
          <w:rFonts w:ascii="Arial" w:hAnsi="Arial" w:cs="Arial"/>
        </w:rPr>
        <w:t xml:space="preserve">, најкасније у року од </w:t>
      </w:r>
      <w:r>
        <w:rPr>
          <w:rFonts w:ascii="Arial" w:hAnsi="Arial" w:cs="Arial"/>
        </w:rPr>
        <w:t>два</w:t>
      </w:r>
      <w:r w:rsidRPr="00315408">
        <w:rPr>
          <w:rFonts w:ascii="Arial" w:hAnsi="Arial" w:cs="Arial"/>
        </w:rPr>
        <w:t xml:space="preserve"> дана од дана пријема захтева. </w:t>
      </w:r>
    </w:p>
    <w:p w:rsidR="007118C6" w:rsidRDefault="007118C6" w:rsidP="007118C6">
      <w:pPr>
        <w:jc w:val="both"/>
        <w:rPr>
          <w:rFonts w:ascii="Arial" w:hAnsi="Arial" w:cs="Arial"/>
        </w:rPr>
      </w:pPr>
      <w:r w:rsidRPr="00315408">
        <w:rPr>
          <w:rFonts w:ascii="Arial" w:hAnsi="Arial" w:cs="Arial"/>
        </w:rPr>
        <w:t>Захтев за заштиту права којим се оспорава врста поступка, садржина позива за подношење понуда или конкурсне документације сматраће се благовре</w:t>
      </w:r>
      <w:r>
        <w:rPr>
          <w:rFonts w:ascii="Arial" w:hAnsi="Arial" w:cs="Arial"/>
        </w:rPr>
        <w:t>меним ако је примљен од стране н</w:t>
      </w:r>
      <w:r w:rsidRPr="00315408">
        <w:rPr>
          <w:rFonts w:ascii="Arial" w:hAnsi="Arial" w:cs="Arial"/>
        </w:rPr>
        <w:t xml:space="preserve">аручиоца најкасније </w:t>
      </w:r>
      <w:r>
        <w:rPr>
          <w:rFonts w:ascii="Arial" w:hAnsi="Arial" w:cs="Arial"/>
        </w:rPr>
        <w:t>три</w:t>
      </w:r>
      <w:r w:rsidRPr="00315408">
        <w:rPr>
          <w:rFonts w:ascii="Arial" w:hAnsi="Arial" w:cs="Arial"/>
        </w:rPr>
        <w:t xml:space="preserve"> дана пре истека рока за подношење понуда, без обзира на начин достављања и уколико је подносилац захтева у складу са чланом 63. став 2. </w:t>
      </w:r>
      <w:r>
        <w:rPr>
          <w:rFonts w:ascii="Arial" w:hAnsi="Arial" w:cs="Arial"/>
        </w:rPr>
        <w:t>ЗЈН указао н</w:t>
      </w:r>
      <w:r w:rsidRPr="00315408">
        <w:rPr>
          <w:rFonts w:ascii="Arial" w:hAnsi="Arial" w:cs="Arial"/>
        </w:rPr>
        <w:t xml:space="preserve">аручиоцу на евентуалне недостатке и неправилности, а наручилац исте није отклонио. </w:t>
      </w:r>
    </w:p>
    <w:p w:rsidR="007118C6" w:rsidRDefault="007118C6" w:rsidP="007118C6">
      <w:pPr>
        <w:jc w:val="both"/>
        <w:rPr>
          <w:rFonts w:ascii="Arial" w:hAnsi="Arial" w:cs="Arial"/>
        </w:rPr>
      </w:pPr>
      <w:r w:rsidRPr="00315408">
        <w:rPr>
          <w:rFonts w:ascii="Arial" w:hAnsi="Arial" w:cs="Arial"/>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w:t>
      </w:r>
    </w:p>
    <w:p w:rsidR="007118C6" w:rsidRDefault="007118C6" w:rsidP="007118C6">
      <w:pPr>
        <w:jc w:val="both"/>
        <w:rPr>
          <w:rFonts w:ascii="Arial" w:hAnsi="Arial" w:cs="Arial"/>
        </w:rPr>
      </w:pPr>
      <w:r w:rsidRPr="00315408">
        <w:rPr>
          <w:rFonts w:ascii="Arial" w:hAnsi="Arial" w:cs="Arial"/>
        </w:rPr>
        <w:t xml:space="preserve">После доношења одлуке о додели уговора из чл.108. </w:t>
      </w:r>
      <w:r>
        <w:rPr>
          <w:rFonts w:ascii="Arial" w:hAnsi="Arial" w:cs="Arial"/>
        </w:rPr>
        <w:t>ЗЈН</w:t>
      </w:r>
      <w:r w:rsidRPr="00315408">
        <w:rPr>
          <w:rFonts w:ascii="Arial" w:hAnsi="Arial" w:cs="Arial"/>
        </w:rPr>
        <w:t xml:space="preserve"> или одлуке о обустави поступка јавне набавке из чл. 109. </w:t>
      </w:r>
      <w:r>
        <w:rPr>
          <w:rFonts w:ascii="Arial" w:hAnsi="Arial" w:cs="Arial"/>
        </w:rPr>
        <w:t>ЗЈН</w:t>
      </w:r>
      <w:r w:rsidRPr="00315408">
        <w:rPr>
          <w:rFonts w:ascii="Arial" w:hAnsi="Arial" w:cs="Arial"/>
        </w:rPr>
        <w:t xml:space="preserve">, рок за подношење захтева за заштиту права је </w:t>
      </w:r>
      <w:r>
        <w:rPr>
          <w:rFonts w:ascii="Arial" w:hAnsi="Arial" w:cs="Arial"/>
        </w:rPr>
        <w:t>пет</w:t>
      </w:r>
      <w:r w:rsidRPr="00315408">
        <w:rPr>
          <w:rFonts w:ascii="Arial" w:hAnsi="Arial" w:cs="Arial"/>
        </w:rPr>
        <w:t xml:space="preserve"> дана од дана објављивања одлуке на Порталу јавних набавки.</w:t>
      </w:r>
    </w:p>
    <w:p w:rsidR="007118C6" w:rsidRDefault="007118C6" w:rsidP="007118C6">
      <w:pPr>
        <w:jc w:val="both"/>
        <w:rPr>
          <w:rFonts w:ascii="Arial" w:hAnsi="Arial" w:cs="Arial"/>
        </w:rPr>
      </w:pPr>
      <w:r w:rsidRPr="00315408">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
    <w:p w:rsidR="007118C6" w:rsidRDefault="007118C6" w:rsidP="007118C6">
      <w:pPr>
        <w:jc w:val="both"/>
        <w:rPr>
          <w:rFonts w:ascii="Arial" w:hAnsi="Arial" w:cs="Arial"/>
        </w:rPr>
      </w:pPr>
      <w:r w:rsidRPr="00315408">
        <w:rPr>
          <w:rFonts w:ascii="Arial" w:hAnsi="Arial" w:cs="Arial"/>
        </w:rPr>
        <w:t xml:space="preserve">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7118C6" w:rsidRDefault="007118C6" w:rsidP="007118C6">
      <w:pPr>
        <w:jc w:val="both"/>
        <w:rPr>
          <w:rFonts w:ascii="Arial" w:hAnsi="Arial" w:cs="Arial"/>
        </w:rPr>
      </w:pPr>
      <w:r w:rsidRPr="00315408">
        <w:rPr>
          <w:rFonts w:ascii="Arial" w:hAnsi="Arial" w:cs="Arial"/>
        </w:rPr>
        <w:t xml:space="preserve">Захтев за заштиту права не задржава даље активности наручиоца у поступку јавне набавке у складу са одредбама члана 150. овог </w:t>
      </w:r>
      <w:r>
        <w:rPr>
          <w:rFonts w:ascii="Arial" w:hAnsi="Arial" w:cs="Arial"/>
        </w:rPr>
        <w:t>ЗЈН</w:t>
      </w:r>
      <w:r w:rsidRPr="00315408">
        <w:rPr>
          <w:rFonts w:ascii="Arial" w:hAnsi="Arial" w:cs="Arial"/>
        </w:rPr>
        <w:t xml:space="preserve">. </w:t>
      </w:r>
    </w:p>
    <w:p w:rsidR="007118C6" w:rsidRDefault="007118C6" w:rsidP="007118C6">
      <w:pPr>
        <w:jc w:val="both"/>
        <w:rPr>
          <w:rFonts w:ascii="Arial" w:hAnsi="Arial" w:cs="Arial"/>
        </w:rPr>
      </w:pPr>
      <w:r w:rsidRPr="00315408">
        <w:rPr>
          <w:rFonts w:ascii="Arial" w:hAnsi="Arial" w:cs="Arial"/>
        </w:rPr>
        <w:t xml:space="preserve">Захтев за заштиту права мора да садржи: </w:t>
      </w:r>
    </w:p>
    <w:p w:rsidR="007118C6" w:rsidRDefault="007118C6" w:rsidP="007118C6">
      <w:pPr>
        <w:jc w:val="both"/>
        <w:rPr>
          <w:rFonts w:ascii="Arial" w:hAnsi="Arial" w:cs="Arial"/>
        </w:rPr>
      </w:pPr>
      <w:r w:rsidRPr="00315408">
        <w:rPr>
          <w:rFonts w:ascii="Arial" w:hAnsi="Arial" w:cs="Arial"/>
        </w:rPr>
        <w:t>1) назив и адресу подносиоца захтева и лице за контакт;</w:t>
      </w:r>
    </w:p>
    <w:p w:rsidR="007118C6" w:rsidRDefault="007118C6" w:rsidP="007118C6">
      <w:pPr>
        <w:jc w:val="both"/>
        <w:rPr>
          <w:rFonts w:ascii="Arial" w:hAnsi="Arial" w:cs="Arial"/>
        </w:rPr>
      </w:pPr>
      <w:r w:rsidRPr="00315408">
        <w:rPr>
          <w:rFonts w:ascii="Arial" w:hAnsi="Arial" w:cs="Arial"/>
        </w:rPr>
        <w:t xml:space="preserve">2) назив и адресу наручиоца; </w:t>
      </w:r>
    </w:p>
    <w:p w:rsidR="007118C6" w:rsidRDefault="007118C6" w:rsidP="007118C6">
      <w:pPr>
        <w:jc w:val="both"/>
        <w:rPr>
          <w:rFonts w:ascii="Arial" w:hAnsi="Arial" w:cs="Arial"/>
        </w:rPr>
      </w:pPr>
      <w:r w:rsidRPr="00315408">
        <w:rPr>
          <w:rFonts w:ascii="Arial" w:hAnsi="Arial" w:cs="Arial"/>
        </w:rPr>
        <w:t xml:space="preserve">3)податке о јавној набавци која је предмет захтева, односно о одлуци наручиоца; </w:t>
      </w:r>
    </w:p>
    <w:p w:rsidR="007118C6" w:rsidRDefault="007118C6" w:rsidP="007118C6">
      <w:pPr>
        <w:jc w:val="both"/>
        <w:rPr>
          <w:rFonts w:ascii="Arial" w:hAnsi="Arial" w:cs="Arial"/>
        </w:rPr>
      </w:pPr>
      <w:r w:rsidRPr="00315408">
        <w:rPr>
          <w:rFonts w:ascii="Arial" w:hAnsi="Arial" w:cs="Arial"/>
        </w:rPr>
        <w:t>4) повреде прописа којима се уређује поступак јавне набавке;</w:t>
      </w:r>
    </w:p>
    <w:p w:rsidR="007118C6" w:rsidRDefault="007118C6" w:rsidP="007118C6">
      <w:pPr>
        <w:jc w:val="both"/>
        <w:rPr>
          <w:rFonts w:ascii="Arial" w:hAnsi="Arial" w:cs="Arial"/>
        </w:rPr>
      </w:pPr>
      <w:r w:rsidRPr="00315408">
        <w:rPr>
          <w:rFonts w:ascii="Arial" w:hAnsi="Arial" w:cs="Arial"/>
        </w:rPr>
        <w:t xml:space="preserve">5) чињенице и доказе којима се повреде доказују; </w:t>
      </w:r>
    </w:p>
    <w:p w:rsidR="007118C6" w:rsidRDefault="007118C6" w:rsidP="007118C6">
      <w:pPr>
        <w:jc w:val="both"/>
        <w:rPr>
          <w:rFonts w:ascii="Arial" w:hAnsi="Arial" w:cs="Arial"/>
        </w:rPr>
      </w:pPr>
      <w:r w:rsidRPr="00315408">
        <w:rPr>
          <w:rFonts w:ascii="Arial" w:hAnsi="Arial" w:cs="Arial"/>
        </w:rPr>
        <w:t xml:space="preserve">6) потврду о уплати таксе из члана 156. овог </w:t>
      </w:r>
      <w:r>
        <w:rPr>
          <w:rFonts w:ascii="Arial" w:hAnsi="Arial" w:cs="Arial"/>
        </w:rPr>
        <w:t>ЗЈН</w:t>
      </w:r>
      <w:r w:rsidRPr="00315408">
        <w:rPr>
          <w:rFonts w:ascii="Arial" w:hAnsi="Arial" w:cs="Arial"/>
        </w:rPr>
        <w:t>;</w:t>
      </w:r>
    </w:p>
    <w:p w:rsidR="007118C6" w:rsidRDefault="007118C6" w:rsidP="007118C6">
      <w:pPr>
        <w:jc w:val="both"/>
        <w:rPr>
          <w:rFonts w:ascii="Arial" w:hAnsi="Arial" w:cs="Arial"/>
        </w:rPr>
      </w:pPr>
      <w:r w:rsidRPr="00315408">
        <w:rPr>
          <w:rFonts w:ascii="Arial" w:hAnsi="Arial" w:cs="Arial"/>
        </w:rPr>
        <w:t xml:space="preserve">7) потпис подносиоца. </w:t>
      </w:r>
    </w:p>
    <w:p w:rsidR="007118C6" w:rsidRDefault="007118C6" w:rsidP="007118C6">
      <w:pPr>
        <w:jc w:val="both"/>
        <w:rPr>
          <w:rFonts w:ascii="Arial" w:hAnsi="Arial" w:cs="Arial"/>
        </w:rPr>
      </w:pPr>
      <w:r w:rsidRPr="00315408">
        <w:rPr>
          <w:rFonts w:ascii="Arial" w:hAnsi="Arial" w:cs="Arial"/>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w:t>
      </w:r>
      <w:r>
        <w:rPr>
          <w:rFonts w:ascii="Arial" w:hAnsi="Arial" w:cs="Arial"/>
        </w:rPr>
        <w:t>ЗЈН</w:t>
      </w:r>
      <w:r w:rsidRPr="00315408">
        <w:rPr>
          <w:rFonts w:ascii="Arial" w:hAnsi="Arial" w:cs="Arial"/>
        </w:rPr>
        <w:t xml:space="preserve">, је: </w:t>
      </w:r>
    </w:p>
    <w:p w:rsidR="007118C6" w:rsidRPr="001B1537" w:rsidRDefault="007118C6" w:rsidP="007118C6">
      <w:pPr>
        <w:ind w:firstLine="708"/>
        <w:jc w:val="both"/>
        <w:rPr>
          <w:rFonts w:ascii="Arial" w:hAnsi="Arial" w:cs="Arial"/>
          <w:b/>
        </w:rPr>
      </w:pPr>
      <w:r w:rsidRPr="00315408">
        <w:rPr>
          <w:rFonts w:ascii="Arial" w:hAnsi="Arial" w:cs="Arial"/>
        </w:rPr>
        <w:t xml:space="preserve">1. </w:t>
      </w:r>
      <w:r w:rsidRPr="001B1537">
        <w:rPr>
          <w:rFonts w:ascii="Arial" w:hAnsi="Arial" w:cs="Arial"/>
          <w:b/>
        </w:rPr>
        <w:t xml:space="preserve">Потврда о извршеној уплати таксе из члана 156. ЗЈН која садржи следеће елементе: </w:t>
      </w:r>
    </w:p>
    <w:p w:rsidR="007118C6" w:rsidRDefault="007118C6" w:rsidP="007118C6">
      <w:pPr>
        <w:ind w:firstLine="708"/>
        <w:jc w:val="both"/>
        <w:rPr>
          <w:rFonts w:ascii="Arial" w:hAnsi="Arial" w:cs="Arial"/>
        </w:rPr>
      </w:pPr>
      <w:r w:rsidRPr="00315408">
        <w:rPr>
          <w:rFonts w:ascii="Arial" w:hAnsi="Arial" w:cs="Arial"/>
        </w:rPr>
        <w:t xml:space="preserve">(1) да буде издата од стране банке и да садржи печат банке; </w:t>
      </w:r>
    </w:p>
    <w:p w:rsidR="007118C6" w:rsidRDefault="007118C6" w:rsidP="007118C6">
      <w:pPr>
        <w:ind w:firstLine="708"/>
        <w:jc w:val="both"/>
        <w:rPr>
          <w:rFonts w:ascii="Arial" w:hAnsi="Arial" w:cs="Arial"/>
        </w:rPr>
      </w:pPr>
      <w:r w:rsidRPr="00315408">
        <w:rPr>
          <w:rFonts w:ascii="Arial" w:hAnsi="Arial" w:cs="Arial"/>
        </w:rPr>
        <w:t xml:space="preserve">(2)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7118C6" w:rsidRDefault="007118C6" w:rsidP="007118C6">
      <w:pPr>
        <w:ind w:firstLine="708"/>
        <w:jc w:val="both"/>
        <w:rPr>
          <w:rFonts w:ascii="Arial" w:hAnsi="Arial" w:cs="Arial"/>
        </w:rPr>
      </w:pPr>
      <w:r w:rsidRPr="00315408">
        <w:rPr>
          <w:rFonts w:ascii="Arial" w:hAnsi="Arial" w:cs="Arial"/>
        </w:rPr>
        <w:t xml:space="preserve">(3) износ таксе из члана 156. ЗЈН чија се уплата врши - 60.000 динара; </w:t>
      </w:r>
    </w:p>
    <w:p w:rsidR="007118C6" w:rsidRDefault="007118C6" w:rsidP="007118C6">
      <w:pPr>
        <w:ind w:firstLine="708"/>
        <w:jc w:val="both"/>
        <w:rPr>
          <w:rFonts w:ascii="Arial" w:hAnsi="Arial" w:cs="Arial"/>
        </w:rPr>
      </w:pPr>
      <w:r w:rsidRPr="00315408">
        <w:rPr>
          <w:rFonts w:ascii="Arial" w:hAnsi="Arial" w:cs="Arial"/>
        </w:rPr>
        <w:t>(4) број рачуна: 840-30678845-06;</w:t>
      </w:r>
    </w:p>
    <w:p w:rsidR="007118C6" w:rsidRDefault="007118C6" w:rsidP="007118C6">
      <w:pPr>
        <w:ind w:firstLine="708"/>
        <w:jc w:val="both"/>
        <w:rPr>
          <w:rFonts w:ascii="Arial" w:hAnsi="Arial" w:cs="Arial"/>
        </w:rPr>
      </w:pPr>
      <w:r w:rsidRPr="00315408">
        <w:rPr>
          <w:rFonts w:ascii="Arial" w:hAnsi="Arial" w:cs="Arial"/>
        </w:rPr>
        <w:t xml:space="preserve">(5) шифру плаћања: 153 или 253; </w:t>
      </w:r>
    </w:p>
    <w:p w:rsidR="007118C6" w:rsidRDefault="007118C6" w:rsidP="007118C6">
      <w:pPr>
        <w:ind w:firstLine="708"/>
        <w:jc w:val="both"/>
        <w:rPr>
          <w:rFonts w:ascii="Arial" w:hAnsi="Arial" w:cs="Arial"/>
        </w:rPr>
      </w:pPr>
      <w:r w:rsidRPr="00315408">
        <w:rPr>
          <w:rFonts w:ascii="Arial" w:hAnsi="Arial" w:cs="Arial"/>
        </w:rPr>
        <w:t>(6) позив на број: подаци о броју или ознаци јавне набавке поводом које се подноси захтев за заштиту права;</w:t>
      </w:r>
    </w:p>
    <w:p w:rsidR="007118C6" w:rsidRDefault="007118C6" w:rsidP="007118C6">
      <w:pPr>
        <w:ind w:firstLine="708"/>
        <w:jc w:val="both"/>
        <w:rPr>
          <w:rFonts w:ascii="Arial" w:hAnsi="Arial" w:cs="Arial"/>
        </w:rPr>
      </w:pPr>
      <w:r>
        <w:rPr>
          <w:rFonts w:ascii="Arial" w:hAnsi="Arial" w:cs="Arial"/>
        </w:rPr>
        <w:t>(7) сврха: ЗЗП; ...............</w:t>
      </w:r>
      <w:r w:rsidRPr="00C421B7">
        <w:rPr>
          <w:rFonts w:ascii="Arial" w:hAnsi="Arial" w:cs="Arial"/>
          <w:i/>
          <w:iCs/>
        </w:rPr>
        <w:t xml:space="preserve"> </w:t>
      </w:r>
      <w:r>
        <w:rPr>
          <w:rFonts w:ascii="Arial" w:hAnsi="Arial" w:cs="Arial"/>
          <w:i/>
          <w:iCs/>
        </w:rPr>
        <w:t>[навести назив наручиоца]</w:t>
      </w:r>
      <w:r>
        <w:rPr>
          <w:rFonts w:ascii="Arial" w:hAnsi="Arial" w:cs="Arial"/>
        </w:rPr>
        <w:t>; јавна набавка ЈН ....</w:t>
      </w:r>
      <w:r w:rsidRPr="00C421B7">
        <w:rPr>
          <w:rFonts w:ascii="Arial" w:hAnsi="Arial" w:cs="Arial"/>
          <w:i/>
          <w:iCs/>
        </w:rPr>
        <w:t xml:space="preserve"> </w:t>
      </w:r>
      <w:r>
        <w:rPr>
          <w:rFonts w:ascii="Arial" w:hAnsi="Arial" w:cs="Arial"/>
          <w:i/>
          <w:iCs/>
        </w:rPr>
        <w:t>[навести редни број јавне набавкe;</w:t>
      </w:r>
      <w:r w:rsidRPr="00315408">
        <w:rPr>
          <w:rFonts w:ascii="Arial" w:hAnsi="Arial" w:cs="Arial"/>
        </w:rPr>
        <w:t xml:space="preserve">. </w:t>
      </w:r>
    </w:p>
    <w:p w:rsidR="007118C6" w:rsidRDefault="007118C6" w:rsidP="007118C6">
      <w:pPr>
        <w:ind w:firstLine="708"/>
        <w:jc w:val="both"/>
        <w:rPr>
          <w:rFonts w:ascii="Arial" w:hAnsi="Arial" w:cs="Arial"/>
        </w:rPr>
      </w:pPr>
      <w:r w:rsidRPr="00315408">
        <w:rPr>
          <w:rFonts w:ascii="Arial" w:hAnsi="Arial" w:cs="Arial"/>
        </w:rPr>
        <w:t>(8) ко</w:t>
      </w:r>
      <w:r>
        <w:rPr>
          <w:rFonts w:ascii="Arial" w:hAnsi="Arial" w:cs="Arial"/>
        </w:rPr>
        <w:t>рисник: буџет Републике Србије;</w:t>
      </w:r>
    </w:p>
    <w:p w:rsidR="007118C6" w:rsidRDefault="007118C6" w:rsidP="007118C6">
      <w:pPr>
        <w:ind w:firstLine="708"/>
        <w:jc w:val="both"/>
        <w:rPr>
          <w:rFonts w:ascii="Arial" w:hAnsi="Arial" w:cs="Arial"/>
        </w:rPr>
      </w:pPr>
      <w:r w:rsidRPr="00315408">
        <w:rPr>
          <w:rFonts w:ascii="Arial" w:hAnsi="Arial" w:cs="Arial"/>
        </w:rPr>
        <w:t xml:space="preserve">(9) назив уплатиоца, односно назив подносиоца захтева за заштиту права за којег је извршена уплата таксе; </w:t>
      </w:r>
    </w:p>
    <w:p w:rsidR="007118C6" w:rsidRDefault="007118C6" w:rsidP="007118C6">
      <w:pPr>
        <w:ind w:firstLine="708"/>
        <w:jc w:val="both"/>
        <w:rPr>
          <w:rFonts w:ascii="Arial" w:hAnsi="Arial" w:cs="Arial"/>
        </w:rPr>
      </w:pPr>
      <w:r w:rsidRPr="00315408">
        <w:rPr>
          <w:rFonts w:ascii="Arial" w:hAnsi="Arial" w:cs="Arial"/>
        </w:rPr>
        <w:t xml:space="preserve">(10) потпис овлашћеног лица банке, </w:t>
      </w:r>
      <w:r w:rsidRPr="001B1537">
        <w:rPr>
          <w:rFonts w:ascii="Arial" w:hAnsi="Arial" w:cs="Arial"/>
          <w:b/>
        </w:rPr>
        <w:t>или</w:t>
      </w:r>
      <w:r w:rsidRPr="00315408">
        <w:rPr>
          <w:rFonts w:ascii="Arial" w:hAnsi="Arial" w:cs="Arial"/>
        </w:rPr>
        <w:t xml:space="preserve"> </w:t>
      </w:r>
    </w:p>
    <w:p w:rsidR="007118C6" w:rsidRPr="00DF0F3D" w:rsidRDefault="007118C6" w:rsidP="007118C6">
      <w:pPr>
        <w:ind w:firstLine="708"/>
        <w:jc w:val="both"/>
        <w:rPr>
          <w:rFonts w:ascii="Arial" w:hAnsi="Arial" w:cs="Arial"/>
        </w:rPr>
      </w:pPr>
    </w:p>
    <w:p w:rsidR="007118C6" w:rsidRDefault="007118C6" w:rsidP="007118C6">
      <w:pPr>
        <w:ind w:firstLine="708"/>
        <w:jc w:val="both"/>
        <w:rPr>
          <w:rFonts w:ascii="Arial" w:hAnsi="Arial" w:cs="Arial"/>
        </w:rPr>
      </w:pPr>
      <w:r>
        <w:rPr>
          <w:rFonts w:ascii="Arial" w:hAnsi="Arial" w:cs="Arial"/>
        </w:rPr>
        <w:t xml:space="preserve">2. </w:t>
      </w:r>
      <w:r w:rsidR="00042010">
        <w:rPr>
          <w:rFonts w:ascii="Arial" w:hAnsi="Arial" w:cs="Arial"/>
        </w:rPr>
        <w:t xml:space="preserve"> </w:t>
      </w:r>
      <w:r w:rsidRPr="001B1537">
        <w:rPr>
          <w:rFonts w:ascii="Arial" w:hAnsi="Arial" w:cs="Arial"/>
          <w:b/>
        </w:rPr>
        <w:t>Налог за уплату,</w:t>
      </w:r>
      <w:r w:rsidRPr="00315408">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1B1537">
        <w:rPr>
          <w:rFonts w:ascii="Arial" w:hAnsi="Arial" w:cs="Arial"/>
          <w:b/>
        </w:rPr>
        <w:t>или</w:t>
      </w:r>
      <w:r w:rsidRPr="00315408">
        <w:rPr>
          <w:rFonts w:ascii="Arial" w:hAnsi="Arial" w:cs="Arial"/>
        </w:rPr>
        <w:t xml:space="preserve"> </w:t>
      </w:r>
    </w:p>
    <w:p w:rsidR="007118C6" w:rsidRPr="00DF0F3D" w:rsidRDefault="007118C6" w:rsidP="007118C6">
      <w:pPr>
        <w:ind w:firstLine="708"/>
        <w:jc w:val="both"/>
        <w:rPr>
          <w:rFonts w:ascii="Arial" w:hAnsi="Arial" w:cs="Arial"/>
        </w:rPr>
      </w:pPr>
    </w:p>
    <w:p w:rsidR="007118C6" w:rsidRDefault="007118C6" w:rsidP="007118C6">
      <w:pPr>
        <w:ind w:firstLine="708"/>
        <w:jc w:val="both"/>
        <w:rPr>
          <w:rFonts w:ascii="Arial" w:hAnsi="Arial" w:cs="Arial"/>
          <w:b/>
        </w:rPr>
      </w:pPr>
      <w:r w:rsidRPr="00DF0F3D">
        <w:rPr>
          <w:rFonts w:ascii="Arial" w:hAnsi="Arial" w:cs="Arial"/>
        </w:rPr>
        <w:t>3.</w:t>
      </w:r>
      <w:r>
        <w:rPr>
          <w:rFonts w:ascii="Arial" w:hAnsi="Arial" w:cs="Arial"/>
        </w:rPr>
        <w:t xml:space="preserve"> </w:t>
      </w:r>
      <w:r w:rsidRPr="001B1537">
        <w:rPr>
          <w:rFonts w:ascii="Arial" w:hAnsi="Arial" w:cs="Arial"/>
          <w:b/>
        </w:rPr>
        <w:t>Потврда издата од стране Републике Србије, Министарства финансија, Управе за трезор,</w:t>
      </w:r>
      <w:r w:rsidRPr="001B1537">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1B1537">
        <w:rPr>
          <w:rFonts w:ascii="Arial" w:hAnsi="Arial" w:cs="Arial"/>
          <w:b/>
        </w:rPr>
        <w:t xml:space="preserve"> или</w:t>
      </w:r>
    </w:p>
    <w:p w:rsidR="007118C6" w:rsidRPr="00DF0F3D" w:rsidRDefault="007118C6" w:rsidP="007118C6">
      <w:pPr>
        <w:ind w:firstLine="708"/>
        <w:jc w:val="both"/>
        <w:rPr>
          <w:rFonts w:ascii="Arial" w:hAnsi="Arial" w:cs="Arial"/>
        </w:rPr>
      </w:pPr>
    </w:p>
    <w:p w:rsidR="007118C6" w:rsidRDefault="007118C6" w:rsidP="007118C6">
      <w:pPr>
        <w:ind w:firstLine="708"/>
        <w:jc w:val="both"/>
        <w:rPr>
          <w:rFonts w:ascii="Arial" w:hAnsi="Arial" w:cs="Arial"/>
        </w:rPr>
      </w:pPr>
      <w:r>
        <w:rPr>
          <w:rFonts w:ascii="Arial" w:hAnsi="Arial" w:cs="Arial"/>
        </w:rPr>
        <w:t xml:space="preserve">4. </w:t>
      </w:r>
      <w:r w:rsidRPr="00DF0F3D">
        <w:rPr>
          <w:rFonts w:ascii="Arial" w:hAnsi="Arial" w:cs="Arial"/>
          <w:b/>
        </w:rPr>
        <w:t xml:space="preserve">Потврда издата од стране Народне банке Србије, </w:t>
      </w:r>
      <w:r w:rsidRPr="001B1537">
        <w:rPr>
          <w:rFonts w:ascii="Arial" w:hAnsi="Arial" w:cs="Arial"/>
        </w:rPr>
        <w:t xml:space="preserve">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w:t>
      </w:r>
      <w:r>
        <w:rPr>
          <w:rFonts w:ascii="Arial" w:hAnsi="Arial" w:cs="Arial"/>
        </w:rPr>
        <w:t>ЗЈН</w:t>
      </w:r>
      <w:r w:rsidRPr="001B1537">
        <w:rPr>
          <w:rFonts w:ascii="Arial" w:hAnsi="Arial" w:cs="Arial"/>
        </w:rPr>
        <w:t xml:space="preserve"> и другим </w:t>
      </w:r>
      <w:r>
        <w:rPr>
          <w:rFonts w:ascii="Arial" w:hAnsi="Arial" w:cs="Arial"/>
        </w:rPr>
        <w:t>прописом.</w:t>
      </w:r>
    </w:p>
    <w:p w:rsidR="007118C6" w:rsidRDefault="007118C6" w:rsidP="007118C6">
      <w:pPr>
        <w:pStyle w:val="ListParagraph"/>
        <w:rPr>
          <w:rFonts w:ascii="Arial" w:hAnsi="Arial" w:cs="Arial"/>
        </w:rPr>
      </w:pPr>
    </w:p>
    <w:p w:rsidR="007118C6" w:rsidRPr="001B1537" w:rsidRDefault="007118C6" w:rsidP="007118C6">
      <w:pPr>
        <w:jc w:val="both"/>
        <w:rPr>
          <w:rFonts w:ascii="Arial" w:hAnsi="Arial" w:cs="Arial"/>
        </w:rPr>
      </w:pPr>
      <w:r w:rsidRPr="001B1537">
        <w:rPr>
          <w:rFonts w:ascii="Arial" w:hAnsi="Arial" w:cs="Arial"/>
        </w:rPr>
        <w:t xml:space="preserve">Поступак заштите права регулисан је одредбама чл. 138. - 166. </w:t>
      </w:r>
      <w:r>
        <w:rPr>
          <w:rFonts w:ascii="Arial" w:hAnsi="Arial" w:cs="Arial"/>
        </w:rPr>
        <w:t>ЗЈН</w:t>
      </w:r>
      <w:r w:rsidRPr="001B1537">
        <w:rPr>
          <w:rFonts w:ascii="Arial" w:hAnsi="Arial" w:cs="Arial"/>
        </w:rPr>
        <w:t xml:space="preserve">. </w:t>
      </w:r>
    </w:p>
    <w:p w:rsidR="00250886" w:rsidRPr="00250886" w:rsidRDefault="00250886" w:rsidP="006C7472">
      <w:pPr>
        <w:jc w:val="both"/>
        <w:rPr>
          <w:rFonts w:ascii="Arial" w:hAnsi="Arial" w:cs="Arial"/>
        </w:rPr>
      </w:pPr>
    </w:p>
    <w:p w:rsidR="006C7472" w:rsidRPr="00FD2F7C" w:rsidRDefault="007118C6" w:rsidP="006C7472">
      <w:pPr>
        <w:jc w:val="both"/>
        <w:rPr>
          <w:rFonts w:ascii="Arial" w:hAnsi="Arial" w:cs="Arial"/>
          <w:b/>
          <w:i/>
        </w:rPr>
      </w:pPr>
      <w:r w:rsidRPr="00FD2F7C">
        <w:rPr>
          <w:rFonts w:ascii="Arial" w:hAnsi="Arial" w:cs="Arial"/>
          <w:b/>
          <w:i/>
        </w:rPr>
        <w:t>18</w:t>
      </w:r>
      <w:r w:rsidR="006C7472" w:rsidRPr="00FD2F7C">
        <w:rPr>
          <w:rFonts w:ascii="Arial" w:hAnsi="Arial" w:cs="Arial"/>
          <w:b/>
          <w:i/>
        </w:rPr>
        <w:t>. РОК У КОЈЕМ ЋЕ УГОВОР БИТИ ЗАКЉУЧЕН</w:t>
      </w:r>
    </w:p>
    <w:p w:rsidR="006C7472" w:rsidRDefault="006C7472" w:rsidP="006C7472">
      <w:pPr>
        <w:jc w:val="both"/>
        <w:rPr>
          <w:rFonts w:ascii="Arial" w:hAnsi="Arial" w:cs="Arial"/>
          <w:b/>
        </w:rPr>
      </w:pPr>
    </w:p>
    <w:p w:rsidR="006C7472" w:rsidRPr="00C35D0E" w:rsidRDefault="006C7472" w:rsidP="006C7472">
      <w:pPr>
        <w:jc w:val="both"/>
        <w:rPr>
          <w:rFonts w:ascii="Arial" w:hAnsi="Arial" w:cs="Arial"/>
          <w:lang w:val="sr-Cyrl-CS"/>
        </w:rPr>
      </w:pPr>
      <w:r w:rsidRPr="00C35D0E">
        <w:rPr>
          <w:rFonts w:ascii="Arial" w:hAnsi="Arial" w:cs="Arial"/>
          <w:lang w:val="sr-Cyrl-CS"/>
        </w:rPr>
        <w:t xml:space="preserve">Одлука о дедели уговора биће донета у року од </w:t>
      </w:r>
      <w:r>
        <w:rPr>
          <w:rFonts w:ascii="Arial" w:hAnsi="Arial" w:cs="Arial"/>
          <w:lang w:val="sr-Cyrl-CS"/>
        </w:rPr>
        <w:t>10</w:t>
      </w:r>
      <w:r w:rsidRPr="00C35D0E">
        <w:rPr>
          <w:rFonts w:ascii="Arial" w:hAnsi="Arial" w:cs="Arial"/>
          <w:lang w:val="sr-Cyrl-CS"/>
        </w:rPr>
        <w:t xml:space="preserve"> дана од дана отварања понуда.</w:t>
      </w:r>
    </w:p>
    <w:p w:rsidR="006C7472" w:rsidRPr="00B94496" w:rsidRDefault="006C7472" w:rsidP="006C7472">
      <w:pPr>
        <w:jc w:val="both"/>
        <w:rPr>
          <w:rFonts w:ascii="Arial" w:hAnsi="Arial" w:cs="Arial"/>
          <w:noProof/>
          <w:lang w:val="sr-Cyrl-CS"/>
        </w:rPr>
      </w:pP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ће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о</w:t>
      </w:r>
      <w:r>
        <w:rPr>
          <w:rFonts w:ascii="Arial" w:hAnsi="Arial" w:cs="Arial"/>
          <w:noProof/>
          <w:lang w:val="sr-Cyrl-CS"/>
        </w:rPr>
        <w:t xml:space="preserve"> </w:t>
      </w:r>
      <w:r w:rsidRPr="00B94496">
        <w:rPr>
          <w:rFonts w:ascii="Arial" w:hAnsi="Arial" w:cs="Arial"/>
          <w:noProof/>
          <w:lang w:val="sr-Cyrl-CS"/>
        </w:rPr>
        <w:t>јавној</w:t>
      </w:r>
      <w:r>
        <w:rPr>
          <w:rFonts w:ascii="Arial" w:hAnsi="Arial" w:cs="Arial"/>
          <w:noProof/>
          <w:lang w:val="sr-Cyrl-CS"/>
        </w:rPr>
        <w:t xml:space="preserve"> </w:t>
      </w:r>
      <w:r w:rsidRPr="00B94496">
        <w:rPr>
          <w:rFonts w:ascii="Arial" w:hAnsi="Arial" w:cs="Arial"/>
          <w:noProof/>
          <w:lang w:val="sr-Cyrl-CS"/>
        </w:rPr>
        <w:t>набавци</w:t>
      </w:r>
      <w:r>
        <w:rPr>
          <w:rFonts w:ascii="Arial" w:hAnsi="Arial" w:cs="Arial"/>
          <w:noProof/>
          <w:lang w:val="sr-Cyrl-CS"/>
        </w:rPr>
        <w:t xml:space="preserve"> </w:t>
      </w:r>
      <w:r w:rsidRPr="00B94496">
        <w:rPr>
          <w:rFonts w:ascii="Arial" w:hAnsi="Arial" w:cs="Arial"/>
          <w:noProof/>
          <w:lang w:val="sr-Cyrl-CS"/>
        </w:rPr>
        <w:t>доставити</w:t>
      </w:r>
      <w:r>
        <w:rPr>
          <w:rFonts w:ascii="Arial" w:hAnsi="Arial" w:cs="Arial"/>
          <w:noProof/>
          <w:lang w:val="sr-Cyrl-CS"/>
        </w:rPr>
        <w:t xml:space="preserve"> </w:t>
      </w:r>
      <w:r w:rsidRPr="00B94496">
        <w:rPr>
          <w:rFonts w:ascii="Arial" w:hAnsi="Arial" w:cs="Arial"/>
          <w:noProof/>
          <w:lang w:val="sr-Cyrl-CS"/>
        </w:rPr>
        <w:t>понуђачу</w:t>
      </w:r>
      <w:r>
        <w:rPr>
          <w:rFonts w:ascii="Arial" w:hAnsi="Arial" w:cs="Arial"/>
          <w:noProof/>
          <w:lang w:val="sr-Cyrl-CS"/>
        </w:rPr>
        <w:t xml:space="preserve"> </w:t>
      </w:r>
      <w:r w:rsidRPr="00B94496">
        <w:rPr>
          <w:rFonts w:ascii="Arial" w:hAnsi="Arial" w:cs="Arial"/>
          <w:noProof/>
          <w:lang w:val="sr-Cyrl-CS"/>
        </w:rPr>
        <w:t>којем</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додељен</w:t>
      </w:r>
      <w:r>
        <w:rPr>
          <w:rFonts w:ascii="Arial" w:hAnsi="Arial" w:cs="Arial"/>
          <w:noProof/>
          <w:lang w:val="sr-Cyrl-CS"/>
        </w:rPr>
        <w:t xml:space="preserve"> </w:t>
      </w: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року</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осам</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од</w:t>
      </w:r>
      <w:r>
        <w:rPr>
          <w:rFonts w:ascii="Arial" w:hAnsi="Arial" w:cs="Arial"/>
          <w:noProof/>
          <w:lang w:val="sr-Cyrl-CS"/>
        </w:rPr>
        <w:t xml:space="preserve"> </w:t>
      </w:r>
      <w:r w:rsidRPr="00B94496">
        <w:rPr>
          <w:rFonts w:ascii="Arial" w:hAnsi="Arial" w:cs="Arial"/>
          <w:noProof/>
          <w:lang w:val="sr-Cyrl-CS"/>
        </w:rPr>
        <w:t>дана</w:t>
      </w:r>
      <w:r>
        <w:rPr>
          <w:rFonts w:ascii="Arial" w:hAnsi="Arial" w:cs="Arial"/>
          <w:noProof/>
          <w:lang w:val="sr-Cyrl-CS"/>
        </w:rPr>
        <w:t xml:space="preserve"> </w:t>
      </w:r>
      <w:r w:rsidRPr="00B94496">
        <w:rPr>
          <w:rFonts w:ascii="Arial" w:hAnsi="Arial" w:cs="Arial"/>
          <w:noProof/>
          <w:lang w:val="sr-Cyrl-CS"/>
        </w:rPr>
        <w:t>протека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w:t>
      </w:r>
      <w:r>
        <w:rPr>
          <w:rFonts w:ascii="Arial" w:hAnsi="Arial" w:cs="Arial"/>
          <w:noProof/>
          <w:lang w:val="sr-Cyrl-CS"/>
        </w:rPr>
        <w:t xml:space="preserve"> </w:t>
      </w:r>
      <w:r w:rsidRPr="00B94496">
        <w:rPr>
          <w:rFonts w:ascii="Arial" w:hAnsi="Arial" w:cs="Arial"/>
          <w:noProof/>
          <w:lang w:val="sr-Cyrl-CS"/>
        </w:rPr>
        <w:t>из</w:t>
      </w:r>
      <w:r>
        <w:rPr>
          <w:rFonts w:ascii="Arial" w:hAnsi="Arial" w:cs="Arial"/>
          <w:noProof/>
          <w:lang w:val="sr-Cyrl-CS"/>
        </w:rPr>
        <w:t xml:space="preserve"> </w:t>
      </w:r>
      <w:r w:rsidRPr="00B94496">
        <w:rPr>
          <w:rFonts w:ascii="Arial" w:hAnsi="Arial" w:cs="Arial"/>
          <w:noProof/>
          <w:lang w:val="sr-Cyrl-CS"/>
        </w:rPr>
        <w:t>члана 149. Закона.</w:t>
      </w:r>
    </w:p>
    <w:p w:rsidR="006C7472" w:rsidRPr="00B94496" w:rsidRDefault="006C7472" w:rsidP="006C7472">
      <w:pPr>
        <w:jc w:val="both"/>
        <w:rPr>
          <w:rFonts w:ascii="Arial" w:hAnsi="Arial" w:cs="Arial"/>
          <w:noProof/>
          <w:lang w:val="sr-Cyrl-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FD2F7C" w:rsidRDefault="00FD2F7C" w:rsidP="006C7472">
      <w:pPr>
        <w:jc w:val="both"/>
        <w:rPr>
          <w:rFonts w:ascii="Arial" w:hAnsi="Arial" w:cs="Arial"/>
          <w:b/>
          <w:bCs/>
          <w:i/>
          <w:lang w:val="sr-Cyrl-CS"/>
        </w:rPr>
      </w:pPr>
    </w:p>
    <w:p w:rsidR="00FD2F7C" w:rsidRPr="008574A3" w:rsidRDefault="00FD2F7C" w:rsidP="00FD2F7C">
      <w:pPr>
        <w:jc w:val="both"/>
        <w:rPr>
          <w:rFonts w:ascii="Arial" w:hAnsi="Arial" w:cs="Arial"/>
          <w:b/>
          <w:i/>
          <w:noProof/>
          <w:lang w:val="sr-Cyrl-CS"/>
        </w:rPr>
      </w:pPr>
      <w:r w:rsidRPr="008574A3">
        <w:rPr>
          <w:rFonts w:ascii="Arial" w:hAnsi="Arial" w:cs="Arial"/>
          <w:b/>
          <w:i/>
          <w:noProof/>
          <w:lang w:val="sr-Cyrl-CS"/>
        </w:rPr>
        <w:t>19. ИЗМЕНЕ ТОКОМ ТРАЈАЊА УГОВОРА</w:t>
      </w:r>
    </w:p>
    <w:p w:rsidR="00FD2F7C" w:rsidRDefault="00FD2F7C" w:rsidP="00FD2F7C">
      <w:pPr>
        <w:jc w:val="both"/>
        <w:rPr>
          <w:rFonts w:ascii="Arial" w:hAnsi="Arial" w:cs="Arial"/>
          <w:b/>
          <w:noProof/>
          <w:lang w:val="sr-Cyrl-CS"/>
        </w:rPr>
      </w:pPr>
    </w:p>
    <w:p w:rsidR="00FD2F7C" w:rsidRDefault="00FD2F7C" w:rsidP="00FD2F7C">
      <w:pPr>
        <w:pStyle w:val="Default"/>
        <w:jc w:val="both"/>
        <w:rPr>
          <w:color w:val="auto"/>
          <w:lang w:val="sr-Cyrl-CS"/>
        </w:rPr>
      </w:pPr>
      <w:r>
        <w:rPr>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оправдана потреба за набавком, а у складу са расположивим финансијским средствима на апропријацији за конкретну набавку, а у складу са чланом 115. Закона о јавним набавкама. </w:t>
      </w:r>
    </w:p>
    <w:p w:rsidR="00FD2F7C" w:rsidRPr="00FD2F7C" w:rsidRDefault="00FD2F7C" w:rsidP="006C7472">
      <w:pPr>
        <w:jc w:val="both"/>
        <w:rPr>
          <w:rFonts w:ascii="Arial" w:hAnsi="Arial" w:cs="Arial"/>
          <w:b/>
          <w:bCs/>
          <w:i/>
          <w:lang w:val="sr-Cyrl-CS"/>
        </w:rPr>
      </w:pPr>
    </w:p>
    <w:p w:rsidR="00AC1501" w:rsidRDefault="00AC1501" w:rsidP="00AC1501">
      <w:pPr>
        <w:tabs>
          <w:tab w:val="left" w:pos="6028"/>
        </w:tabs>
        <w:autoSpaceDE w:val="0"/>
        <w:spacing w:line="240" w:lineRule="auto"/>
        <w:jc w:val="both"/>
      </w:pPr>
    </w:p>
    <w:p w:rsidR="00250886" w:rsidRPr="00FD2F7C" w:rsidRDefault="00250886" w:rsidP="00AC1501">
      <w:pPr>
        <w:tabs>
          <w:tab w:val="left" w:pos="6028"/>
        </w:tabs>
        <w:autoSpaceDE w:val="0"/>
        <w:spacing w:line="240" w:lineRule="auto"/>
        <w:jc w:val="both"/>
        <w:rPr>
          <w:lang w:val="sr-Cyrl-CS"/>
        </w:rPr>
      </w:pPr>
    </w:p>
    <w:sectPr w:rsidR="00250886" w:rsidRPr="00FD2F7C" w:rsidSect="004473F9">
      <w:pgSz w:w="11906" w:h="16838"/>
      <w:pgMar w:top="1440" w:right="1440" w:bottom="1440" w:left="1440"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7D41" w:rsidRDefault="00257D41">
      <w:pPr>
        <w:spacing w:line="240" w:lineRule="auto"/>
      </w:pPr>
      <w:r>
        <w:separator/>
      </w:r>
    </w:p>
  </w:endnote>
  <w:endnote w:type="continuationSeparator" w:id="1">
    <w:p w:rsidR="00257D41" w:rsidRDefault="00257D4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imesNewRomanPSMT">
    <w:altName w:val="Times New Roman"/>
    <w:charset w:val="EE"/>
    <w:family w:val="auto"/>
    <w:pitch w:val="variable"/>
    <w:sig w:usb0="00000201" w:usb1="00000000" w:usb2="00000000" w:usb3="00000000" w:csb0="00000004"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font333">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A441DF">
      <w:tc>
        <w:tcPr>
          <w:tcW w:w="8208" w:type="dxa"/>
          <w:tcBorders>
            <w:top w:val="single" w:sz="8" w:space="0" w:color="808080"/>
          </w:tcBorders>
          <w:shd w:val="clear" w:color="auto" w:fill="auto"/>
        </w:tcPr>
        <w:p w:rsidR="00A441DF" w:rsidRPr="003C3E65" w:rsidRDefault="00A441DF" w:rsidP="00913EC4">
          <w:pPr>
            <w:pStyle w:val="Footer"/>
            <w:jc w:val="center"/>
            <w:rPr>
              <w:b/>
              <w:bCs/>
              <w:i/>
              <w:color w:val="4F81BD"/>
              <w:lang w:val="sr-Cyrl-CS"/>
            </w:rPr>
          </w:pPr>
          <w:r>
            <w:rPr>
              <w:b/>
              <w:bCs/>
              <w:i/>
              <w:color w:val="4F81BD"/>
              <w:lang w:val="sr-Cyrl-CS"/>
            </w:rPr>
            <w:t>Конкурсна документација у поступку</w:t>
          </w:r>
          <w:r w:rsidRPr="004165B7">
            <w:rPr>
              <w:b/>
              <w:bCs/>
              <w:i/>
              <w:color w:val="4F81BD"/>
            </w:rPr>
            <w:t xml:space="preserve"> ЈН</w:t>
          </w:r>
          <w:r>
            <w:rPr>
              <w:b/>
              <w:bCs/>
              <w:i/>
              <w:color w:val="4F81BD"/>
              <w:lang w:val="sr-Cyrl-CS"/>
            </w:rPr>
            <w:t>МВ</w:t>
          </w:r>
          <w:r w:rsidRPr="004165B7">
            <w:rPr>
              <w:b/>
              <w:bCs/>
              <w:i/>
              <w:color w:val="4F81BD"/>
            </w:rPr>
            <w:t xml:space="preserve"> бр.</w:t>
          </w:r>
          <w:r>
            <w:rPr>
              <w:b/>
              <w:bCs/>
              <w:i/>
              <w:color w:val="4F81BD"/>
              <w:lang w:val="sr-Cyrl-CS"/>
            </w:rPr>
            <w:t>10/19</w:t>
          </w:r>
        </w:p>
      </w:tc>
      <w:tc>
        <w:tcPr>
          <w:tcW w:w="1034" w:type="dxa"/>
          <w:tcBorders>
            <w:top w:val="single" w:sz="8" w:space="0" w:color="808080"/>
            <w:left w:val="single" w:sz="8" w:space="0" w:color="808080"/>
          </w:tcBorders>
          <w:shd w:val="clear" w:color="auto" w:fill="auto"/>
        </w:tcPr>
        <w:p w:rsidR="00A441DF" w:rsidRDefault="00A441DF">
          <w:pPr>
            <w:pStyle w:val="Footer"/>
            <w:rPr>
              <w:color w:val="1F497D"/>
            </w:rPr>
          </w:pPr>
          <w:r>
            <w:rPr>
              <w:b/>
              <w:bCs/>
              <w:color w:val="4F81BD"/>
            </w:rPr>
            <w:t xml:space="preserve"> </w:t>
          </w:r>
          <w:r w:rsidR="003E5C5A">
            <w:rPr>
              <w:b/>
              <w:bCs/>
              <w:color w:val="4F81BD"/>
            </w:rPr>
            <w:fldChar w:fldCharType="begin"/>
          </w:r>
          <w:r>
            <w:rPr>
              <w:b/>
              <w:bCs/>
              <w:color w:val="4F81BD"/>
            </w:rPr>
            <w:instrText xml:space="preserve"> PAGE </w:instrText>
          </w:r>
          <w:r w:rsidR="003E5C5A">
            <w:rPr>
              <w:b/>
              <w:bCs/>
              <w:color w:val="4F81BD"/>
            </w:rPr>
            <w:fldChar w:fldCharType="separate"/>
          </w:r>
          <w:r w:rsidR="00577F96">
            <w:rPr>
              <w:b/>
              <w:bCs/>
              <w:noProof/>
              <w:color w:val="4F81BD"/>
            </w:rPr>
            <w:t>1</w:t>
          </w:r>
          <w:r w:rsidR="003E5C5A">
            <w:rPr>
              <w:b/>
              <w:bCs/>
              <w:color w:val="4F81BD"/>
            </w:rPr>
            <w:fldChar w:fldCharType="end"/>
          </w:r>
          <w:r>
            <w:rPr>
              <w:color w:val="4F81BD"/>
            </w:rPr>
            <w:t xml:space="preserve">/ </w:t>
          </w:r>
          <w:r w:rsidR="003E5C5A">
            <w:rPr>
              <w:b/>
              <w:bCs/>
              <w:color w:val="4F81BD"/>
            </w:rPr>
            <w:fldChar w:fldCharType="begin"/>
          </w:r>
          <w:r>
            <w:rPr>
              <w:b/>
              <w:bCs/>
              <w:color w:val="4F81BD"/>
            </w:rPr>
            <w:instrText xml:space="preserve"> NUMPAGES \*Arabic </w:instrText>
          </w:r>
          <w:r w:rsidR="003E5C5A">
            <w:rPr>
              <w:b/>
              <w:bCs/>
              <w:color w:val="4F81BD"/>
            </w:rPr>
            <w:fldChar w:fldCharType="separate"/>
          </w:r>
          <w:r w:rsidR="00577F96">
            <w:rPr>
              <w:b/>
              <w:bCs/>
              <w:noProof/>
              <w:color w:val="4F81BD"/>
            </w:rPr>
            <w:t>3</w:t>
          </w:r>
          <w:r w:rsidR="003E5C5A">
            <w:rPr>
              <w:b/>
              <w:bCs/>
              <w:color w:val="4F81BD"/>
            </w:rPr>
            <w:fldChar w:fldCharType="end"/>
          </w:r>
        </w:p>
      </w:tc>
    </w:tr>
  </w:tbl>
  <w:p w:rsidR="00A441DF" w:rsidRDefault="00A441DF">
    <w:pPr>
      <w:pStyle w:val="Footer"/>
      <w:jc w:val="right"/>
    </w:pPr>
    <w:r>
      <w:rPr>
        <w:color w:val="1F497D"/>
      </w:rPr>
      <w:t xml:space="preserve"> </w:t>
    </w:r>
  </w:p>
  <w:p w:rsidR="00A441DF" w:rsidRDefault="00A441D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7D41" w:rsidRDefault="00257D41">
      <w:pPr>
        <w:spacing w:line="240" w:lineRule="auto"/>
      </w:pPr>
      <w:r>
        <w:separator/>
      </w:r>
    </w:p>
  </w:footnote>
  <w:footnote w:type="continuationSeparator" w:id="1">
    <w:p w:rsidR="00257D41" w:rsidRDefault="00257D41">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9">
    <w:nsid w:val="0000000B"/>
    <w:multiLevelType w:val="multilevel"/>
    <w:tmpl w:val="56160B0A"/>
    <w:name w:val="WW8Num11"/>
    <w:lvl w:ilvl="0">
      <w:start w:val="1"/>
      <w:numFmt w:val="decimal"/>
      <w:lvlText w:val="%1."/>
      <w:lvlJc w:val="left"/>
      <w:pPr>
        <w:tabs>
          <w:tab w:val="num" w:pos="720"/>
        </w:tabs>
        <w:ind w:left="720" w:hanging="360"/>
      </w:pPr>
      <w:rPr>
        <w:b w:val="0"/>
        <w:bCs w:val="0"/>
        <w:i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0">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2">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15">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nsid w:val="396B7903"/>
    <w:multiLevelType w:val="hybridMultilevel"/>
    <w:tmpl w:val="1B6C722E"/>
    <w:lvl w:ilvl="0" w:tplc="D4A0748C">
      <w:start w:val="5"/>
      <w:numFmt w:val="decimal"/>
      <w:lvlText w:val="%1)"/>
      <w:lvlJc w:val="left"/>
      <w:pPr>
        <w:ind w:left="360" w:hanging="360"/>
      </w:pPr>
      <w:rPr>
        <w:rFonts w:eastAsia="TimesNewRomanPSMT"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A092656"/>
    <w:multiLevelType w:val="hybridMultilevel"/>
    <w:tmpl w:val="10BC780E"/>
    <w:lvl w:ilvl="0" w:tplc="E362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19">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0">
    <w:nsid w:val="54576803"/>
    <w:multiLevelType w:val="hybridMultilevel"/>
    <w:tmpl w:val="32567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2">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nsid w:val="77C178F9"/>
    <w:multiLevelType w:val="hybridMultilevel"/>
    <w:tmpl w:val="2D7C3200"/>
    <w:lvl w:ilvl="0" w:tplc="AFEEE6CE">
      <w:start w:val="1"/>
      <w:numFmt w:val="decimal"/>
      <w:pStyle w:val="nabrajanjebold"/>
      <w:lvlText w:val="(%1)"/>
      <w:lvlJc w:val="left"/>
      <w:pPr>
        <w:ind w:left="1429" w:hanging="360"/>
      </w:pPr>
      <w:rPr>
        <w:rFonts w:ascii="Times New Roman" w:eastAsia="Calibri" w:hAnsi="Times New Roman"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4">
    <w:nsid w:val="7A0C743A"/>
    <w:multiLevelType w:val="hybridMultilevel"/>
    <w:tmpl w:val="C3F63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7"/>
  </w:num>
  <w:num w:numId="4">
    <w:abstractNumId w:val="10"/>
  </w:num>
  <w:num w:numId="5">
    <w:abstractNumId w:val="24"/>
  </w:num>
  <w:num w:numId="6">
    <w:abstractNumId w:val="12"/>
  </w:num>
  <w:num w:numId="7">
    <w:abstractNumId w:val="18"/>
  </w:num>
  <w:num w:numId="8">
    <w:abstractNumId w:val="15"/>
  </w:num>
  <w:num w:numId="9">
    <w:abstractNumId w:val="22"/>
  </w:num>
  <w:num w:numId="10">
    <w:abstractNumId w:val="19"/>
  </w:num>
  <w:num w:numId="11">
    <w:abstractNumId w:val="11"/>
  </w:num>
  <w:num w:numId="12">
    <w:abstractNumId w:val="14"/>
  </w:num>
  <w:num w:numId="13">
    <w:abstractNumId w:val="13"/>
  </w:num>
  <w:num w:numId="14">
    <w:abstractNumId w:val="16"/>
  </w:num>
  <w:num w:numId="15">
    <w:abstractNumId w:val="23"/>
  </w:num>
  <w:num w:numId="16">
    <w:abstractNumId w:val="25"/>
  </w:num>
  <w:num w:numId="17">
    <w:abstractNumId w:val="21"/>
  </w:num>
  <w:num w:numId="18">
    <w:abstractNumId w:val="2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hideSpellingErrors/>
  <w:stylePaneFormatFilter w:val="000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BA732B"/>
    <w:rsid w:val="000005F7"/>
    <w:rsid w:val="00004B2A"/>
    <w:rsid w:val="00005EB5"/>
    <w:rsid w:val="0000730B"/>
    <w:rsid w:val="000116AE"/>
    <w:rsid w:val="00024BDA"/>
    <w:rsid w:val="00027CCD"/>
    <w:rsid w:val="0003169D"/>
    <w:rsid w:val="00031A8F"/>
    <w:rsid w:val="00033EC0"/>
    <w:rsid w:val="00034AAE"/>
    <w:rsid w:val="00042010"/>
    <w:rsid w:val="00045206"/>
    <w:rsid w:val="000512CB"/>
    <w:rsid w:val="00063A21"/>
    <w:rsid w:val="00081D3D"/>
    <w:rsid w:val="00084C33"/>
    <w:rsid w:val="0009005E"/>
    <w:rsid w:val="00092F07"/>
    <w:rsid w:val="000943D0"/>
    <w:rsid w:val="000A0EB5"/>
    <w:rsid w:val="000A2965"/>
    <w:rsid w:val="000B2798"/>
    <w:rsid w:val="000C3861"/>
    <w:rsid w:val="000D3E0D"/>
    <w:rsid w:val="000D454B"/>
    <w:rsid w:val="000D735A"/>
    <w:rsid w:val="000E1D75"/>
    <w:rsid w:val="000E2B71"/>
    <w:rsid w:val="000F06F0"/>
    <w:rsid w:val="000F0773"/>
    <w:rsid w:val="00104C5A"/>
    <w:rsid w:val="00104FB8"/>
    <w:rsid w:val="00113763"/>
    <w:rsid w:val="0011678D"/>
    <w:rsid w:val="0012154D"/>
    <w:rsid w:val="00125344"/>
    <w:rsid w:val="001270F1"/>
    <w:rsid w:val="001350EB"/>
    <w:rsid w:val="001378A9"/>
    <w:rsid w:val="0014126D"/>
    <w:rsid w:val="0014199B"/>
    <w:rsid w:val="00143D17"/>
    <w:rsid w:val="0014523D"/>
    <w:rsid w:val="0014555F"/>
    <w:rsid w:val="00146670"/>
    <w:rsid w:val="0015104E"/>
    <w:rsid w:val="0015123D"/>
    <w:rsid w:val="0016027C"/>
    <w:rsid w:val="00163303"/>
    <w:rsid w:val="00164E92"/>
    <w:rsid w:val="0016697E"/>
    <w:rsid w:val="001805CC"/>
    <w:rsid w:val="00182F58"/>
    <w:rsid w:val="00187B7C"/>
    <w:rsid w:val="00190140"/>
    <w:rsid w:val="001A1FAF"/>
    <w:rsid w:val="001A4471"/>
    <w:rsid w:val="001A7ABA"/>
    <w:rsid w:val="001B4419"/>
    <w:rsid w:val="001B6570"/>
    <w:rsid w:val="001C2EF4"/>
    <w:rsid w:val="001C6809"/>
    <w:rsid w:val="001D73FE"/>
    <w:rsid w:val="001D7D0A"/>
    <w:rsid w:val="001E37AB"/>
    <w:rsid w:val="001E6E93"/>
    <w:rsid w:val="001E70F9"/>
    <w:rsid w:val="001F2C92"/>
    <w:rsid w:val="001F4CFB"/>
    <w:rsid w:val="00200F6B"/>
    <w:rsid w:val="00210AFD"/>
    <w:rsid w:val="002152DE"/>
    <w:rsid w:val="00220F7C"/>
    <w:rsid w:val="00221C6F"/>
    <w:rsid w:val="0022501D"/>
    <w:rsid w:val="00225A14"/>
    <w:rsid w:val="00232D2F"/>
    <w:rsid w:val="00233B13"/>
    <w:rsid w:val="00233F40"/>
    <w:rsid w:val="00234BFC"/>
    <w:rsid w:val="0025027B"/>
    <w:rsid w:val="00250282"/>
    <w:rsid w:val="00250886"/>
    <w:rsid w:val="00250E34"/>
    <w:rsid w:val="002544E0"/>
    <w:rsid w:val="00254E28"/>
    <w:rsid w:val="00257D41"/>
    <w:rsid w:val="00262DD3"/>
    <w:rsid w:val="00270B78"/>
    <w:rsid w:val="002731E1"/>
    <w:rsid w:val="002735A5"/>
    <w:rsid w:val="00275FFA"/>
    <w:rsid w:val="00285132"/>
    <w:rsid w:val="00285DEB"/>
    <w:rsid w:val="00287633"/>
    <w:rsid w:val="002A09DF"/>
    <w:rsid w:val="002B0C71"/>
    <w:rsid w:val="002B2E94"/>
    <w:rsid w:val="002B5B9B"/>
    <w:rsid w:val="002C1F2E"/>
    <w:rsid w:val="002C2BFB"/>
    <w:rsid w:val="002E1AFE"/>
    <w:rsid w:val="002E2C97"/>
    <w:rsid w:val="002E6C31"/>
    <w:rsid w:val="002F28CA"/>
    <w:rsid w:val="00302E2C"/>
    <w:rsid w:val="00303871"/>
    <w:rsid w:val="0030474E"/>
    <w:rsid w:val="00305366"/>
    <w:rsid w:val="00310DFB"/>
    <w:rsid w:val="003125FB"/>
    <w:rsid w:val="00312AB3"/>
    <w:rsid w:val="003170C1"/>
    <w:rsid w:val="00321AEC"/>
    <w:rsid w:val="00325A22"/>
    <w:rsid w:val="00327385"/>
    <w:rsid w:val="00330ECD"/>
    <w:rsid w:val="00334E55"/>
    <w:rsid w:val="00336C1B"/>
    <w:rsid w:val="003429C9"/>
    <w:rsid w:val="00346356"/>
    <w:rsid w:val="003472BF"/>
    <w:rsid w:val="003541CC"/>
    <w:rsid w:val="0035684D"/>
    <w:rsid w:val="00372553"/>
    <w:rsid w:val="0037333E"/>
    <w:rsid w:val="00376501"/>
    <w:rsid w:val="003770B8"/>
    <w:rsid w:val="00393C7B"/>
    <w:rsid w:val="00394AEB"/>
    <w:rsid w:val="003A28D0"/>
    <w:rsid w:val="003A2E29"/>
    <w:rsid w:val="003A3355"/>
    <w:rsid w:val="003A39CF"/>
    <w:rsid w:val="003B0021"/>
    <w:rsid w:val="003B2B6D"/>
    <w:rsid w:val="003B4C14"/>
    <w:rsid w:val="003C38CA"/>
    <w:rsid w:val="003C3E65"/>
    <w:rsid w:val="003C4F85"/>
    <w:rsid w:val="003C7E8A"/>
    <w:rsid w:val="003D3A32"/>
    <w:rsid w:val="003D4A56"/>
    <w:rsid w:val="003D5C6B"/>
    <w:rsid w:val="003E1D2B"/>
    <w:rsid w:val="003E27BB"/>
    <w:rsid w:val="003E3B73"/>
    <w:rsid w:val="003E457F"/>
    <w:rsid w:val="003E5C5A"/>
    <w:rsid w:val="003F2D05"/>
    <w:rsid w:val="003F2FE1"/>
    <w:rsid w:val="003F364E"/>
    <w:rsid w:val="0040239A"/>
    <w:rsid w:val="00402D43"/>
    <w:rsid w:val="00403738"/>
    <w:rsid w:val="004165B7"/>
    <w:rsid w:val="00416F8B"/>
    <w:rsid w:val="00420B81"/>
    <w:rsid w:val="004234E9"/>
    <w:rsid w:val="004238E6"/>
    <w:rsid w:val="0042739E"/>
    <w:rsid w:val="004322B8"/>
    <w:rsid w:val="00436B02"/>
    <w:rsid w:val="00443BA5"/>
    <w:rsid w:val="00444BC8"/>
    <w:rsid w:val="00446B20"/>
    <w:rsid w:val="004473F9"/>
    <w:rsid w:val="0045148F"/>
    <w:rsid w:val="00454F35"/>
    <w:rsid w:val="004610A8"/>
    <w:rsid w:val="0046212F"/>
    <w:rsid w:val="0046292E"/>
    <w:rsid w:val="00482D56"/>
    <w:rsid w:val="00484E84"/>
    <w:rsid w:val="0048764F"/>
    <w:rsid w:val="00487809"/>
    <w:rsid w:val="004913C9"/>
    <w:rsid w:val="004913E3"/>
    <w:rsid w:val="004A1947"/>
    <w:rsid w:val="004A1CC6"/>
    <w:rsid w:val="004A4CE8"/>
    <w:rsid w:val="004C0448"/>
    <w:rsid w:val="004C3FF0"/>
    <w:rsid w:val="004C6E39"/>
    <w:rsid w:val="004D19FC"/>
    <w:rsid w:val="004D26D9"/>
    <w:rsid w:val="004D311B"/>
    <w:rsid w:val="004D663A"/>
    <w:rsid w:val="004E133B"/>
    <w:rsid w:val="004F09DE"/>
    <w:rsid w:val="004F156F"/>
    <w:rsid w:val="004F50A7"/>
    <w:rsid w:val="00500814"/>
    <w:rsid w:val="00503D7C"/>
    <w:rsid w:val="005054D9"/>
    <w:rsid w:val="00512AE7"/>
    <w:rsid w:val="005257ED"/>
    <w:rsid w:val="0052632F"/>
    <w:rsid w:val="00526919"/>
    <w:rsid w:val="005271B3"/>
    <w:rsid w:val="005327F3"/>
    <w:rsid w:val="00532E55"/>
    <w:rsid w:val="0053376A"/>
    <w:rsid w:val="00534C95"/>
    <w:rsid w:val="00536A13"/>
    <w:rsid w:val="00541519"/>
    <w:rsid w:val="0054398B"/>
    <w:rsid w:val="00554FF5"/>
    <w:rsid w:val="005563E6"/>
    <w:rsid w:val="0055716F"/>
    <w:rsid w:val="0056629C"/>
    <w:rsid w:val="005672A7"/>
    <w:rsid w:val="00567B43"/>
    <w:rsid w:val="00570E67"/>
    <w:rsid w:val="00572421"/>
    <w:rsid w:val="00577F96"/>
    <w:rsid w:val="005808DA"/>
    <w:rsid w:val="00586CE2"/>
    <w:rsid w:val="005945C0"/>
    <w:rsid w:val="005A0297"/>
    <w:rsid w:val="005A31AE"/>
    <w:rsid w:val="005B6220"/>
    <w:rsid w:val="005B7EC5"/>
    <w:rsid w:val="005C15D1"/>
    <w:rsid w:val="005C60AC"/>
    <w:rsid w:val="005C617B"/>
    <w:rsid w:val="005C6859"/>
    <w:rsid w:val="005D2D22"/>
    <w:rsid w:val="005D563E"/>
    <w:rsid w:val="005D669F"/>
    <w:rsid w:val="005D7D0A"/>
    <w:rsid w:val="005E565F"/>
    <w:rsid w:val="005F11F0"/>
    <w:rsid w:val="00605B44"/>
    <w:rsid w:val="00607D13"/>
    <w:rsid w:val="00616F27"/>
    <w:rsid w:val="00617BF7"/>
    <w:rsid w:val="00622947"/>
    <w:rsid w:val="00623661"/>
    <w:rsid w:val="00624290"/>
    <w:rsid w:val="00631F6C"/>
    <w:rsid w:val="006339A0"/>
    <w:rsid w:val="00636082"/>
    <w:rsid w:val="00641F05"/>
    <w:rsid w:val="006515AD"/>
    <w:rsid w:val="00652948"/>
    <w:rsid w:val="006536F4"/>
    <w:rsid w:val="0065720D"/>
    <w:rsid w:val="00665F72"/>
    <w:rsid w:val="006833E9"/>
    <w:rsid w:val="00684B29"/>
    <w:rsid w:val="00691D66"/>
    <w:rsid w:val="00694E9E"/>
    <w:rsid w:val="00697B15"/>
    <w:rsid w:val="006A0E71"/>
    <w:rsid w:val="006A1443"/>
    <w:rsid w:val="006A2583"/>
    <w:rsid w:val="006A42D1"/>
    <w:rsid w:val="006A53FC"/>
    <w:rsid w:val="006A59CA"/>
    <w:rsid w:val="006A7614"/>
    <w:rsid w:val="006A7FB3"/>
    <w:rsid w:val="006B2BBE"/>
    <w:rsid w:val="006B341D"/>
    <w:rsid w:val="006B5662"/>
    <w:rsid w:val="006C0C0C"/>
    <w:rsid w:val="006C254D"/>
    <w:rsid w:val="006C4634"/>
    <w:rsid w:val="006C7472"/>
    <w:rsid w:val="006D4BA0"/>
    <w:rsid w:val="006D7030"/>
    <w:rsid w:val="006E6608"/>
    <w:rsid w:val="006F36DA"/>
    <w:rsid w:val="006F6F85"/>
    <w:rsid w:val="007118C6"/>
    <w:rsid w:val="00712ED0"/>
    <w:rsid w:val="00715DD0"/>
    <w:rsid w:val="007229F5"/>
    <w:rsid w:val="0073383A"/>
    <w:rsid w:val="007346D7"/>
    <w:rsid w:val="00742530"/>
    <w:rsid w:val="0074509F"/>
    <w:rsid w:val="00745EE1"/>
    <w:rsid w:val="00746A2C"/>
    <w:rsid w:val="00752C8A"/>
    <w:rsid w:val="00753EAC"/>
    <w:rsid w:val="00765F14"/>
    <w:rsid w:val="00771C6D"/>
    <w:rsid w:val="00774E46"/>
    <w:rsid w:val="00786273"/>
    <w:rsid w:val="0078789F"/>
    <w:rsid w:val="00790B45"/>
    <w:rsid w:val="0079547C"/>
    <w:rsid w:val="00795FCA"/>
    <w:rsid w:val="007A023E"/>
    <w:rsid w:val="007A0A3A"/>
    <w:rsid w:val="007A43A6"/>
    <w:rsid w:val="007A6069"/>
    <w:rsid w:val="007B09FF"/>
    <w:rsid w:val="007C258E"/>
    <w:rsid w:val="007C32D4"/>
    <w:rsid w:val="007D1071"/>
    <w:rsid w:val="007D4ABD"/>
    <w:rsid w:val="007D637E"/>
    <w:rsid w:val="007D7FD1"/>
    <w:rsid w:val="007E0BB3"/>
    <w:rsid w:val="007E5394"/>
    <w:rsid w:val="007E5833"/>
    <w:rsid w:val="007E7882"/>
    <w:rsid w:val="007F2649"/>
    <w:rsid w:val="007F4062"/>
    <w:rsid w:val="007F6C74"/>
    <w:rsid w:val="00805FC2"/>
    <w:rsid w:val="00816688"/>
    <w:rsid w:val="00817041"/>
    <w:rsid w:val="00822448"/>
    <w:rsid w:val="008271F9"/>
    <w:rsid w:val="0083149D"/>
    <w:rsid w:val="00833AE0"/>
    <w:rsid w:val="008341E1"/>
    <w:rsid w:val="008357AF"/>
    <w:rsid w:val="008456F1"/>
    <w:rsid w:val="0084701F"/>
    <w:rsid w:val="00853A0F"/>
    <w:rsid w:val="00853CBA"/>
    <w:rsid w:val="00866F11"/>
    <w:rsid w:val="0087366C"/>
    <w:rsid w:val="00876463"/>
    <w:rsid w:val="00885F68"/>
    <w:rsid w:val="008924A0"/>
    <w:rsid w:val="008968A8"/>
    <w:rsid w:val="008A0145"/>
    <w:rsid w:val="008A55B3"/>
    <w:rsid w:val="008A6CB8"/>
    <w:rsid w:val="008B17D4"/>
    <w:rsid w:val="008B1901"/>
    <w:rsid w:val="008B2ED5"/>
    <w:rsid w:val="008B6912"/>
    <w:rsid w:val="008D334A"/>
    <w:rsid w:val="008D36AD"/>
    <w:rsid w:val="008D4C98"/>
    <w:rsid w:val="008D7313"/>
    <w:rsid w:val="008E29E7"/>
    <w:rsid w:val="008E4D6F"/>
    <w:rsid w:val="008E4F9F"/>
    <w:rsid w:val="008F10FD"/>
    <w:rsid w:val="008F3304"/>
    <w:rsid w:val="008F6522"/>
    <w:rsid w:val="008F7FC1"/>
    <w:rsid w:val="00901323"/>
    <w:rsid w:val="00904126"/>
    <w:rsid w:val="009052FD"/>
    <w:rsid w:val="009115FA"/>
    <w:rsid w:val="00913EC4"/>
    <w:rsid w:val="00914294"/>
    <w:rsid w:val="00916242"/>
    <w:rsid w:val="009221AA"/>
    <w:rsid w:val="00924EA2"/>
    <w:rsid w:val="00925696"/>
    <w:rsid w:val="00925E4F"/>
    <w:rsid w:val="00927111"/>
    <w:rsid w:val="009371C5"/>
    <w:rsid w:val="00937881"/>
    <w:rsid w:val="00943AEC"/>
    <w:rsid w:val="00944390"/>
    <w:rsid w:val="0095079A"/>
    <w:rsid w:val="00953324"/>
    <w:rsid w:val="009569C4"/>
    <w:rsid w:val="0095713A"/>
    <w:rsid w:val="00957521"/>
    <w:rsid w:val="00962C91"/>
    <w:rsid w:val="0096380C"/>
    <w:rsid w:val="009654CC"/>
    <w:rsid w:val="009722C0"/>
    <w:rsid w:val="0098379A"/>
    <w:rsid w:val="0099785A"/>
    <w:rsid w:val="009A38B7"/>
    <w:rsid w:val="009A7FEE"/>
    <w:rsid w:val="009B1C29"/>
    <w:rsid w:val="009C03D8"/>
    <w:rsid w:val="009C1E26"/>
    <w:rsid w:val="009C47C8"/>
    <w:rsid w:val="009C532E"/>
    <w:rsid w:val="009D4572"/>
    <w:rsid w:val="009E47AA"/>
    <w:rsid w:val="009F1311"/>
    <w:rsid w:val="009F210C"/>
    <w:rsid w:val="009F2E6B"/>
    <w:rsid w:val="009F52CC"/>
    <w:rsid w:val="009F5C02"/>
    <w:rsid w:val="009F6AAD"/>
    <w:rsid w:val="00A020F4"/>
    <w:rsid w:val="00A03D79"/>
    <w:rsid w:val="00A154D3"/>
    <w:rsid w:val="00A159E3"/>
    <w:rsid w:val="00A424F3"/>
    <w:rsid w:val="00A43AEC"/>
    <w:rsid w:val="00A441DF"/>
    <w:rsid w:val="00A46823"/>
    <w:rsid w:val="00A473D7"/>
    <w:rsid w:val="00A47FE0"/>
    <w:rsid w:val="00A507B8"/>
    <w:rsid w:val="00A51A3B"/>
    <w:rsid w:val="00A54F8A"/>
    <w:rsid w:val="00A62A0B"/>
    <w:rsid w:val="00A651BB"/>
    <w:rsid w:val="00A72700"/>
    <w:rsid w:val="00A81B40"/>
    <w:rsid w:val="00A85652"/>
    <w:rsid w:val="00A86331"/>
    <w:rsid w:val="00A86AE1"/>
    <w:rsid w:val="00AA025D"/>
    <w:rsid w:val="00AB65BC"/>
    <w:rsid w:val="00AB6C97"/>
    <w:rsid w:val="00AB7003"/>
    <w:rsid w:val="00AC0ACE"/>
    <w:rsid w:val="00AC1501"/>
    <w:rsid w:val="00AC65DB"/>
    <w:rsid w:val="00AD5C36"/>
    <w:rsid w:val="00AD65BE"/>
    <w:rsid w:val="00AE30BB"/>
    <w:rsid w:val="00AF3C44"/>
    <w:rsid w:val="00AF5BE0"/>
    <w:rsid w:val="00AF7FF7"/>
    <w:rsid w:val="00B056C9"/>
    <w:rsid w:val="00B07C48"/>
    <w:rsid w:val="00B07FBC"/>
    <w:rsid w:val="00B21837"/>
    <w:rsid w:val="00B21BCC"/>
    <w:rsid w:val="00B23A76"/>
    <w:rsid w:val="00B262AE"/>
    <w:rsid w:val="00B3075A"/>
    <w:rsid w:val="00B3271F"/>
    <w:rsid w:val="00B35047"/>
    <w:rsid w:val="00B4780A"/>
    <w:rsid w:val="00B50C0C"/>
    <w:rsid w:val="00B54730"/>
    <w:rsid w:val="00B5522E"/>
    <w:rsid w:val="00B56084"/>
    <w:rsid w:val="00B60608"/>
    <w:rsid w:val="00B6112A"/>
    <w:rsid w:val="00B61210"/>
    <w:rsid w:val="00B64D76"/>
    <w:rsid w:val="00B6521B"/>
    <w:rsid w:val="00B7537B"/>
    <w:rsid w:val="00B832A4"/>
    <w:rsid w:val="00B8542C"/>
    <w:rsid w:val="00B909D2"/>
    <w:rsid w:val="00B91075"/>
    <w:rsid w:val="00BA4B8E"/>
    <w:rsid w:val="00BA732B"/>
    <w:rsid w:val="00BB0389"/>
    <w:rsid w:val="00BB24C4"/>
    <w:rsid w:val="00BC0930"/>
    <w:rsid w:val="00BD019E"/>
    <w:rsid w:val="00BD1687"/>
    <w:rsid w:val="00BD5396"/>
    <w:rsid w:val="00BD5636"/>
    <w:rsid w:val="00BF033E"/>
    <w:rsid w:val="00BF0F1E"/>
    <w:rsid w:val="00BF53BE"/>
    <w:rsid w:val="00BF53FE"/>
    <w:rsid w:val="00BF5D21"/>
    <w:rsid w:val="00BF658B"/>
    <w:rsid w:val="00C00CC2"/>
    <w:rsid w:val="00C04815"/>
    <w:rsid w:val="00C17B5E"/>
    <w:rsid w:val="00C203E6"/>
    <w:rsid w:val="00C213B2"/>
    <w:rsid w:val="00C21BE7"/>
    <w:rsid w:val="00C21CA0"/>
    <w:rsid w:val="00C23235"/>
    <w:rsid w:val="00C31304"/>
    <w:rsid w:val="00C33264"/>
    <w:rsid w:val="00C34399"/>
    <w:rsid w:val="00C40583"/>
    <w:rsid w:val="00C41688"/>
    <w:rsid w:val="00C44244"/>
    <w:rsid w:val="00C522A7"/>
    <w:rsid w:val="00C548CE"/>
    <w:rsid w:val="00C55403"/>
    <w:rsid w:val="00C65397"/>
    <w:rsid w:val="00C6636B"/>
    <w:rsid w:val="00C672CF"/>
    <w:rsid w:val="00C701A6"/>
    <w:rsid w:val="00C70AF9"/>
    <w:rsid w:val="00C718EB"/>
    <w:rsid w:val="00C74F00"/>
    <w:rsid w:val="00C80AF9"/>
    <w:rsid w:val="00C81D94"/>
    <w:rsid w:val="00C8538F"/>
    <w:rsid w:val="00C87643"/>
    <w:rsid w:val="00C87AFE"/>
    <w:rsid w:val="00C9021C"/>
    <w:rsid w:val="00C903ED"/>
    <w:rsid w:val="00C940CA"/>
    <w:rsid w:val="00C956EE"/>
    <w:rsid w:val="00C96A16"/>
    <w:rsid w:val="00C976C7"/>
    <w:rsid w:val="00C97A07"/>
    <w:rsid w:val="00CA65D6"/>
    <w:rsid w:val="00CC3500"/>
    <w:rsid w:val="00CC5CF9"/>
    <w:rsid w:val="00CD1AB3"/>
    <w:rsid w:val="00CD385A"/>
    <w:rsid w:val="00CD5528"/>
    <w:rsid w:val="00CE095B"/>
    <w:rsid w:val="00CE65DB"/>
    <w:rsid w:val="00CF1902"/>
    <w:rsid w:val="00CF1DD7"/>
    <w:rsid w:val="00D005DE"/>
    <w:rsid w:val="00D1162B"/>
    <w:rsid w:val="00D1236C"/>
    <w:rsid w:val="00D12583"/>
    <w:rsid w:val="00D17DB5"/>
    <w:rsid w:val="00D20BE5"/>
    <w:rsid w:val="00D25AC5"/>
    <w:rsid w:val="00D30F97"/>
    <w:rsid w:val="00D34DBD"/>
    <w:rsid w:val="00D37B6C"/>
    <w:rsid w:val="00D45C3E"/>
    <w:rsid w:val="00D60F5C"/>
    <w:rsid w:val="00D61F5F"/>
    <w:rsid w:val="00D62BEC"/>
    <w:rsid w:val="00D701C8"/>
    <w:rsid w:val="00D73763"/>
    <w:rsid w:val="00D86789"/>
    <w:rsid w:val="00D86A91"/>
    <w:rsid w:val="00D957BC"/>
    <w:rsid w:val="00DA1572"/>
    <w:rsid w:val="00DB3C94"/>
    <w:rsid w:val="00DB5109"/>
    <w:rsid w:val="00DB5F12"/>
    <w:rsid w:val="00DC0536"/>
    <w:rsid w:val="00DC3E92"/>
    <w:rsid w:val="00DC6EC1"/>
    <w:rsid w:val="00DD4414"/>
    <w:rsid w:val="00DD5FDB"/>
    <w:rsid w:val="00DD7959"/>
    <w:rsid w:val="00DE089B"/>
    <w:rsid w:val="00DE1FF0"/>
    <w:rsid w:val="00DE3184"/>
    <w:rsid w:val="00DE593C"/>
    <w:rsid w:val="00DE668E"/>
    <w:rsid w:val="00DE6883"/>
    <w:rsid w:val="00DE6D47"/>
    <w:rsid w:val="00DE7DE0"/>
    <w:rsid w:val="00DF23AD"/>
    <w:rsid w:val="00DF3F47"/>
    <w:rsid w:val="00E01082"/>
    <w:rsid w:val="00E05706"/>
    <w:rsid w:val="00E05992"/>
    <w:rsid w:val="00E10E9E"/>
    <w:rsid w:val="00E1181C"/>
    <w:rsid w:val="00E168F0"/>
    <w:rsid w:val="00E237C0"/>
    <w:rsid w:val="00E24073"/>
    <w:rsid w:val="00E30835"/>
    <w:rsid w:val="00E348DB"/>
    <w:rsid w:val="00E378E2"/>
    <w:rsid w:val="00E40ED1"/>
    <w:rsid w:val="00E4254C"/>
    <w:rsid w:val="00E42D61"/>
    <w:rsid w:val="00E44125"/>
    <w:rsid w:val="00E47302"/>
    <w:rsid w:val="00E6275B"/>
    <w:rsid w:val="00E67C9E"/>
    <w:rsid w:val="00E80239"/>
    <w:rsid w:val="00E8037E"/>
    <w:rsid w:val="00E808BD"/>
    <w:rsid w:val="00E80A7D"/>
    <w:rsid w:val="00E84A8E"/>
    <w:rsid w:val="00E86384"/>
    <w:rsid w:val="00E87E51"/>
    <w:rsid w:val="00E927C2"/>
    <w:rsid w:val="00E932EC"/>
    <w:rsid w:val="00EA2F9E"/>
    <w:rsid w:val="00EA6E52"/>
    <w:rsid w:val="00EB065B"/>
    <w:rsid w:val="00EB0B58"/>
    <w:rsid w:val="00EB1EC6"/>
    <w:rsid w:val="00EC0F4D"/>
    <w:rsid w:val="00EC5C16"/>
    <w:rsid w:val="00EC6D17"/>
    <w:rsid w:val="00ED356C"/>
    <w:rsid w:val="00ED5CFB"/>
    <w:rsid w:val="00EF1DD0"/>
    <w:rsid w:val="00F0106B"/>
    <w:rsid w:val="00F01627"/>
    <w:rsid w:val="00F02B66"/>
    <w:rsid w:val="00F054B1"/>
    <w:rsid w:val="00F10092"/>
    <w:rsid w:val="00F110D0"/>
    <w:rsid w:val="00F15A9F"/>
    <w:rsid w:val="00F22AF4"/>
    <w:rsid w:val="00F27D37"/>
    <w:rsid w:val="00F40E72"/>
    <w:rsid w:val="00F44140"/>
    <w:rsid w:val="00F44C2D"/>
    <w:rsid w:val="00F46950"/>
    <w:rsid w:val="00F506A9"/>
    <w:rsid w:val="00F52561"/>
    <w:rsid w:val="00F5688D"/>
    <w:rsid w:val="00F66BD5"/>
    <w:rsid w:val="00F744C8"/>
    <w:rsid w:val="00F7636B"/>
    <w:rsid w:val="00F813C4"/>
    <w:rsid w:val="00F81771"/>
    <w:rsid w:val="00F81860"/>
    <w:rsid w:val="00F90C0F"/>
    <w:rsid w:val="00FA2EDB"/>
    <w:rsid w:val="00FB0FDE"/>
    <w:rsid w:val="00FB200E"/>
    <w:rsid w:val="00FB3DFB"/>
    <w:rsid w:val="00FB5D38"/>
    <w:rsid w:val="00FC2D01"/>
    <w:rsid w:val="00FD265A"/>
    <w:rsid w:val="00FD2F7C"/>
    <w:rsid w:val="00FD5C63"/>
    <w:rsid w:val="00FD5C95"/>
    <w:rsid w:val="00FD6102"/>
    <w:rsid w:val="00FD6EDE"/>
    <w:rsid w:val="00FE56AD"/>
    <w:rsid w:val="00FE5A1A"/>
    <w:rsid w:val="00FE78D5"/>
    <w:rsid w:val="00FF62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3F9"/>
    <w:pPr>
      <w:suppressAutoHyphens/>
      <w:spacing w:line="100" w:lineRule="atLeast"/>
    </w:pPr>
    <w:rPr>
      <w:rFonts w:eastAsia="Arial Unicode MS"/>
      <w:color w:val="000000"/>
      <w:kern w:val="1"/>
      <w:sz w:val="24"/>
      <w:szCs w:val="24"/>
      <w:lang w:eastAsia="ar-SA"/>
    </w:rPr>
  </w:style>
  <w:style w:type="paragraph" w:styleId="Heading1">
    <w:name w:val="heading 1"/>
    <w:basedOn w:val="Normal"/>
    <w:next w:val="BodyText"/>
    <w:qFormat/>
    <w:rsid w:val="004473F9"/>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qFormat/>
    <w:rsid w:val="004473F9"/>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qFormat/>
    <w:rsid w:val="004473F9"/>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qFormat/>
    <w:rsid w:val="004473F9"/>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qFormat/>
    <w:rsid w:val="004473F9"/>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qFormat/>
    <w:rsid w:val="004473F9"/>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qFormat/>
    <w:rsid w:val="004473F9"/>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qFormat/>
    <w:rsid w:val="004473F9"/>
    <w:pPr>
      <w:keepNext/>
      <w:tabs>
        <w:tab w:val="num" w:pos="0"/>
      </w:tabs>
      <w:ind w:left="1440" w:hanging="1440"/>
      <w:jc w:val="both"/>
      <w:outlineLvl w:val="7"/>
    </w:pPr>
    <w:rPr>
      <w:rFonts w:eastAsia="Times New Roman"/>
      <w:b/>
    </w:rPr>
  </w:style>
  <w:style w:type="paragraph" w:styleId="Heading9">
    <w:name w:val="heading 9"/>
    <w:basedOn w:val="Normal"/>
    <w:next w:val="BodyText"/>
    <w:qFormat/>
    <w:rsid w:val="004473F9"/>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sid w:val="004473F9"/>
    <w:rPr>
      <w:rFonts w:ascii="Symbol" w:hAnsi="Symbol" w:cs="Symbol"/>
    </w:rPr>
  </w:style>
  <w:style w:type="character" w:customStyle="1" w:styleId="WW8Num2z1">
    <w:name w:val="WW8Num2z1"/>
    <w:rsid w:val="004473F9"/>
    <w:rPr>
      <w:rFonts w:ascii="Courier New" w:hAnsi="Courier New" w:cs="Courier New"/>
    </w:rPr>
  </w:style>
  <w:style w:type="character" w:customStyle="1" w:styleId="WW8Num2z2">
    <w:name w:val="WW8Num2z2"/>
    <w:rsid w:val="004473F9"/>
    <w:rPr>
      <w:rFonts w:ascii="Wingdings" w:hAnsi="Wingdings" w:cs="Wingdings"/>
    </w:rPr>
  </w:style>
  <w:style w:type="character" w:customStyle="1" w:styleId="WW8Num3z0">
    <w:name w:val="WW8Num3z0"/>
    <w:rsid w:val="004473F9"/>
    <w:rPr>
      <w:b/>
    </w:rPr>
  </w:style>
  <w:style w:type="character" w:customStyle="1" w:styleId="WW8Num3z1">
    <w:name w:val="WW8Num3z1"/>
    <w:rsid w:val="004473F9"/>
    <w:rPr>
      <w:b/>
      <w:i w:val="0"/>
      <w:sz w:val="24"/>
      <w:szCs w:val="24"/>
    </w:rPr>
  </w:style>
  <w:style w:type="character" w:customStyle="1" w:styleId="WW8Num4z0">
    <w:name w:val="WW8Num4z0"/>
    <w:rsid w:val="004473F9"/>
    <w:rPr>
      <w:rFonts w:cs="Arial"/>
      <w:i w:val="0"/>
      <w:sz w:val="24"/>
    </w:rPr>
  </w:style>
  <w:style w:type="character" w:customStyle="1" w:styleId="WW8Num5z0">
    <w:name w:val="WW8Num5z0"/>
    <w:rsid w:val="004473F9"/>
    <w:rPr>
      <w:rFonts w:cs="Arial"/>
      <w:b w:val="0"/>
      <w:i w:val="0"/>
      <w:sz w:val="24"/>
    </w:rPr>
  </w:style>
  <w:style w:type="character" w:customStyle="1" w:styleId="WW8Num6z0">
    <w:name w:val="WW8Num6z0"/>
    <w:rsid w:val="004473F9"/>
    <w:rPr>
      <w:rFonts w:ascii="Symbol" w:hAnsi="Symbol" w:cs="Symbol"/>
    </w:rPr>
  </w:style>
  <w:style w:type="character" w:customStyle="1" w:styleId="WW8Num6z1">
    <w:name w:val="WW8Num6z1"/>
    <w:rsid w:val="004473F9"/>
    <w:rPr>
      <w:rFonts w:ascii="Courier New" w:hAnsi="Courier New" w:cs="Courier New"/>
    </w:rPr>
  </w:style>
  <w:style w:type="character" w:customStyle="1" w:styleId="WW8Num6z2">
    <w:name w:val="WW8Num6z2"/>
    <w:rsid w:val="004473F9"/>
    <w:rPr>
      <w:rFonts w:ascii="Wingdings" w:hAnsi="Wingdings" w:cs="Wingdings"/>
    </w:rPr>
  </w:style>
  <w:style w:type="character" w:customStyle="1" w:styleId="WW8Num7z0">
    <w:name w:val="WW8Num7z0"/>
    <w:rsid w:val="004473F9"/>
    <w:rPr>
      <w:b w:val="0"/>
      <w:i w:val="0"/>
      <w:color w:val="00000A"/>
    </w:rPr>
  </w:style>
  <w:style w:type="character" w:customStyle="1" w:styleId="WW8Num7z1">
    <w:name w:val="WW8Num7z1"/>
    <w:rsid w:val="004473F9"/>
    <w:rPr>
      <w:rFonts w:ascii="Courier New" w:hAnsi="Courier New" w:cs="Courier New"/>
    </w:rPr>
  </w:style>
  <w:style w:type="character" w:customStyle="1" w:styleId="WW8Num7z2">
    <w:name w:val="WW8Num7z2"/>
    <w:rsid w:val="004473F9"/>
    <w:rPr>
      <w:rFonts w:ascii="Wingdings" w:hAnsi="Wingdings" w:cs="Wingdings"/>
    </w:rPr>
  </w:style>
  <w:style w:type="character" w:customStyle="1" w:styleId="WW8Num8z0">
    <w:name w:val="WW8Num8z0"/>
    <w:rsid w:val="004473F9"/>
    <w:rPr>
      <w:rFonts w:ascii="Symbol" w:hAnsi="Symbol" w:cs="Symbol"/>
    </w:rPr>
  </w:style>
  <w:style w:type="character" w:customStyle="1" w:styleId="WW8Num9z0">
    <w:name w:val="WW8Num9z0"/>
    <w:rsid w:val="004473F9"/>
    <w:rPr>
      <w:i w:val="0"/>
    </w:rPr>
  </w:style>
  <w:style w:type="character" w:customStyle="1" w:styleId="WW8Num9z1">
    <w:name w:val="WW8Num9z1"/>
    <w:rsid w:val="004473F9"/>
    <w:rPr>
      <w:rFonts w:ascii="Courier New" w:hAnsi="Courier New" w:cs="Courier New"/>
    </w:rPr>
  </w:style>
  <w:style w:type="character" w:customStyle="1" w:styleId="WW8Num9z2">
    <w:name w:val="WW8Num9z2"/>
    <w:rsid w:val="004473F9"/>
    <w:rPr>
      <w:rFonts w:ascii="Wingdings" w:hAnsi="Wingdings" w:cs="Wingdings"/>
    </w:rPr>
  </w:style>
  <w:style w:type="character" w:customStyle="1" w:styleId="WW8Num8z1">
    <w:name w:val="WW8Num8z1"/>
    <w:rsid w:val="004473F9"/>
    <w:rPr>
      <w:rFonts w:ascii="Courier New" w:hAnsi="Courier New" w:cs="Courier New"/>
    </w:rPr>
  </w:style>
  <w:style w:type="character" w:customStyle="1" w:styleId="WW8Num8z2">
    <w:name w:val="WW8Num8z2"/>
    <w:rsid w:val="004473F9"/>
    <w:rPr>
      <w:rFonts w:ascii="Wingdings" w:hAnsi="Wingdings" w:cs="Wingdings"/>
    </w:rPr>
  </w:style>
  <w:style w:type="character" w:customStyle="1" w:styleId="WW8Num10z0">
    <w:name w:val="WW8Num10z0"/>
    <w:rsid w:val="004473F9"/>
    <w:rPr>
      <w:rFonts w:ascii="Symbol" w:hAnsi="Symbol" w:cs="Symbol"/>
    </w:rPr>
  </w:style>
  <w:style w:type="character" w:customStyle="1" w:styleId="WW8Num10z1">
    <w:name w:val="WW8Num10z1"/>
    <w:rsid w:val="004473F9"/>
    <w:rPr>
      <w:rFonts w:ascii="Courier New" w:hAnsi="Courier New" w:cs="Courier New"/>
    </w:rPr>
  </w:style>
  <w:style w:type="character" w:customStyle="1" w:styleId="WW8Num10z2">
    <w:name w:val="WW8Num10z2"/>
    <w:rsid w:val="004473F9"/>
    <w:rPr>
      <w:rFonts w:ascii="Wingdings" w:hAnsi="Wingdings" w:cs="Wingdings"/>
    </w:rPr>
  </w:style>
  <w:style w:type="character" w:customStyle="1" w:styleId="WW8Num12z0">
    <w:name w:val="WW8Num12z0"/>
    <w:rsid w:val="004473F9"/>
    <w:rPr>
      <w:b/>
    </w:rPr>
  </w:style>
  <w:style w:type="character" w:customStyle="1" w:styleId="WW8Num12z1">
    <w:name w:val="WW8Num12z1"/>
    <w:rsid w:val="004473F9"/>
    <w:rPr>
      <w:b/>
      <w:i w:val="0"/>
      <w:sz w:val="24"/>
      <w:szCs w:val="24"/>
    </w:rPr>
  </w:style>
  <w:style w:type="character" w:customStyle="1" w:styleId="WW8Num13z0">
    <w:name w:val="WW8Num13z0"/>
    <w:rsid w:val="004473F9"/>
    <w:rPr>
      <w:b w:val="0"/>
    </w:rPr>
  </w:style>
  <w:style w:type="character" w:customStyle="1" w:styleId="WW8Num15z0">
    <w:name w:val="WW8Num15z0"/>
    <w:rsid w:val="004473F9"/>
    <w:rPr>
      <w:rFonts w:ascii="Wingdings" w:hAnsi="Wingdings" w:cs="Wingdings"/>
    </w:rPr>
  </w:style>
  <w:style w:type="character" w:customStyle="1" w:styleId="WW8Num15z1">
    <w:name w:val="WW8Num15z1"/>
    <w:rsid w:val="004473F9"/>
    <w:rPr>
      <w:rFonts w:ascii="Courier New" w:hAnsi="Courier New" w:cs="Courier New"/>
    </w:rPr>
  </w:style>
  <w:style w:type="character" w:customStyle="1" w:styleId="WW8Num15z3">
    <w:name w:val="WW8Num15z3"/>
    <w:rsid w:val="004473F9"/>
    <w:rPr>
      <w:rFonts w:ascii="Symbol" w:hAnsi="Symbol" w:cs="Symbol"/>
    </w:rPr>
  </w:style>
  <w:style w:type="character" w:customStyle="1" w:styleId="WW-DefaultParagraphFont">
    <w:name w:val="WW-Default Paragraph Font"/>
    <w:rsid w:val="004473F9"/>
  </w:style>
  <w:style w:type="character" w:customStyle="1" w:styleId="ListParagraphChar">
    <w:name w:val="List Paragraph Char"/>
    <w:rsid w:val="004473F9"/>
  </w:style>
  <w:style w:type="character" w:customStyle="1" w:styleId="CommentReference1">
    <w:name w:val="Comment Reference1"/>
    <w:rsid w:val="004473F9"/>
    <w:rPr>
      <w:sz w:val="16"/>
      <w:szCs w:val="16"/>
    </w:rPr>
  </w:style>
  <w:style w:type="character" w:customStyle="1" w:styleId="CommentTextChar">
    <w:name w:val="Comment Text Char"/>
    <w:rsid w:val="004473F9"/>
    <w:rPr>
      <w:sz w:val="20"/>
      <w:szCs w:val="20"/>
    </w:rPr>
  </w:style>
  <w:style w:type="character" w:customStyle="1" w:styleId="CommentSubjectChar">
    <w:name w:val="Comment Subject Char"/>
    <w:rsid w:val="004473F9"/>
    <w:rPr>
      <w:b/>
      <w:bCs/>
      <w:sz w:val="20"/>
      <w:szCs w:val="20"/>
    </w:rPr>
  </w:style>
  <w:style w:type="character" w:customStyle="1" w:styleId="BalloonTextChar">
    <w:name w:val="Balloon Text Char"/>
    <w:rsid w:val="004473F9"/>
    <w:rPr>
      <w:rFonts w:ascii="Tahoma" w:hAnsi="Tahoma" w:cs="Tahoma"/>
      <w:sz w:val="16"/>
      <w:szCs w:val="16"/>
    </w:rPr>
  </w:style>
  <w:style w:type="character" w:customStyle="1" w:styleId="Heading1Char">
    <w:name w:val="Heading 1 Char"/>
    <w:rsid w:val="004473F9"/>
    <w:rPr>
      <w:rFonts w:ascii="Cambria" w:hAnsi="Cambria" w:cs="font333"/>
      <w:b/>
      <w:bCs/>
      <w:color w:val="365F91"/>
      <w:sz w:val="28"/>
      <w:szCs w:val="28"/>
    </w:rPr>
  </w:style>
  <w:style w:type="character" w:customStyle="1" w:styleId="Heading2Char">
    <w:name w:val="Heading 2 Char"/>
    <w:rsid w:val="004473F9"/>
    <w:rPr>
      <w:rFonts w:ascii="Book Antiqua" w:eastAsia="Times New Roman" w:hAnsi="Book Antiqua" w:cs="Times New Roman"/>
      <w:b/>
      <w:bCs/>
      <w:sz w:val="28"/>
      <w:szCs w:val="24"/>
    </w:rPr>
  </w:style>
  <w:style w:type="character" w:customStyle="1" w:styleId="Heading3Char">
    <w:name w:val="Heading 3 Char"/>
    <w:rsid w:val="004473F9"/>
    <w:rPr>
      <w:rFonts w:ascii="Arial" w:eastAsia="Times New Roman" w:hAnsi="Arial" w:cs="Times New Roman"/>
      <w:b/>
      <w:bCs/>
      <w:sz w:val="26"/>
      <w:szCs w:val="26"/>
    </w:rPr>
  </w:style>
  <w:style w:type="character" w:customStyle="1" w:styleId="Heading4Char">
    <w:name w:val="Heading 4 Char"/>
    <w:rsid w:val="004473F9"/>
    <w:rPr>
      <w:rFonts w:ascii="Book Antiqua" w:eastAsia="Times New Roman" w:hAnsi="Book Antiqua" w:cs="Times New Roman"/>
      <w:b/>
      <w:bCs/>
      <w:sz w:val="28"/>
      <w:szCs w:val="24"/>
      <w:u w:val="single"/>
    </w:rPr>
  </w:style>
  <w:style w:type="character" w:customStyle="1" w:styleId="Heading5Char">
    <w:name w:val="Heading 5 Char"/>
    <w:rsid w:val="004473F9"/>
    <w:rPr>
      <w:rFonts w:ascii="Times New Roman" w:eastAsia="Times New Roman" w:hAnsi="Times New Roman" w:cs="Times New Roman"/>
      <w:b/>
      <w:bCs/>
      <w:i/>
      <w:iCs/>
      <w:sz w:val="26"/>
      <w:szCs w:val="26"/>
      <w:lang w:val="en-US"/>
    </w:rPr>
  </w:style>
  <w:style w:type="character" w:customStyle="1" w:styleId="Heading6Char">
    <w:name w:val="Heading 6 Char"/>
    <w:rsid w:val="004473F9"/>
    <w:rPr>
      <w:rFonts w:ascii="Book Antiqua" w:eastAsia="Times New Roman" w:hAnsi="Book Antiqua" w:cs="Times New Roman"/>
      <w:sz w:val="28"/>
      <w:szCs w:val="24"/>
    </w:rPr>
  </w:style>
  <w:style w:type="character" w:customStyle="1" w:styleId="Heading7Char">
    <w:name w:val="Heading 7 Char"/>
    <w:rsid w:val="004473F9"/>
    <w:rPr>
      <w:rFonts w:ascii="Book Antiqua" w:eastAsia="Times New Roman" w:hAnsi="Book Antiqua" w:cs="Arial"/>
      <w:b/>
      <w:bCs/>
      <w:sz w:val="24"/>
      <w:szCs w:val="24"/>
    </w:rPr>
  </w:style>
  <w:style w:type="character" w:customStyle="1" w:styleId="Heading8Char">
    <w:name w:val="Heading 8 Char"/>
    <w:rsid w:val="004473F9"/>
    <w:rPr>
      <w:rFonts w:ascii="Times New Roman" w:eastAsia="Times New Roman" w:hAnsi="Times New Roman" w:cs="Times New Roman"/>
      <w:b/>
      <w:sz w:val="24"/>
      <w:szCs w:val="24"/>
    </w:rPr>
  </w:style>
  <w:style w:type="character" w:customStyle="1" w:styleId="Heading9Char">
    <w:name w:val="Heading 9 Char"/>
    <w:rsid w:val="004473F9"/>
    <w:rPr>
      <w:rFonts w:ascii="Arial" w:eastAsia="Times New Roman" w:hAnsi="Arial" w:cs="Arial"/>
      <w:lang w:val="en-US"/>
    </w:rPr>
  </w:style>
  <w:style w:type="character" w:customStyle="1" w:styleId="BodyText2Char">
    <w:name w:val="Body Text 2 Char"/>
    <w:rsid w:val="004473F9"/>
    <w:rPr>
      <w:sz w:val="24"/>
      <w:szCs w:val="24"/>
    </w:rPr>
  </w:style>
  <w:style w:type="character" w:customStyle="1" w:styleId="BodyText2Char1">
    <w:name w:val="Body Text 2 Char1"/>
    <w:basedOn w:val="WW-DefaultParagraphFont"/>
    <w:rsid w:val="004473F9"/>
  </w:style>
  <w:style w:type="character" w:customStyle="1" w:styleId="BodyText3Char">
    <w:name w:val="Body Text 3 Char"/>
    <w:rsid w:val="004473F9"/>
    <w:rPr>
      <w:rFonts w:ascii="Times New Roman" w:eastAsia="Times New Roman" w:hAnsi="Times New Roman" w:cs="Times New Roman"/>
      <w:sz w:val="16"/>
      <w:szCs w:val="16"/>
    </w:rPr>
  </w:style>
  <w:style w:type="character" w:customStyle="1" w:styleId="NoSpacingChar">
    <w:name w:val="No Spacing Char"/>
    <w:rsid w:val="004473F9"/>
    <w:rPr>
      <w:rFonts w:cs="font333"/>
      <w:lang w:val="en-US"/>
    </w:rPr>
  </w:style>
  <w:style w:type="character" w:customStyle="1" w:styleId="HeaderChar">
    <w:name w:val="Header Char"/>
    <w:basedOn w:val="WW-DefaultParagraphFont"/>
    <w:rsid w:val="004473F9"/>
  </w:style>
  <w:style w:type="character" w:customStyle="1" w:styleId="FooterChar">
    <w:name w:val="Footer Char"/>
    <w:basedOn w:val="WW-DefaultParagraphFont"/>
    <w:rsid w:val="004473F9"/>
  </w:style>
  <w:style w:type="character" w:customStyle="1" w:styleId="ListLabel1">
    <w:name w:val="ListLabel 1"/>
    <w:rsid w:val="004473F9"/>
    <w:rPr>
      <w:rFonts w:cs="Courier New"/>
    </w:rPr>
  </w:style>
  <w:style w:type="character" w:customStyle="1" w:styleId="ListLabel2">
    <w:name w:val="ListLabel 2"/>
    <w:rsid w:val="004473F9"/>
    <w:rPr>
      <w:b/>
      <w:i w:val="0"/>
      <w:sz w:val="24"/>
      <w:szCs w:val="24"/>
    </w:rPr>
  </w:style>
  <w:style w:type="character" w:customStyle="1" w:styleId="ListLabel3">
    <w:name w:val="ListLabel 3"/>
    <w:rsid w:val="004473F9"/>
    <w:rPr>
      <w:rFonts w:cs="Arial"/>
      <w:i w:val="0"/>
      <w:sz w:val="24"/>
    </w:rPr>
  </w:style>
  <w:style w:type="character" w:customStyle="1" w:styleId="ListLabel4">
    <w:name w:val="ListLabel 4"/>
    <w:rsid w:val="004473F9"/>
    <w:rPr>
      <w:rFonts w:cs="Arial"/>
      <w:b w:val="0"/>
      <w:i w:val="0"/>
      <w:sz w:val="24"/>
    </w:rPr>
  </w:style>
  <w:style w:type="character" w:customStyle="1" w:styleId="ListLabel5">
    <w:name w:val="ListLabel 5"/>
    <w:rsid w:val="004473F9"/>
    <w:rPr>
      <w:rFonts w:cs="Calibri"/>
    </w:rPr>
  </w:style>
  <w:style w:type="character" w:customStyle="1" w:styleId="ListLabel6">
    <w:name w:val="ListLabel 6"/>
    <w:rsid w:val="004473F9"/>
    <w:rPr>
      <w:b w:val="0"/>
      <w:i w:val="0"/>
      <w:color w:val="00000A"/>
    </w:rPr>
  </w:style>
  <w:style w:type="character" w:customStyle="1" w:styleId="ListLabel7">
    <w:name w:val="ListLabel 7"/>
    <w:rsid w:val="004473F9"/>
    <w:rPr>
      <w:rFonts w:eastAsia="TimesNewRomanPSMT" w:cs="Times New Roman"/>
    </w:rPr>
  </w:style>
  <w:style w:type="character" w:customStyle="1" w:styleId="ListLabel8">
    <w:name w:val="ListLabel 8"/>
    <w:rsid w:val="004473F9"/>
    <w:rPr>
      <w:i w:val="0"/>
    </w:rPr>
  </w:style>
  <w:style w:type="character" w:customStyle="1" w:styleId="NumberingSymbols">
    <w:name w:val="Numbering Symbols"/>
    <w:rsid w:val="004473F9"/>
  </w:style>
  <w:style w:type="paragraph" w:customStyle="1" w:styleId="Heading">
    <w:name w:val="Heading"/>
    <w:basedOn w:val="Normal"/>
    <w:next w:val="BodyText"/>
    <w:rsid w:val="004473F9"/>
    <w:pPr>
      <w:keepNext/>
      <w:spacing w:before="240" w:after="120"/>
    </w:pPr>
    <w:rPr>
      <w:rFonts w:ascii="Arial" w:hAnsi="Arial" w:cs="Mangal"/>
      <w:sz w:val="28"/>
      <w:szCs w:val="28"/>
    </w:rPr>
  </w:style>
  <w:style w:type="paragraph" w:styleId="BodyText">
    <w:name w:val="Body Text"/>
    <w:basedOn w:val="Normal"/>
    <w:link w:val="BodyTextChar"/>
    <w:rsid w:val="004473F9"/>
    <w:pPr>
      <w:spacing w:after="120"/>
    </w:pPr>
  </w:style>
  <w:style w:type="paragraph" w:styleId="List">
    <w:name w:val="List"/>
    <w:basedOn w:val="BodyText"/>
    <w:rsid w:val="004473F9"/>
    <w:rPr>
      <w:rFonts w:cs="Mangal"/>
    </w:rPr>
  </w:style>
  <w:style w:type="paragraph" w:styleId="Caption">
    <w:name w:val="caption"/>
    <w:basedOn w:val="Normal"/>
    <w:qFormat/>
    <w:rsid w:val="004473F9"/>
    <w:pPr>
      <w:suppressLineNumbers/>
      <w:spacing w:before="120" w:after="120"/>
    </w:pPr>
    <w:rPr>
      <w:rFonts w:cs="Mangal"/>
      <w:i/>
      <w:iCs/>
    </w:rPr>
  </w:style>
  <w:style w:type="paragraph" w:customStyle="1" w:styleId="Index">
    <w:name w:val="Index"/>
    <w:basedOn w:val="Normal"/>
    <w:rsid w:val="004473F9"/>
    <w:pPr>
      <w:suppressLineNumbers/>
    </w:pPr>
    <w:rPr>
      <w:rFonts w:cs="Mangal"/>
    </w:rPr>
  </w:style>
  <w:style w:type="paragraph" w:styleId="ListParagraph">
    <w:name w:val="List Paragraph"/>
    <w:basedOn w:val="Normal"/>
    <w:uiPriority w:val="34"/>
    <w:qFormat/>
    <w:rsid w:val="004473F9"/>
    <w:pPr>
      <w:ind w:left="720"/>
    </w:pPr>
  </w:style>
  <w:style w:type="paragraph" w:customStyle="1" w:styleId="CommentText1">
    <w:name w:val="Comment Text1"/>
    <w:basedOn w:val="Normal"/>
    <w:rsid w:val="004473F9"/>
    <w:rPr>
      <w:sz w:val="20"/>
      <w:szCs w:val="20"/>
    </w:rPr>
  </w:style>
  <w:style w:type="paragraph" w:customStyle="1" w:styleId="CommentSubject1">
    <w:name w:val="Comment Subject1"/>
    <w:basedOn w:val="CommentText1"/>
    <w:rsid w:val="004473F9"/>
    <w:rPr>
      <w:b/>
      <w:bCs/>
    </w:rPr>
  </w:style>
  <w:style w:type="paragraph" w:styleId="BalloonText">
    <w:name w:val="Balloon Text"/>
    <w:basedOn w:val="Normal"/>
    <w:rsid w:val="004473F9"/>
    <w:rPr>
      <w:rFonts w:ascii="Tahoma" w:hAnsi="Tahoma" w:cs="Tahoma"/>
      <w:sz w:val="16"/>
      <w:szCs w:val="16"/>
    </w:rPr>
  </w:style>
  <w:style w:type="paragraph" w:customStyle="1" w:styleId="ContentsHeading">
    <w:name w:val="Contents Heading"/>
    <w:basedOn w:val="Heading1"/>
    <w:rsid w:val="004473F9"/>
    <w:pPr>
      <w:suppressLineNumbers/>
    </w:pPr>
    <w:rPr>
      <w:sz w:val="32"/>
      <w:szCs w:val="32"/>
    </w:rPr>
  </w:style>
  <w:style w:type="paragraph" w:styleId="BodyText2">
    <w:name w:val="Body Text 2"/>
    <w:basedOn w:val="Normal"/>
    <w:link w:val="BodyText2Char2"/>
    <w:rsid w:val="004473F9"/>
    <w:pPr>
      <w:spacing w:after="120" w:line="480" w:lineRule="auto"/>
    </w:pPr>
  </w:style>
  <w:style w:type="paragraph" w:styleId="BodyText3">
    <w:name w:val="Body Text 3"/>
    <w:basedOn w:val="Normal"/>
    <w:link w:val="BodyText3Char1"/>
    <w:rsid w:val="004473F9"/>
    <w:pPr>
      <w:spacing w:after="120"/>
    </w:pPr>
    <w:rPr>
      <w:rFonts w:eastAsia="Times New Roman"/>
      <w:sz w:val="16"/>
      <w:szCs w:val="16"/>
    </w:rPr>
  </w:style>
  <w:style w:type="paragraph" w:styleId="NoSpacing">
    <w:name w:val="No Spacing"/>
    <w:qFormat/>
    <w:rsid w:val="004473F9"/>
    <w:pPr>
      <w:suppressAutoHyphens/>
      <w:spacing w:line="100" w:lineRule="atLeast"/>
    </w:pPr>
    <w:rPr>
      <w:rFonts w:ascii="Calibri" w:eastAsia="Arial Unicode MS" w:hAnsi="Calibri" w:cs="Calibri"/>
      <w:kern w:val="1"/>
      <w:sz w:val="22"/>
      <w:szCs w:val="22"/>
      <w:lang w:eastAsia="ar-SA"/>
    </w:rPr>
  </w:style>
  <w:style w:type="paragraph" w:styleId="Header">
    <w:name w:val="header"/>
    <w:basedOn w:val="Normal"/>
    <w:rsid w:val="004473F9"/>
    <w:pPr>
      <w:suppressLineNumbers/>
      <w:tabs>
        <w:tab w:val="center" w:pos="4513"/>
        <w:tab w:val="right" w:pos="9026"/>
      </w:tabs>
    </w:pPr>
  </w:style>
  <w:style w:type="paragraph" w:styleId="Footer">
    <w:name w:val="footer"/>
    <w:basedOn w:val="Normal"/>
    <w:rsid w:val="004473F9"/>
    <w:pPr>
      <w:suppressLineNumbers/>
      <w:tabs>
        <w:tab w:val="center" w:pos="4513"/>
        <w:tab w:val="right" w:pos="9026"/>
      </w:tabs>
    </w:pPr>
  </w:style>
  <w:style w:type="paragraph" w:customStyle="1" w:styleId="TableContents">
    <w:name w:val="Table Contents"/>
    <w:basedOn w:val="Normal"/>
    <w:rsid w:val="004473F9"/>
    <w:pPr>
      <w:suppressLineNumbers/>
    </w:pPr>
  </w:style>
  <w:style w:type="paragraph" w:customStyle="1" w:styleId="TableHeading">
    <w:name w:val="Table Heading"/>
    <w:basedOn w:val="TableContents"/>
    <w:rsid w:val="004473F9"/>
    <w:pPr>
      <w:jc w:val="center"/>
    </w:pPr>
    <w:rPr>
      <w:b/>
      <w:bCs/>
    </w:rPr>
  </w:style>
  <w:style w:type="paragraph" w:customStyle="1" w:styleId="PythagoreanTheorem">
    <w:name w:val="Pythagorean Theorem"/>
    <w:rsid w:val="004473F9"/>
    <w:pPr>
      <w:suppressAutoHyphens/>
      <w:spacing w:after="200" w:line="276" w:lineRule="auto"/>
    </w:pPr>
    <w:rPr>
      <w:rFonts w:ascii="Calibri" w:eastAsia="MS Mincho" w:hAnsi="Calibri" w:cs="Arial"/>
      <w:sz w:val="22"/>
      <w:szCs w:val="22"/>
      <w:lang w:eastAsia="ar-SA"/>
    </w:rPr>
  </w:style>
  <w:style w:type="table" w:styleId="TableGrid">
    <w:name w:val="Table Grid"/>
    <w:basedOn w:val="TableNormal"/>
    <w:uiPriority w:val="59"/>
    <w:rsid w:val="00A651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4165B7"/>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4165B7"/>
    <w:rPr>
      <w:rFonts w:ascii="Calibri" w:hAnsi="Calibri" w:cs="Calibri"/>
      <w:b/>
      <w:bCs/>
      <w:sz w:val="18"/>
      <w:szCs w:val="18"/>
    </w:rPr>
  </w:style>
  <w:style w:type="character" w:styleId="Hyperlink">
    <w:name w:val="Hyperlink"/>
    <w:basedOn w:val="DefaultParagraphFont"/>
    <w:uiPriority w:val="99"/>
    <w:rsid w:val="004165B7"/>
    <w:rPr>
      <w:color w:val="0000FF"/>
      <w:u w:val="single"/>
    </w:rPr>
  </w:style>
  <w:style w:type="paragraph" w:customStyle="1" w:styleId="Style6">
    <w:name w:val="Style6"/>
    <w:basedOn w:val="Normal"/>
    <w:uiPriority w:val="99"/>
    <w:rsid w:val="004165B7"/>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4165B7"/>
    <w:rPr>
      <w:rFonts w:ascii="Calibri" w:hAnsi="Calibri" w:cs="Calibri"/>
      <w:sz w:val="22"/>
      <w:szCs w:val="22"/>
    </w:rPr>
  </w:style>
  <w:style w:type="paragraph" w:customStyle="1" w:styleId="Style10">
    <w:name w:val="Style10"/>
    <w:basedOn w:val="Normal"/>
    <w:uiPriority w:val="99"/>
    <w:rsid w:val="002B5B9B"/>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2B5B9B"/>
    <w:rPr>
      <w:rFonts w:ascii="Calibri" w:hAnsi="Calibri" w:cs="Calibri"/>
      <w:b/>
      <w:bCs/>
      <w:sz w:val="22"/>
      <w:szCs w:val="22"/>
    </w:rPr>
  </w:style>
  <w:style w:type="character" w:customStyle="1" w:styleId="apple-converted-space">
    <w:name w:val="apple-converted-space"/>
    <w:rsid w:val="00D62BEC"/>
  </w:style>
  <w:style w:type="character" w:customStyle="1" w:styleId="apple-style-span">
    <w:name w:val="apple-style-span"/>
    <w:basedOn w:val="DefaultParagraphFont"/>
    <w:rsid w:val="00D62BEC"/>
  </w:style>
  <w:style w:type="paragraph" w:customStyle="1" w:styleId="Default">
    <w:name w:val="Default"/>
    <w:rsid w:val="007E0BB3"/>
    <w:pPr>
      <w:autoSpaceDE w:val="0"/>
      <w:autoSpaceDN w:val="0"/>
      <w:adjustRightInd w:val="0"/>
    </w:pPr>
    <w:rPr>
      <w:rFonts w:ascii="Arial" w:hAnsi="Arial" w:cs="Arial"/>
      <w:color w:val="000000"/>
      <w:sz w:val="24"/>
      <w:szCs w:val="24"/>
      <w:lang w:val="sr-Latn-CS" w:eastAsia="sr-Latn-CS"/>
    </w:rPr>
  </w:style>
  <w:style w:type="character" w:customStyle="1" w:styleId="BodyTextChar">
    <w:name w:val="Body Text Char"/>
    <w:basedOn w:val="DefaultParagraphFont"/>
    <w:link w:val="BodyText"/>
    <w:rsid w:val="007E0BB3"/>
    <w:rPr>
      <w:rFonts w:eastAsia="Arial Unicode MS"/>
      <w:color w:val="000000"/>
      <w:kern w:val="1"/>
      <w:sz w:val="24"/>
      <w:szCs w:val="24"/>
      <w:lang w:eastAsia="ar-SA"/>
    </w:rPr>
  </w:style>
  <w:style w:type="character" w:customStyle="1" w:styleId="BodyText2Char2">
    <w:name w:val="Body Text 2 Char2"/>
    <w:basedOn w:val="DefaultParagraphFont"/>
    <w:link w:val="BodyText2"/>
    <w:rsid w:val="006F6F85"/>
    <w:rPr>
      <w:rFonts w:eastAsia="Arial Unicode MS"/>
      <w:color w:val="000000"/>
      <w:kern w:val="1"/>
      <w:sz w:val="24"/>
      <w:szCs w:val="24"/>
      <w:lang w:eastAsia="ar-SA"/>
    </w:rPr>
  </w:style>
  <w:style w:type="character" w:customStyle="1" w:styleId="BodyText3Char1">
    <w:name w:val="Body Text 3 Char1"/>
    <w:basedOn w:val="DefaultParagraphFont"/>
    <w:link w:val="BodyText3"/>
    <w:rsid w:val="006F6F85"/>
    <w:rPr>
      <w:color w:val="000000"/>
      <w:kern w:val="1"/>
      <w:sz w:val="16"/>
      <w:szCs w:val="16"/>
      <w:lang w:eastAsia="ar-SA"/>
    </w:rPr>
  </w:style>
  <w:style w:type="paragraph" w:styleId="CommentText">
    <w:name w:val="annotation text"/>
    <w:basedOn w:val="Normal"/>
    <w:link w:val="CommentTextChar1"/>
    <w:unhideWhenUsed/>
    <w:rsid w:val="00822448"/>
    <w:pPr>
      <w:spacing w:line="240" w:lineRule="auto"/>
    </w:pPr>
    <w:rPr>
      <w:sz w:val="20"/>
      <w:szCs w:val="20"/>
    </w:rPr>
  </w:style>
  <w:style w:type="character" w:customStyle="1" w:styleId="CommentTextChar1">
    <w:name w:val="Comment Text Char1"/>
    <w:basedOn w:val="DefaultParagraphFont"/>
    <w:link w:val="CommentText"/>
    <w:rsid w:val="00822448"/>
    <w:rPr>
      <w:rFonts w:eastAsia="Arial Unicode MS"/>
      <w:color w:val="000000"/>
      <w:kern w:val="1"/>
      <w:lang w:eastAsia="ar-SA"/>
    </w:rPr>
  </w:style>
  <w:style w:type="paragraph" w:customStyle="1" w:styleId="nabrajanjebold">
    <w:name w:val="nabrajanje bold"/>
    <w:basedOn w:val="Normal"/>
    <w:qFormat/>
    <w:rsid w:val="00E42D61"/>
    <w:pPr>
      <w:numPr>
        <w:numId w:val="15"/>
      </w:numPr>
      <w:suppressAutoHyphens w:val="0"/>
      <w:spacing w:after="120" w:line="240" w:lineRule="auto"/>
      <w:ind w:left="0" w:firstLine="851"/>
      <w:jc w:val="both"/>
    </w:pPr>
    <w:rPr>
      <w:rFonts w:eastAsia="Times New Roman"/>
      <w:color w:val="auto"/>
      <w:kern w:val="0"/>
      <w:sz w:val="22"/>
      <w:szCs w:val="20"/>
      <w:lang w:eastAsia="en-US"/>
    </w:rPr>
  </w:style>
</w:styles>
</file>

<file path=word/webSettings.xml><?xml version="1.0" encoding="utf-8"?>
<w:webSettings xmlns:r="http://schemas.openxmlformats.org/officeDocument/2006/relationships" xmlns:w="http://schemas.openxmlformats.org/wordprocessingml/2006/main">
  <w:divs>
    <w:div w:id="537089520">
      <w:bodyDiv w:val="1"/>
      <w:marLeft w:val="0"/>
      <w:marRight w:val="0"/>
      <w:marTop w:val="0"/>
      <w:marBottom w:val="0"/>
      <w:divBdr>
        <w:top w:val="none" w:sz="0" w:space="0" w:color="auto"/>
        <w:left w:val="none" w:sz="0" w:space="0" w:color="auto"/>
        <w:bottom w:val="none" w:sz="0" w:space="0" w:color="auto"/>
        <w:right w:val="none" w:sz="0" w:space="0" w:color="auto"/>
      </w:divBdr>
    </w:div>
    <w:div w:id="1016930912">
      <w:bodyDiv w:val="1"/>
      <w:marLeft w:val="0"/>
      <w:marRight w:val="0"/>
      <w:marTop w:val="0"/>
      <w:marBottom w:val="0"/>
      <w:divBdr>
        <w:top w:val="none" w:sz="0" w:space="0" w:color="auto"/>
        <w:left w:val="none" w:sz="0" w:space="0" w:color="auto"/>
        <w:bottom w:val="none" w:sz="0" w:space="0" w:color="auto"/>
        <w:right w:val="none" w:sz="0" w:space="0" w:color="auto"/>
      </w:divBdr>
    </w:div>
    <w:div w:id="183587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jelenadrageljevic@ymail.com" TargetMode="External"/><Relationship Id="rId18"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 Id="rId26" Type="http://schemas.openxmlformats.org/officeDocument/2006/relationships/hyperlink" Target="mailto:olja.jasovic@sobatocina.org.rs" TargetMode="External"/><Relationship Id="rId3" Type="http://schemas.openxmlformats.org/officeDocument/2006/relationships/styles" Target="styles.xml"/><Relationship Id="rId21" Type="http://schemas.openxmlformats.org/officeDocument/2006/relationships/hyperlink" Target="http://we2.cekos.com/ce/faces/index.jsp%3F%26action%3Dpropis%26file%3D06773801.html%26path%3D06773801.html%26query%3Dzakon+o+radu%26mark%3Dfalse%26tipPretrage%3D1%26tipPropisa%3D1%26domen%3D0%26mojiPropisi%3Dfalse%26datumOd%3D%26datumDo%3D%26groups%3D0-%40-0-%40--%40--%40-0-%40-0%26regExpZaMarkiranje%3D" TargetMode="External"/><Relationship Id="rId7" Type="http://schemas.openxmlformats.org/officeDocument/2006/relationships/endnotes" Target="endnotes.xml"/><Relationship Id="rId12" Type="http://schemas.openxmlformats.org/officeDocument/2006/relationships/hyperlink" Target="mailto:olja.jasovic@sobatocina.org.rs" TargetMode="External"/><Relationship Id="rId17" Type="http://schemas.openxmlformats.org/officeDocument/2006/relationships/hyperlink" Target="http://we2.cekos.com/ce/faces/index.jsp%3F%26action%3Dpropis%26file%3D09411801.html%26path%3D09411801.html%26query%3Dzakon+o+radu%26mark%3Dfalse%26tipPretrage%3D1%26tipPropisa%3D1%26domen%3D0%26mojiPropisi%3Dfalse%26datumOd%3D%26datumDo%3D%26groups%3D0-%40-0-%40--%40--%40-0-%40-0%26regExpZaMarkiranje%3D" TargetMode="External"/><Relationship Id="rId25" Type="http://schemas.openxmlformats.org/officeDocument/2006/relationships/hyperlink" Target="mailto:jelenadrageljevic@ymail.com" TargetMode="External"/><Relationship Id="rId2" Type="http://schemas.openxmlformats.org/officeDocument/2006/relationships/numbering" Target="numbering.xml"/><Relationship Id="rId16" Type="http://schemas.openxmlformats.org/officeDocument/2006/relationships/hyperlink" Target="http://we2.cekos.com/ce/faces/index.jsp%3F%26action%3Dpropis%26file%3D06773801.html%26path%3D06773801.html%26query%3Dzakon+o+radu%26mark%3Dfalse%26tipPretrage%3D1%26tipPropisa%3D1%26domen%3D0%26mojiPropisi%3Dfalse%26datumOd%3D%26datumDo%3D%26groups%3D0-%40-0-%40--%40--%40-0-%40-0%26regExpZaMarkiranje%3D" TargetMode="External"/><Relationship Id="rId20" Type="http://schemas.openxmlformats.org/officeDocument/2006/relationships/hyperlink" Target="http://we2.cekos.com/ce/faces/index.jsp%3F%26action%3Dpropis%26file%3D03685301.html%26path%3D03685301.html%26query%3Dzakon+o+radu%26mark%3Dfalse%26tipPretrage%3D1%26tipPropisa%3D1%26domen%3D0%26mojiPropisi%3Dfalse%26datumOd%3D%26datumDo%3D%26groups%3D0-%40-0-%40--%40--%40-0-%40-0%26regExpZaMarkiranje%3D"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batocina.org.rs" TargetMode="External"/><Relationship Id="rId24"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yperlink" Target="http://we2.cekos.com/ce/faces/index.jsp%3F%26action%3Dpropis%26file%3D03685301.html%26path%3D03685301.html%26query%3Dzakon+o+radu%26mark%3Dfalse%26tipPretrage%3D1%26tipPropisa%3D1%26domen%3D0%26mojiPropisi%3Dfalse%26datumOd%3D%26datumDo%3D%26groups%3D0-%40-0-%40--%40--%40-0-%40-0%26regExpZaMarkiranje%3D" TargetMode="External"/><Relationship Id="rId23" Type="http://schemas.openxmlformats.org/officeDocument/2006/relationships/hyperlink" Target="http://we2.cekos.com/ce/faces/index.jsp%3F%26action%3Dpropis%26file%3D10347901.html%26path%3D10347901.html%26query%3Dzakon+o+radu%26mark%3Dfalse%26tipPretrage%3D1%26tipPropisa%3D1%26domen%3D0%26mojiPropisi%3Dfalse%26datumOd%3D%26datumDo%3D%26groups%3D0-%40-0-%40--%40--%40-0-%40-0%26regExpZaMarkiranje%3D"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e2.cekos.com/ce/faces/index.jsp%3F%26action%3Dpropis%26file%3D03310501.html%26path%3D03310501.html%26query%3Dzakon+o+radu%26mark%3Dfalse%26tipPretrage%3D1%26tipPropisa%3D1%26domen%3D0%26mojiPropisi%3Dfalse%26datumOd%3D%26datumDo%3D%26groups%3D0-%40-0-%40--%40--%40-0-%40-0%26regExpZaMarkiranje%3D"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http://we2.cekos.com/ce/faces/index.jsp%3F%26action%3Dpropis%26file%3D03310501.html%26path%3D03310501.html%26query%3Dzakon+o+radu%26mark%3Dfalse%26tipPretrage%3D1%26tipPropisa%3D1%26domen%3D0%26mojiPropisi%3Dfalse%26datumOd%3D%26datumDo%3D%26groups%3D0-%40-0-%40--%40--%40-0-%40-0%26regExpZaMarkiranje%3D" TargetMode="External"/><Relationship Id="rId22" Type="http://schemas.openxmlformats.org/officeDocument/2006/relationships/hyperlink" Target="http://we2.cekos.com/ce/faces/index.jsp%3F%26action%3Dpropis%26file%3D09411801.html%26path%3D09411801.html%26query%3Dzakon+o+radu%26mark%3Dfalse%26tipPretrage%3D1%26tipPropisa%3D1%26domen%3D0%26mojiPropisi%3Dfalse%26datumOd%3D%26datumDo%3D%26groups%3D0-%40-0-%40--%40--%40-0-%40-0%26regExpZaMarkiranje%3D" TargetMode="External"/><Relationship Id="rId27" Type="http://schemas.openxmlformats.org/officeDocument/2006/relationships/hyperlink" Target="mailto:jelenadrageljevic@y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7F47D7-BE77-4371-B28B-0E5236791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9240</Words>
  <Characters>52673</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МОДЕЛ</vt:lpstr>
    </vt:vector>
  </TitlesOfParts>
  <Company>Microsoft</Company>
  <LinksUpToDate>false</LinksUpToDate>
  <CharactersWithSpaces>61790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dc:title>
  <dc:creator>Pedja Bojovic</dc:creator>
  <cp:lastModifiedBy>fond_3</cp:lastModifiedBy>
  <cp:revision>2</cp:revision>
  <cp:lastPrinted>2019-07-30T12:13:00Z</cp:lastPrinted>
  <dcterms:created xsi:type="dcterms:W3CDTF">2019-07-30T12:25:00Z</dcterms:created>
  <dcterms:modified xsi:type="dcterms:W3CDTF">2019-07-30T12:25:00Z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